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13B" w:rsidRPr="00F4316E" w:rsidRDefault="009E013B" w:rsidP="009E013B">
      <w:pPr>
        <w:widowControl w:val="0"/>
        <w:autoSpaceDE w:val="0"/>
        <w:autoSpaceDN w:val="0"/>
        <w:adjustRightInd w:val="0"/>
        <w:jc w:val="center"/>
        <w:rPr>
          <w:color w:val="000000" w:themeColor="text1"/>
          <w:sz w:val="28"/>
          <w:szCs w:val="28"/>
        </w:rPr>
      </w:pPr>
      <w:r w:rsidRPr="00F4316E">
        <w:rPr>
          <w:noProof/>
          <w:color w:val="000000" w:themeColor="text1"/>
          <w:sz w:val="28"/>
          <w:szCs w:val="28"/>
        </w:rPr>
        <w:drawing>
          <wp:inline distT="0" distB="0" distL="0" distR="0">
            <wp:extent cx="62865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9E013B" w:rsidRPr="009E013B" w:rsidRDefault="009E013B" w:rsidP="009E013B">
      <w:pPr>
        <w:widowControl w:val="0"/>
        <w:autoSpaceDE w:val="0"/>
        <w:autoSpaceDN w:val="0"/>
        <w:adjustRightInd w:val="0"/>
        <w:jc w:val="center"/>
        <w:rPr>
          <w:color w:val="000000" w:themeColor="text1"/>
          <w:sz w:val="28"/>
          <w:szCs w:val="28"/>
        </w:rPr>
      </w:pPr>
      <w:r w:rsidRPr="009E013B">
        <w:rPr>
          <w:color w:val="000000" w:themeColor="text1"/>
          <w:sz w:val="28"/>
          <w:szCs w:val="28"/>
        </w:rPr>
        <w:t>МИНИСТЕРСТВО ОБРАЗОВАНИЯ И НАУКИ РОССИЙСКОЙ ФЕДЕРАЦИИ</w:t>
      </w:r>
    </w:p>
    <w:p w:rsidR="009E013B" w:rsidRPr="009E013B" w:rsidRDefault="009E013B" w:rsidP="009E013B">
      <w:pPr>
        <w:widowControl w:val="0"/>
        <w:autoSpaceDE w:val="0"/>
        <w:autoSpaceDN w:val="0"/>
        <w:adjustRightInd w:val="0"/>
        <w:spacing w:after="120"/>
        <w:ind w:right="-6"/>
        <w:jc w:val="center"/>
        <w:rPr>
          <w:b/>
          <w:bCs/>
          <w:color w:val="000000" w:themeColor="text1"/>
          <w:sz w:val="28"/>
          <w:szCs w:val="28"/>
        </w:rPr>
      </w:pPr>
      <w:r w:rsidRPr="009E013B">
        <w:rPr>
          <w:b/>
          <w:bCs/>
          <w:color w:val="000000" w:themeColor="text1"/>
          <w:sz w:val="28"/>
          <w:szCs w:val="28"/>
        </w:rPr>
        <w:t>ФЕДЕРАЛЬНОЕ ГОСУДАРСТВЕННОЕ БЮДЖЕТНОЕ ОБРАЗОВАТЕЛЬНОЕ УЧРЕЖДЕНИЕ ВЫСШЕГО ОБРАЗОВАНИЯ</w:t>
      </w:r>
      <w:r w:rsidRPr="009E013B">
        <w:rPr>
          <w:b/>
          <w:bCs/>
          <w:color w:val="000000" w:themeColor="text1"/>
          <w:sz w:val="28"/>
          <w:szCs w:val="28"/>
        </w:rPr>
        <w:br/>
        <w:t xml:space="preserve"> «ДОНСКОЙ ГОСУДАРСТВЕННЫЙ ТЕХНИЧЕСКИЙ УНИВЕРСИТЕТ»</w:t>
      </w:r>
    </w:p>
    <w:p w:rsidR="009E013B" w:rsidRPr="009E013B" w:rsidRDefault="009E013B" w:rsidP="009E013B">
      <w:pPr>
        <w:widowControl w:val="0"/>
        <w:autoSpaceDE w:val="0"/>
        <w:autoSpaceDN w:val="0"/>
        <w:adjustRightInd w:val="0"/>
        <w:spacing w:after="120"/>
        <w:jc w:val="center"/>
        <w:rPr>
          <w:b/>
          <w:bCs/>
          <w:color w:val="000000" w:themeColor="text1"/>
          <w:sz w:val="28"/>
          <w:szCs w:val="28"/>
        </w:rPr>
      </w:pPr>
      <w:r w:rsidRPr="009E013B">
        <w:rPr>
          <w:b/>
          <w:bCs/>
          <w:color w:val="000000" w:themeColor="text1"/>
          <w:sz w:val="28"/>
          <w:szCs w:val="28"/>
        </w:rPr>
        <w:t>(ДГТУ)</w:t>
      </w: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r w:rsidRPr="00F4316E">
        <w:rPr>
          <w:b/>
          <w:color w:val="000000" w:themeColor="text1"/>
          <w:sz w:val="28"/>
          <w:szCs w:val="28"/>
        </w:rPr>
        <w:t>Методические указания</w:t>
      </w:r>
      <w:r w:rsidRPr="00F4316E">
        <w:rPr>
          <w:color w:val="000000" w:themeColor="text1"/>
          <w:sz w:val="28"/>
          <w:szCs w:val="28"/>
        </w:rPr>
        <w:t xml:space="preserve"> </w:t>
      </w:r>
    </w:p>
    <w:p w:rsidR="00842021" w:rsidRPr="00F4316E" w:rsidRDefault="001072C0" w:rsidP="002D4414">
      <w:pPr>
        <w:spacing w:line="360" w:lineRule="auto"/>
        <w:ind w:firstLine="709"/>
        <w:jc w:val="center"/>
        <w:rPr>
          <w:bCs/>
          <w:color w:val="000000" w:themeColor="text1"/>
          <w:sz w:val="28"/>
          <w:szCs w:val="28"/>
        </w:rPr>
      </w:pPr>
      <w:r>
        <w:rPr>
          <w:bCs/>
          <w:color w:val="000000" w:themeColor="text1"/>
          <w:sz w:val="28"/>
          <w:szCs w:val="28"/>
        </w:rPr>
        <w:t>По защите выпускной квалификационной работы, включая подготовку к процедуре защиты и процедуру защиты</w:t>
      </w:r>
      <w:r w:rsidR="00842021" w:rsidRPr="00F4316E">
        <w:rPr>
          <w:bCs/>
          <w:color w:val="000000" w:themeColor="text1"/>
          <w:sz w:val="28"/>
          <w:szCs w:val="28"/>
        </w:rPr>
        <w:t xml:space="preserve"> </w:t>
      </w:r>
    </w:p>
    <w:p w:rsidR="00842021" w:rsidRPr="00F4316E" w:rsidRDefault="00842021" w:rsidP="00D96BD7">
      <w:pPr>
        <w:spacing w:line="360" w:lineRule="auto"/>
        <w:ind w:firstLine="709"/>
        <w:jc w:val="center"/>
        <w:rPr>
          <w:color w:val="000000" w:themeColor="text1"/>
          <w:sz w:val="28"/>
          <w:szCs w:val="28"/>
        </w:rPr>
      </w:pPr>
      <w:r w:rsidRPr="00F4316E">
        <w:rPr>
          <w:bCs/>
          <w:color w:val="000000" w:themeColor="text1"/>
          <w:sz w:val="28"/>
          <w:szCs w:val="28"/>
        </w:rPr>
        <w:t xml:space="preserve">для </w:t>
      </w:r>
      <w:r w:rsidR="001072C0">
        <w:rPr>
          <w:bCs/>
          <w:color w:val="000000" w:themeColor="text1"/>
          <w:sz w:val="28"/>
          <w:szCs w:val="28"/>
        </w:rPr>
        <w:t>обучающихся</w:t>
      </w:r>
      <w:r w:rsidRPr="00F4316E">
        <w:rPr>
          <w:bCs/>
          <w:color w:val="000000" w:themeColor="text1"/>
          <w:sz w:val="28"/>
          <w:szCs w:val="28"/>
        </w:rPr>
        <w:t xml:space="preserve"> направления 09.03.0</w:t>
      </w:r>
      <w:r w:rsidR="00D96BD7" w:rsidRPr="007C2D32">
        <w:rPr>
          <w:bCs/>
          <w:color w:val="000000" w:themeColor="text1"/>
          <w:sz w:val="28"/>
          <w:szCs w:val="28"/>
        </w:rPr>
        <w:t>3</w:t>
      </w:r>
      <w:r w:rsidRPr="00F4316E">
        <w:rPr>
          <w:color w:val="000000" w:themeColor="text1"/>
          <w:sz w:val="28"/>
          <w:szCs w:val="28"/>
        </w:rPr>
        <w:t xml:space="preserve"> – </w:t>
      </w:r>
      <w:r w:rsidR="00D96BD7">
        <w:rPr>
          <w:color w:val="000000" w:themeColor="text1"/>
          <w:sz w:val="28"/>
          <w:szCs w:val="28"/>
        </w:rPr>
        <w:t>Прикладная информатика</w:t>
      </w:r>
      <w:r w:rsidRPr="00F4316E">
        <w:rPr>
          <w:rStyle w:val="a3"/>
          <w:color w:val="000000" w:themeColor="text1"/>
          <w:sz w:val="28"/>
          <w:szCs w:val="28"/>
        </w:rPr>
        <w:t xml:space="preserve"> </w:t>
      </w:r>
      <w:r w:rsidR="001072C0" w:rsidRPr="001072C0">
        <w:rPr>
          <w:rStyle w:val="a3"/>
          <w:b w:val="0"/>
          <w:color w:val="000000" w:themeColor="text1"/>
          <w:sz w:val="28"/>
          <w:szCs w:val="28"/>
        </w:rPr>
        <w:t>(сокращенная форма обучения)</w:t>
      </w: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rPr>
          <w:color w:val="000000" w:themeColor="text1"/>
          <w:sz w:val="28"/>
          <w:szCs w:val="28"/>
        </w:rPr>
      </w:pPr>
    </w:p>
    <w:p w:rsidR="00842021" w:rsidRPr="00F4316E" w:rsidRDefault="00842021" w:rsidP="002D4414">
      <w:pPr>
        <w:spacing w:line="360" w:lineRule="auto"/>
        <w:ind w:firstLine="709"/>
        <w:rPr>
          <w:color w:val="000000" w:themeColor="text1"/>
          <w:sz w:val="28"/>
          <w:szCs w:val="28"/>
        </w:rPr>
      </w:pPr>
    </w:p>
    <w:p w:rsidR="00842021" w:rsidRPr="00F4316E" w:rsidRDefault="00842021" w:rsidP="002D4414">
      <w:pPr>
        <w:spacing w:line="360" w:lineRule="auto"/>
        <w:ind w:firstLine="709"/>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p>
    <w:p w:rsidR="00842021" w:rsidRPr="00F4316E" w:rsidRDefault="00842021" w:rsidP="002D4414">
      <w:pPr>
        <w:spacing w:line="360" w:lineRule="auto"/>
        <w:ind w:firstLine="709"/>
        <w:jc w:val="center"/>
        <w:rPr>
          <w:color w:val="000000" w:themeColor="text1"/>
          <w:sz w:val="28"/>
          <w:szCs w:val="28"/>
        </w:rPr>
      </w:pPr>
      <w:r w:rsidRPr="00F4316E">
        <w:rPr>
          <w:color w:val="000000" w:themeColor="text1"/>
          <w:sz w:val="28"/>
          <w:szCs w:val="28"/>
        </w:rPr>
        <w:t>Ростов-на-Дону</w:t>
      </w:r>
    </w:p>
    <w:p w:rsidR="00842021" w:rsidRPr="00F4316E" w:rsidRDefault="00842021" w:rsidP="002D4414">
      <w:pPr>
        <w:spacing w:line="360" w:lineRule="auto"/>
        <w:ind w:firstLine="709"/>
        <w:jc w:val="center"/>
        <w:rPr>
          <w:color w:val="000000" w:themeColor="text1"/>
          <w:sz w:val="28"/>
          <w:szCs w:val="28"/>
        </w:rPr>
      </w:pPr>
      <w:r w:rsidRPr="00F4316E">
        <w:rPr>
          <w:color w:val="000000" w:themeColor="text1"/>
          <w:sz w:val="28"/>
          <w:szCs w:val="28"/>
        </w:rPr>
        <w:t>2018</w:t>
      </w:r>
      <w:r w:rsidRPr="00F4316E">
        <w:rPr>
          <w:color w:val="000000" w:themeColor="text1"/>
          <w:sz w:val="28"/>
          <w:szCs w:val="28"/>
        </w:rPr>
        <w:br w:type="page"/>
      </w:r>
    </w:p>
    <w:p w:rsidR="00842021" w:rsidRPr="00F4316E" w:rsidRDefault="00842021" w:rsidP="002D4414">
      <w:pPr>
        <w:spacing w:line="360" w:lineRule="auto"/>
        <w:ind w:firstLine="709"/>
        <w:jc w:val="both"/>
        <w:rPr>
          <w:rStyle w:val="fontstyle01"/>
          <w:color w:val="000000" w:themeColor="text1"/>
        </w:rPr>
      </w:pPr>
      <w:r w:rsidRPr="00F4316E">
        <w:rPr>
          <w:rStyle w:val="fontstyle01"/>
          <w:color w:val="000000" w:themeColor="text1"/>
        </w:rPr>
        <w:lastRenderedPageBreak/>
        <w:t>Настоящие методические указания предназначены для студентов, обучающихся в Федеральном государственном бюджетном образовательном учреждении высшего образования «Донской государственный технический университет», на кафедре «Информационных технологий» по направлению подготовки 09.03.0</w:t>
      </w:r>
      <w:r w:rsidR="00D96BD7">
        <w:rPr>
          <w:rStyle w:val="fontstyle01"/>
          <w:color w:val="000000" w:themeColor="text1"/>
        </w:rPr>
        <w:t>3</w:t>
      </w:r>
      <w:r w:rsidRPr="00F4316E">
        <w:rPr>
          <w:rStyle w:val="fontstyle01"/>
          <w:color w:val="000000" w:themeColor="text1"/>
        </w:rPr>
        <w:t xml:space="preserve"> – «</w:t>
      </w:r>
      <w:r w:rsidR="00D96BD7">
        <w:rPr>
          <w:rStyle w:val="fontstyle01"/>
          <w:color w:val="000000" w:themeColor="text1"/>
        </w:rPr>
        <w:t>Прикладная информатика</w:t>
      </w:r>
      <w:r w:rsidRPr="00F4316E">
        <w:rPr>
          <w:rStyle w:val="fontstyle01"/>
          <w:color w:val="000000" w:themeColor="text1"/>
        </w:rPr>
        <w:t>».</w:t>
      </w:r>
    </w:p>
    <w:p w:rsidR="009E013B" w:rsidRPr="00F4316E" w:rsidRDefault="00842021" w:rsidP="002D4414">
      <w:pPr>
        <w:spacing w:line="360" w:lineRule="auto"/>
        <w:ind w:firstLine="709"/>
        <w:jc w:val="both"/>
        <w:rPr>
          <w:rStyle w:val="fontstyle01"/>
          <w:color w:val="000000" w:themeColor="text1"/>
        </w:rPr>
      </w:pPr>
      <w:r w:rsidRPr="00F4316E">
        <w:rPr>
          <w:rStyle w:val="fontstyle01"/>
          <w:color w:val="000000" w:themeColor="text1"/>
        </w:rPr>
        <w:t xml:space="preserve">Завершающей стадией процесса обучения в высшем учебном заведении является итоговая государственная аттестация студентов. В ДГТУ государственная итоговая аттестация для студентов по направлению подготовки </w:t>
      </w:r>
      <w:r w:rsidR="00D96BD7">
        <w:rPr>
          <w:rStyle w:val="fontstyle01"/>
          <w:color w:val="000000" w:themeColor="text1"/>
        </w:rPr>
        <w:t xml:space="preserve">09.03.03 </w:t>
      </w:r>
      <w:r w:rsidR="009175C5">
        <w:rPr>
          <w:rStyle w:val="fontstyle01"/>
          <w:color w:val="000000" w:themeColor="text1"/>
        </w:rPr>
        <w:t xml:space="preserve">«Прикладная информатика» </w:t>
      </w:r>
      <w:r w:rsidRPr="00F4316E">
        <w:rPr>
          <w:rStyle w:val="fontstyle01"/>
          <w:color w:val="000000" w:themeColor="text1"/>
        </w:rPr>
        <w:t>включает в себя защиту выпускной квалификационной работы (ВКР).</w:t>
      </w:r>
    </w:p>
    <w:p w:rsidR="00842021" w:rsidRPr="00F4316E" w:rsidRDefault="00842021" w:rsidP="002D4414">
      <w:pPr>
        <w:spacing w:line="360" w:lineRule="auto"/>
        <w:ind w:firstLine="709"/>
        <w:jc w:val="both"/>
        <w:rPr>
          <w:rStyle w:val="fontstyle01"/>
          <w:color w:val="000000" w:themeColor="text1"/>
        </w:rPr>
      </w:pPr>
      <w:r w:rsidRPr="00F4316E">
        <w:rPr>
          <w:rStyle w:val="fontstyle01"/>
          <w:color w:val="000000" w:themeColor="text1"/>
        </w:rPr>
        <w:t>ВКР выполняется на последнем курсе обучения студентов. Выполнение</w:t>
      </w:r>
      <w:r w:rsidRPr="00F4316E">
        <w:rPr>
          <w:color w:val="000000" w:themeColor="text1"/>
          <w:sz w:val="28"/>
          <w:szCs w:val="28"/>
        </w:rPr>
        <w:br/>
      </w:r>
      <w:r w:rsidRPr="00F4316E">
        <w:rPr>
          <w:rStyle w:val="fontstyle01"/>
          <w:color w:val="000000" w:themeColor="text1"/>
        </w:rPr>
        <w:t>ВКР подтверждает готовность бакалавра – выпускника к решению теоретических и практических задач в профессиональной области деятельности.</w:t>
      </w:r>
    </w:p>
    <w:p w:rsidR="00842021" w:rsidRPr="00F4316E" w:rsidRDefault="00842021" w:rsidP="002D4414">
      <w:pPr>
        <w:spacing w:line="360" w:lineRule="auto"/>
        <w:ind w:firstLine="709"/>
        <w:jc w:val="both"/>
        <w:rPr>
          <w:rStyle w:val="fontstyle01"/>
          <w:color w:val="000000" w:themeColor="text1"/>
        </w:rPr>
      </w:pPr>
      <w:r w:rsidRPr="00F4316E">
        <w:rPr>
          <w:rStyle w:val="fontstyle01"/>
          <w:color w:val="000000" w:themeColor="text1"/>
        </w:rPr>
        <w:t>ВКР представляет собой самостоятельную и логически завершённую научно-практическую разработку решения актуальной прикладной задачи в профессиональной области, в процессе подготовки, выполнения и защиты которой студент – бакалавр должен подтвердить свои знания и практические навыки, в соответствии с квалификационными характеристиками Федерального государственного образовательного стандарта высшего образования (ФГОС ВО).</w:t>
      </w:r>
      <w:r w:rsidR="00386C10">
        <w:rPr>
          <w:rStyle w:val="fontstyle01"/>
          <w:color w:val="000000" w:themeColor="text1"/>
        </w:rPr>
        <w:t xml:space="preserve"> </w:t>
      </w:r>
      <w:r w:rsidRPr="00F4316E">
        <w:rPr>
          <w:rStyle w:val="fontstyle01"/>
          <w:color w:val="000000" w:themeColor="text1"/>
        </w:rPr>
        <w:t>ВКР позволяет Государственной аттестационной комиссии (ГАК) оценить полученные бакалавром знания, умения и навыки, согласно квалификационным характеристикам ФГОС ВО.</w:t>
      </w:r>
    </w:p>
    <w:p w:rsidR="00A91AA4" w:rsidRDefault="00842021" w:rsidP="002D4414">
      <w:pPr>
        <w:spacing w:line="360" w:lineRule="auto"/>
        <w:ind w:firstLine="709"/>
        <w:jc w:val="both"/>
        <w:rPr>
          <w:rStyle w:val="fontstyle01"/>
          <w:color w:val="000000" w:themeColor="text1"/>
        </w:rPr>
      </w:pPr>
      <w:r w:rsidRPr="00F4316E">
        <w:rPr>
          <w:rStyle w:val="fontstyle01"/>
          <w:color w:val="000000" w:themeColor="text1"/>
        </w:rPr>
        <w:t>Целью методических указаний по выполнению ВКР является обеспечение методической помощи по подготовке и выполнению ВКР, а также по структуре и содержанию основных разделов ВКР.</w:t>
      </w:r>
    </w:p>
    <w:p w:rsidR="00A91AA4" w:rsidRDefault="00A91AA4">
      <w:pPr>
        <w:spacing w:after="160" w:line="259" w:lineRule="auto"/>
        <w:rPr>
          <w:rStyle w:val="fontstyle01"/>
          <w:color w:val="000000" w:themeColor="text1"/>
        </w:rPr>
      </w:pPr>
      <w:r>
        <w:rPr>
          <w:rStyle w:val="fontstyle01"/>
          <w:color w:val="000000" w:themeColor="text1"/>
        </w:rPr>
        <w:br w:type="page"/>
      </w:r>
    </w:p>
    <w:sdt>
      <w:sdtPr>
        <w:rPr>
          <w:rFonts w:ascii="Times New Roman" w:eastAsia="Times New Roman" w:hAnsi="Times New Roman" w:cs="Times New Roman"/>
          <w:color w:val="000000" w:themeColor="text1"/>
          <w:sz w:val="24"/>
          <w:szCs w:val="24"/>
        </w:rPr>
        <w:id w:val="719170451"/>
        <w:docPartObj>
          <w:docPartGallery w:val="Table of Contents"/>
          <w:docPartUnique/>
        </w:docPartObj>
      </w:sdtPr>
      <w:sdtEndPr>
        <w:rPr>
          <w:bCs/>
          <w:sz w:val="28"/>
        </w:rPr>
      </w:sdtEndPr>
      <w:sdtContent>
        <w:p w:rsidR="008D1482" w:rsidRPr="008D1482" w:rsidRDefault="008D1482" w:rsidP="008D1482">
          <w:pPr>
            <w:pStyle w:val="a5"/>
            <w:jc w:val="center"/>
            <w:rPr>
              <w:rFonts w:ascii="Times New Roman" w:hAnsi="Times New Roman" w:cs="Times New Roman"/>
              <w:b/>
              <w:color w:val="000000" w:themeColor="text1"/>
              <w:sz w:val="28"/>
            </w:rPr>
          </w:pPr>
          <w:r w:rsidRPr="008D1482">
            <w:rPr>
              <w:rFonts w:ascii="Times New Roman" w:hAnsi="Times New Roman" w:cs="Times New Roman"/>
              <w:b/>
              <w:color w:val="000000" w:themeColor="text1"/>
              <w:sz w:val="28"/>
            </w:rPr>
            <w:t>Содержание</w:t>
          </w:r>
        </w:p>
        <w:p w:rsidR="008D1482" w:rsidRPr="009E2498" w:rsidRDefault="008D1482" w:rsidP="00975043">
          <w:pPr>
            <w:pStyle w:val="11"/>
          </w:pPr>
        </w:p>
        <w:p w:rsidR="009E2498" w:rsidRPr="009E2498" w:rsidRDefault="009E013B" w:rsidP="00975043">
          <w:pPr>
            <w:pStyle w:val="11"/>
            <w:rPr>
              <w:rFonts w:asciiTheme="minorHAnsi" w:eastAsiaTheme="minorEastAsia" w:hAnsiTheme="minorHAnsi" w:cstheme="minorBidi"/>
            </w:rPr>
          </w:pPr>
          <w:r w:rsidRPr="009E2498">
            <w:rPr>
              <w:bCs/>
              <w:color w:val="000000" w:themeColor="text1"/>
            </w:rPr>
            <w:fldChar w:fldCharType="begin"/>
          </w:r>
          <w:r w:rsidRPr="009E2498">
            <w:rPr>
              <w:bCs/>
              <w:color w:val="000000" w:themeColor="text1"/>
            </w:rPr>
            <w:instrText xml:space="preserve"> TOC \o "1-3" \h \z \u </w:instrText>
          </w:r>
          <w:r w:rsidRPr="009E2498">
            <w:rPr>
              <w:bCs/>
              <w:color w:val="000000" w:themeColor="text1"/>
            </w:rPr>
            <w:fldChar w:fldCharType="separate"/>
          </w:r>
          <w:hyperlink w:anchor="_Toc527010332" w:history="1">
            <w:r w:rsidR="009E2498" w:rsidRPr="009E2498">
              <w:rPr>
                <w:rStyle w:val="a6"/>
              </w:rPr>
              <w:t>1 Методические основы организации выполнения выпускной квалификационной работы</w:t>
            </w:r>
            <w:r w:rsidR="009E2498" w:rsidRPr="009E2498">
              <w:rPr>
                <w:webHidden/>
              </w:rPr>
              <w:tab/>
            </w:r>
            <w:r w:rsidR="009E2498" w:rsidRPr="009E2498">
              <w:rPr>
                <w:webHidden/>
              </w:rPr>
              <w:fldChar w:fldCharType="begin"/>
            </w:r>
            <w:r w:rsidR="009E2498" w:rsidRPr="009E2498">
              <w:rPr>
                <w:webHidden/>
              </w:rPr>
              <w:instrText xml:space="preserve"> PAGEREF _Toc527010332 \h </w:instrText>
            </w:r>
            <w:r w:rsidR="009E2498" w:rsidRPr="009E2498">
              <w:rPr>
                <w:webHidden/>
              </w:rPr>
            </w:r>
            <w:r w:rsidR="009E2498" w:rsidRPr="009E2498">
              <w:rPr>
                <w:webHidden/>
              </w:rPr>
              <w:fldChar w:fldCharType="separate"/>
            </w:r>
            <w:r w:rsidR="00901DDF">
              <w:rPr>
                <w:webHidden/>
              </w:rPr>
              <w:t>4</w:t>
            </w:r>
            <w:r w:rsidR="009E2498" w:rsidRPr="009E2498">
              <w:rPr>
                <w:webHidden/>
              </w:rPr>
              <w:fldChar w:fldCharType="end"/>
            </w:r>
          </w:hyperlink>
        </w:p>
        <w:p w:rsidR="009E2498" w:rsidRPr="009E2498" w:rsidRDefault="001072C0" w:rsidP="009E2498">
          <w:pPr>
            <w:pStyle w:val="21"/>
            <w:tabs>
              <w:tab w:val="right" w:leader="dot" w:pos="9345"/>
            </w:tabs>
            <w:spacing w:after="0" w:line="360" w:lineRule="auto"/>
            <w:rPr>
              <w:rFonts w:asciiTheme="minorHAnsi" w:eastAsiaTheme="minorEastAsia" w:hAnsiTheme="minorHAnsi" w:cstheme="minorBidi"/>
              <w:noProof/>
              <w:sz w:val="28"/>
              <w:szCs w:val="28"/>
            </w:rPr>
          </w:pPr>
          <w:hyperlink w:anchor="_Toc527010333" w:history="1">
            <w:r w:rsidR="009E2498" w:rsidRPr="009E2498">
              <w:rPr>
                <w:rStyle w:val="a6"/>
                <w:noProof/>
                <w:sz w:val="28"/>
                <w:szCs w:val="28"/>
              </w:rPr>
              <w:t>1.1 Общие положения</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_Toc527010333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4</w:t>
            </w:r>
            <w:r w:rsidR="009E2498" w:rsidRPr="009E2498">
              <w:rPr>
                <w:noProof/>
                <w:webHidden/>
                <w:sz w:val="28"/>
                <w:szCs w:val="28"/>
              </w:rPr>
              <w:fldChar w:fldCharType="end"/>
            </w:r>
          </w:hyperlink>
        </w:p>
        <w:p w:rsidR="009E2498" w:rsidRPr="009E2498" w:rsidRDefault="001072C0" w:rsidP="009E2498">
          <w:pPr>
            <w:pStyle w:val="21"/>
            <w:tabs>
              <w:tab w:val="right" w:leader="dot" w:pos="9345"/>
            </w:tabs>
            <w:spacing w:after="0" w:line="360" w:lineRule="auto"/>
            <w:rPr>
              <w:rFonts w:asciiTheme="minorHAnsi" w:eastAsiaTheme="minorEastAsia" w:hAnsiTheme="minorHAnsi" w:cstheme="minorBidi"/>
              <w:noProof/>
              <w:sz w:val="28"/>
              <w:szCs w:val="28"/>
            </w:rPr>
          </w:pPr>
          <w:hyperlink w:anchor="_Toc527010334" w:history="1">
            <w:r w:rsidR="009E2498" w:rsidRPr="009E2498">
              <w:rPr>
                <w:rStyle w:val="a6"/>
                <w:noProof/>
                <w:sz w:val="28"/>
                <w:szCs w:val="28"/>
              </w:rPr>
              <w:t>1.2 Цели и задачи выпускной квалификационной работы</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_Toc527010334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5</w:t>
            </w:r>
            <w:r w:rsidR="009E2498" w:rsidRPr="009E2498">
              <w:rPr>
                <w:noProof/>
                <w:webHidden/>
                <w:sz w:val="28"/>
                <w:szCs w:val="28"/>
              </w:rPr>
              <w:fldChar w:fldCharType="end"/>
            </w:r>
          </w:hyperlink>
        </w:p>
        <w:p w:rsidR="009E2498" w:rsidRPr="009E2498" w:rsidRDefault="001072C0" w:rsidP="009E2498">
          <w:pPr>
            <w:pStyle w:val="21"/>
            <w:tabs>
              <w:tab w:val="right" w:leader="dot" w:pos="9345"/>
            </w:tabs>
            <w:spacing w:after="0" w:line="360" w:lineRule="auto"/>
            <w:rPr>
              <w:rFonts w:asciiTheme="minorHAnsi" w:eastAsiaTheme="minorEastAsia" w:hAnsiTheme="minorHAnsi" w:cstheme="minorBidi"/>
              <w:noProof/>
              <w:sz w:val="28"/>
              <w:szCs w:val="28"/>
            </w:rPr>
          </w:pPr>
          <w:hyperlink w:anchor="_Toc527010335" w:history="1">
            <w:r w:rsidR="009E2498" w:rsidRPr="009E2498">
              <w:rPr>
                <w:rStyle w:val="a6"/>
                <w:noProof/>
                <w:sz w:val="28"/>
                <w:szCs w:val="28"/>
              </w:rPr>
              <w:t>1.3 Руководство выпускной квалификационной работой</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_Toc527010335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6</w:t>
            </w:r>
            <w:r w:rsidR="009E2498" w:rsidRPr="009E2498">
              <w:rPr>
                <w:noProof/>
                <w:webHidden/>
                <w:sz w:val="28"/>
                <w:szCs w:val="28"/>
              </w:rPr>
              <w:fldChar w:fldCharType="end"/>
            </w:r>
          </w:hyperlink>
        </w:p>
        <w:p w:rsidR="009E2498" w:rsidRPr="009E2498" w:rsidRDefault="001072C0" w:rsidP="009E2498">
          <w:pPr>
            <w:pStyle w:val="21"/>
            <w:tabs>
              <w:tab w:val="right" w:leader="dot" w:pos="9345"/>
            </w:tabs>
            <w:spacing w:after="0" w:line="360" w:lineRule="auto"/>
            <w:rPr>
              <w:rFonts w:asciiTheme="minorHAnsi" w:eastAsiaTheme="minorEastAsia" w:hAnsiTheme="minorHAnsi" w:cstheme="minorBidi"/>
              <w:noProof/>
              <w:sz w:val="28"/>
              <w:szCs w:val="28"/>
            </w:rPr>
          </w:pPr>
          <w:hyperlink w:anchor="_Toc527010336" w:history="1">
            <w:r w:rsidR="009E2498" w:rsidRPr="009E2498">
              <w:rPr>
                <w:rStyle w:val="a6"/>
                <w:noProof/>
                <w:sz w:val="28"/>
                <w:szCs w:val="28"/>
              </w:rPr>
              <w:t>1.4 Тематика выпускной квалификационной работы</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_Toc527010336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7</w:t>
            </w:r>
            <w:r w:rsidR="009E2498" w:rsidRPr="009E2498">
              <w:rPr>
                <w:noProof/>
                <w:webHidden/>
                <w:sz w:val="28"/>
                <w:szCs w:val="28"/>
              </w:rPr>
              <w:fldChar w:fldCharType="end"/>
            </w:r>
          </w:hyperlink>
        </w:p>
        <w:p w:rsidR="009E2498" w:rsidRPr="009E2498" w:rsidRDefault="001072C0" w:rsidP="00975043">
          <w:pPr>
            <w:pStyle w:val="11"/>
            <w:rPr>
              <w:rFonts w:asciiTheme="minorHAnsi" w:eastAsiaTheme="minorEastAsia" w:hAnsiTheme="minorHAnsi" w:cstheme="minorBidi"/>
            </w:rPr>
          </w:pPr>
          <w:hyperlink w:anchor="_Toc527010337" w:history="1">
            <w:r w:rsidR="009E2498" w:rsidRPr="009E2498">
              <w:rPr>
                <w:rStyle w:val="a6"/>
              </w:rPr>
              <w:t>2 Структура и правила оформления выпускной квалификационной работы</w:t>
            </w:r>
            <w:r w:rsidR="009E2498" w:rsidRPr="009E2498">
              <w:rPr>
                <w:webHidden/>
              </w:rPr>
              <w:tab/>
            </w:r>
            <w:r w:rsidR="009E2498" w:rsidRPr="009E2498">
              <w:rPr>
                <w:webHidden/>
              </w:rPr>
              <w:fldChar w:fldCharType="begin"/>
            </w:r>
            <w:r w:rsidR="009E2498" w:rsidRPr="009E2498">
              <w:rPr>
                <w:webHidden/>
              </w:rPr>
              <w:instrText xml:space="preserve"> PAGEREF _Toc527010337 \h </w:instrText>
            </w:r>
            <w:r w:rsidR="009E2498" w:rsidRPr="009E2498">
              <w:rPr>
                <w:webHidden/>
              </w:rPr>
            </w:r>
            <w:r w:rsidR="009E2498" w:rsidRPr="009E2498">
              <w:rPr>
                <w:webHidden/>
              </w:rPr>
              <w:fldChar w:fldCharType="separate"/>
            </w:r>
            <w:r w:rsidR="00901DDF">
              <w:rPr>
                <w:webHidden/>
              </w:rPr>
              <w:t>9</w:t>
            </w:r>
            <w:r w:rsidR="009E2498" w:rsidRPr="009E2498">
              <w:rPr>
                <w:webHidden/>
              </w:rPr>
              <w:fldChar w:fldCharType="end"/>
            </w:r>
          </w:hyperlink>
        </w:p>
        <w:p w:rsidR="009E2498" w:rsidRPr="00975043" w:rsidRDefault="00975043" w:rsidP="00975043">
          <w:pPr>
            <w:pStyle w:val="11"/>
            <w:ind w:firstLine="0"/>
            <w:rPr>
              <w:rFonts w:asciiTheme="minorHAnsi" w:eastAsiaTheme="minorEastAsia" w:hAnsiTheme="minorHAnsi" w:cstheme="minorBidi"/>
            </w:rPr>
          </w:pPr>
          <w:r w:rsidRPr="00975043">
            <w:rPr>
              <w:rStyle w:val="a6"/>
              <w:u w:val="none"/>
            </w:rPr>
            <w:t xml:space="preserve">  </w:t>
          </w:r>
          <w:r>
            <w:rPr>
              <w:rStyle w:val="a6"/>
              <w:u w:val="none"/>
            </w:rPr>
            <w:t xml:space="preserve"> </w:t>
          </w:r>
          <w:hyperlink w:anchor="_Toc527010338" w:history="1">
            <w:r w:rsidR="009E2498" w:rsidRPr="00975043">
              <w:rPr>
                <w:rStyle w:val="a6"/>
                <w:u w:val="none"/>
              </w:rPr>
              <w:t>2.1 Структура выпускной квалификационной работы</w:t>
            </w:r>
            <w:r w:rsidR="009E2498" w:rsidRPr="00975043">
              <w:rPr>
                <w:webHidden/>
              </w:rPr>
              <w:tab/>
            </w:r>
            <w:r w:rsidR="009E2498" w:rsidRPr="00975043">
              <w:rPr>
                <w:webHidden/>
              </w:rPr>
              <w:fldChar w:fldCharType="begin"/>
            </w:r>
            <w:r w:rsidR="009E2498" w:rsidRPr="00975043">
              <w:rPr>
                <w:webHidden/>
              </w:rPr>
              <w:instrText xml:space="preserve"> PAGEREF _Toc527010338 \h </w:instrText>
            </w:r>
            <w:r w:rsidR="009E2498" w:rsidRPr="00975043">
              <w:rPr>
                <w:webHidden/>
              </w:rPr>
            </w:r>
            <w:r w:rsidR="009E2498" w:rsidRPr="00975043">
              <w:rPr>
                <w:webHidden/>
              </w:rPr>
              <w:fldChar w:fldCharType="separate"/>
            </w:r>
            <w:r w:rsidR="00901DDF">
              <w:rPr>
                <w:webHidden/>
              </w:rPr>
              <w:t>9</w:t>
            </w:r>
            <w:r w:rsidR="009E2498" w:rsidRPr="00975043">
              <w:rPr>
                <w:webHidden/>
              </w:rPr>
              <w:fldChar w:fldCharType="end"/>
            </w:r>
          </w:hyperlink>
        </w:p>
        <w:p w:rsidR="009E2498" w:rsidRPr="009E2498" w:rsidRDefault="001072C0" w:rsidP="00975043">
          <w:pPr>
            <w:pStyle w:val="21"/>
            <w:tabs>
              <w:tab w:val="right" w:leader="dot" w:pos="9345"/>
            </w:tabs>
            <w:spacing w:after="0" w:line="360" w:lineRule="auto"/>
            <w:rPr>
              <w:rFonts w:asciiTheme="minorHAnsi" w:eastAsiaTheme="minorEastAsia" w:hAnsiTheme="minorHAnsi" w:cstheme="minorBidi"/>
              <w:noProof/>
              <w:sz w:val="28"/>
              <w:szCs w:val="28"/>
            </w:rPr>
          </w:pPr>
          <w:hyperlink w:anchor="_Toc527010339" w:history="1">
            <w:r w:rsidR="009E2498" w:rsidRPr="009E2498">
              <w:rPr>
                <w:rStyle w:val="a6"/>
                <w:noProof/>
                <w:sz w:val="28"/>
                <w:szCs w:val="28"/>
                <w:lang w:eastAsia="zh-CN"/>
              </w:rPr>
              <w:t>2.2 Оформление титульного листа</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_Toc527010339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10</w:t>
            </w:r>
            <w:r w:rsidR="009E2498" w:rsidRPr="009E2498">
              <w:rPr>
                <w:noProof/>
                <w:webHidden/>
                <w:sz w:val="28"/>
                <w:szCs w:val="28"/>
              </w:rPr>
              <w:fldChar w:fldCharType="end"/>
            </w:r>
          </w:hyperlink>
        </w:p>
        <w:p w:rsidR="009E2498" w:rsidRPr="009E2498" w:rsidRDefault="001072C0" w:rsidP="00975043">
          <w:pPr>
            <w:pStyle w:val="21"/>
            <w:tabs>
              <w:tab w:val="left" w:pos="880"/>
              <w:tab w:val="right" w:leader="dot" w:pos="9345"/>
            </w:tabs>
            <w:spacing w:after="0" w:line="360" w:lineRule="auto"/>
            <w:rPr>
              <w:rFonts w:asciiTheme="minorHAnsi" w:eastAsiaTheme="minorEastAsia" w:hAnsiTheme="minorHAnsi" w:cstheme="minorBidi"/>
              <w:noProof/>
              <w:sz w:val="28"/>
              <w:szCs w:val="28"/>
            </w:rPr>
          </w:pPr>
          <w:hyperlink w:anchor="_Toc527010340" w:history="1">
            <w:r w:rsidR="009E2498" w:rsidRPr="009E2498">
              <w:rPr>
                <w:rStyle w:val="a6"/>
                <w:noProof/>
                <w:sz w:val="28"/>
                <w:szCs w:val="28"/>
                <w:lang w:eastAsia="zh-CN"/>
              </w:rPr>
              <w:t>2.3</w:t>
            </w:r>
            <w:r w:rsidR="009E2498" w:rsidRPr="009E2498">
              <w:rPr>
                <w:rFonts w:asciiTheme="minorHAnsi" w:eastAsiaTheme="minorEastAsia" w:hAnsiTheme="minorHAnsi" w:cstheme="minorBidi"/>
                <w:noProof/>
                <w:sz w:val="28"/>
                <w:szCs w:val="28"/>
              </w:rPr>
              <w:tab/>
            </w:r>
            <w:r w:rsidR="009E2498" w:rsidRPr="009E2498">
              <w:rPr>
                <w:rStyle w:val="a6"/>
                <w:noProof/>
                <w:sz w:val="28"/>
                <w:szCs w:val="28"/>
                <w:lang w:eastAsia="zh-CN"/>
              </w:rPr>
              <w:t>Оформление задания</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_Toc527010340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11</w:t>
            </w:r>
            <w:r w:rsidR="009E2498" w:rsidRPr="009E2498">
              <w:rPr>
                <w:noProof/>
                <w:webHidden/>
                <w:sz w:val="28"/>
                <w:szCs w:val="28"/>
              </w:rPr>
              <w:fldChar w:fldCharType="end"/>
            </w:r>
          </w:hyperlink>
        </w:p>
        <w:p w:rsidR="009E2498" w:rsidRPr="009E2498" w:rsidRDefault="001072C0" w:rsidP="00975043">
          <w:pPr>
            <w:pStyle w:val="21"/>
            <w:tabs>
              <w:tab w:val="left" w:pos="880"/>
              <w:tab w:val="right" w:leader="dot" w:pos="9345"/>
            </w:tabs>
            <w:spacing w:after="0" w:line="360" w:lineRule="auto"/>
            <w:rPr>
              <w:rFonts w:asciiTheme="minorHAnsi" w:eastAsiaTheme="minorEastAsia" w:hAnsiTheme="minorHAnsi" w:cstheme="minorBidi"/>
              <w:noProof/>
              <w:sz w:val="28"/>
              <w:szCs w:val="28"/>
            </w:rPr>
          </w:pPr>
          <w:hyperlink w:anchor="_Toc527010341" w:history="1">
            <w:r w:rsidR="009E2498" w:rsidRPr="009E2498">
              <w:rPr>
                <w:rStyle w:val="a6"/>
                <w:noProof/>
                <w:sz w:val="28"/>
                <w:szCs w:val="28"/>
                <w:lang w:eastAsia="zh-CN"/>
              </w:rPr>
              <w:t>2.4</w:t>
            </w:r>
            <w:r w:rsidR="009E2498" w:rsidRPr="009E2498">
              <w:rPr>
                <w:rFonts w:asciiTheme="minorHAnsi" w:eastAsiaTheme="minorEastAsia" w:hAnsiTheme="minorHAnsi" w:cstheme="minorBidi"/>
                <w:noProof/>
                <w:sz w:val="28"/>
                <w:szCs w:val="28"/>
              </w:rPr>
              <w:tab/>
            </w:r>
            <w:r w:rsidR="009E2498" w:rsidRPr="009E2498">
              <w:rPr>
                <w:rStyle w:val="a6"/>
                <w:noProof/>
                <w:sz w:val="28"/>
                <w:szCs w:val="28"/>
                <w:lang w:eastAsia="zh-CN"/>
              </w:rPr>
              <w:t>Оформление содержания ВКР</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_Toc527010341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11</w:t>
            </w:r>
            <w:r w:rsidR="009E2498" w:rsidRPr="009E2498">
              <w:rPr>
                <w:noProof/>
                <w:webHidden/>
                <w:sz w:val="28"/>
                <w:szCs w:val="28"/>
              </w:rPr>
              <w:fldChar w:fldCharType="end"/>
            </w:r>
          </w:hyperlink>
        </w:p>
        <w:p w:rsidR="009E2498" w:rsidRPr="009E2498" w:rsidRDefault="001072C0" w:rsidP="00975043">
          <w:pPr>
            <w:pStyle w:val="21"/>
            <w:tabs>
              <w:tab w:val="left" w:pos="880"/>
              <w:tab w:val="right" w:leader="dot" w:pos="9345"/>
            </w:tabs>
            <w:spacing w:after="0" w:line="360" w:lineRule="auto"/>
            <w:rPr>
              <w:rFonts w:asciiTheme="minorHAnsi" w:eastAsiaTheme="minorEastAsia" w:hAnsiTheme="minorHAnsi" w:cstheme="minorBidi"/>
              <w:noProof/>
              <w:sz w:val="28"/>
              <w:szCs w:val="28"/>
            </w:rPr>
          </w:pPr>
          <w:hyperlink w:anchor="_Toc527010342" w:history="1">
            <w:r w:rsidR="009E2498" w:rsidRPr="009E2498">
              <w:rPr>
                <w:rStyle w:val="a6"/>
                <w:noProof/>
                <w:sz w:val="28"/>
                <w:szCs w:val="28"/>
                <w:lang w:eastAsia="zh-CN"/>
              </w:rPr>
              <w:t>2.5</w:t>
            </w:r>
            <w:r w:rsidR="009E2498" w:rsidRPr="009E2498">
              <w:rPr>
                <w:rFonts w:asciiTheme="minorHAnsi" w:eastAsiaTheme="minorEastAsia" w:hAnsiTheme="minorHAnsi" w:cstheme="minorBidi"/>
                <w:noProof/>
                <w:sz w:val="28"/>
                <w:szCs w:val="28"/>
              </w:rPr>
              <w:tab/>
            </w:r>
            <w:r w:rsidR="009E2498" w:rsidRPr="009E2498">
              <w:rPr>
                <w:rStyle w:val="a6"/>
                <w:noProof/>
                <w:sz w:val="28"/>
                <w:szCs w:val="28"/>
                <w:lang w:eastAsia="zh-CN"/>
              </w:rPr>
              <w:t>Изложение содержания пояснительной записки</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_Toc527010342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12</w:t>
            </w:r>
            <w:r w:rsidR="009E2498" w:rsidRPr="009E2498">
              <w:rPr>
                <w:noProof/>
                <w:webHidden/>
                <w:sz w:val="28"/>
                <w:szCs w:val="28"/>
              </w:rPr>
              <w:fldChar w:fldCharType="end"/>
            </w:r>
          </w:hyperlink>
        </w:p>
        <w:p w:rsidR="009E2498" w:rsidRPr="009E2498" w:rsidRDefault="001072C0" w:rsidP="00975043">
          <w:pPr>
            <w:pStyle w:val="21"/>
            <w:tabs>
              <w:tab w:val="left" w:pos="880"/>
              <w:tab w:val="right" w:leader="dot" w:pos="9345"/>
            </w:tabs>
            <w:spacing w:after="0" w:line="360" w:lineRule="auto"/>
            <w:rPr>
              <w:rFonts w:asciiTheme="minorHAnsi" w:eastAsiaTheme="minorEastAsia" w:hAnsiTheme="minorHAnsi" w:cstheme="minorBidi"/>
              <w:noProof/>
              <w:sz w:val="28"/>
              <w:szCs w:val="28"/>
            </w:rPr>
          </w:pPr>
          <w:hyperlink w:anchor="_Toc527010343" w:history="1">
            <w:r w:rsidR="009E2498" w:rsidRPr="009E2498">
              <w:rPr>
                <w:rStyle w:val="a6"/>
                <w:noProof/>
                <w:sz w:val="28"/>
                <w:szCs w:val="28"/>
              </w:rPr>
              <w:t>2.6</w:t>
            </w:r>
            <w:r w:rsidR="009E2498" w:rsidRPr="009E2498">
              <w:rPr>
                <w:rFonts w:asciiTheme="minorHAnsi" w:eastAsiaTheme="minorEastAsia" w:hAnsiTheme="minorHAnsi" w:cstheme="minorBidi"/>
                <w:noProof/>
                <w:sz w:val="28"/>
                <w:szCs w:val="28"/>
              </w:rPr>
              <w:tab/>
            </w:r>
            <w:r w:rsidR="009E2498" w:rsidRPr="009E2498">
              <w:rPr>
                <w:rStyle w:val="a6"/>
                <w:noProof/>
                <w:sz w:val="28"/>
                <w:szCs w:val="28"/>
              </w:rPr>
              <w:t>Оформление пояснительной записки</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_Toc527010343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17</w:t>
            </w:r>
            <w:r w:rsidR="009E2498" w:rsidRPr="009E2498">
              <w:rPr>
                <w:noProof/>
                <w:webHidden/>
                <w:sz w:val="28"/>
                <w:szCs w:val="28"/>
              </w:rPr>
              <w:fldChar w:fldCharType="end"/>
            </w:r>
          </w:hyperlink>
        </w:p>
        <w:p w:rsidR="009E2498" w:rsidRPr="009E2498" w:rsidRDefault="001072C0" w:rsidP="00975043">
          <w:pPr>
            <w:pStyle w:val="21"/>
            <w:tabs>
              <w:tab w:val="right" w:leader="dot" w:pos="9345"/>
            </w:tabs>
            <w:spacing w:after="0" w:line="360" w:lineRule="auto"/>
            <w:rPr>
              <w:rFonts w:asciiTheme="minorHAnsi" w:eastAsiaTheme="minorEastAsia" w:hAnsiTheme="minorHAnsi" w:cstheme="minorBidi"/>
              <w:noProof/>
              <w:sz w:val="28"/>
              <w:szCs w:val="28"/>
            </w:rPr>
          </w:pPr>
          <w:hyperlink w:anchor="_Toc527010344" w:history="1">
            <w:r w:rsidR="009E2498" w:rsidRPr="009E2498">
              <w:rPr>
                <w:rStyle w:val="a6"/>
                <w:noProof/>
                <w:sz w:val="28"/>
                <w:szCs w:val="28"/>
              </w:rPr>
              <w:t>2.7 Оформление графических документов</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_Toc527010344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23</w:t>
            </w:r>
            <w:r w:rsidR="009E2498" w:rsidRPr="009E2498">
              <w:rPr>
                <w:noProof/>
                <w:webHidden/>
                <w:sz w:val="28"/>
                <w:szCs w:val="28"/>
              </w:rPr>
              <w:fldChar w:fldCharType="end"/>
            </w:r>
          </w:hyperlink>
        </w:p>
        <w:p w:rsidR="009E2498" w:rsidRPr="009E2498" w:rsidRDefault="001072C0" w:rsidP="00975043">
          <w:pPr>
            <w:pStyle w:val="21"/>
            <w:tabs>
              <w:tab w:val="right" w:leader="dot" w:pos="9345"/>
            </w:tabs>
            <w:spacing w:after="0" w:line="360" w:lineRule="auto"/>
            <w:rPr>
              <w:rFonts w:asciiTheme="minorHAnsi" w:eastAsiaTheme="minorEastAsia" w:hAnsiTheme="minorHAnsi" w:cstheme="minorBidi"/>
              <w:noProof/>
              <w:sz w:val="28"/>
              <w:szCs w:val="28"/>
            </w:rPr>
          </w:pPr>
          <w:hyperlink w:anchor="_Toc527010345" w:history="1">
            <w:r w:rsidR="009E2498" w:rsidRPr="009E2498">
              <w:rPr>
                <w:rStyle w:val="a6"/>
                <w:bCs/>
                <w:noProof/>
                <w:sz w:val="28"/>
                <w:szCs w:val="28"/>
              </w:rPr>
              <w:t>2.8 Оформление программных документов</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_Toc527010345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23</w:t>
            </w:r>
            <w:r w:rsidR="009E2498" w:rsidRPr="009E2498">
              <w:rPr>
                <w:noProof/>
                <w:webHidden/>
                <w:sz w:val="28"/>
                <w:szCs w:val="28"/>
              </w:rPr>
              <w:fldChar w:fldCharType="end"/>
            </w:r>
          </w:hyperlink>
        </w:p>
        <w:p w:rsidR="009E2498" w:rsidRPr="009E2498" w:rsidRDefault="001072C0" w:rsidP="00975043">
          <w:pPr>
            <w:pStyle w:val="11"/>
            <w:rPr>
              <w:rFonts w:asciiTheme="minorHAnsi" w:eastAsiaTheme="minorEastAsia" w:hAnsiTheme="minorHAnsi" w:cstheme="minorBidi"/>
            </w:rPr>
          </w:pPr>
          <w:hyperlink w:anchor="_Toc527010346" w:history="1">
            <w:r w:rsidR="009E2498" w:rsidRPr="009E2498">
              <w:rPr>
                <w:rStyle w:val="a6"/>
              </w:rPr>
              <w:t>3 Порядок защиты выпускной квалификационной работы</w:t>
            </w:r>
            <w:r w:rsidR="009E2498" w:rsidRPr="009E2498">
              <w:rPr>
                <w:webHidden/>
              </w:rPr>
              <w:tab/>
            </w:r>
            <w:r w:rsidR="009E2498" w:rsidRPr="009E2498">
              <w:rPr>
                <w:webHidden/>
              </w:rPr>
              <w:fldChar w:fldCharType="begin"/>
            </w:r>
            <w:r w:rsidR="009E2498" w:rsidRPr="009E2498">
              <w:rPr>
                <w:webHidden/>
              </w:rPr>
              <w:instrText xml:space="preserve"> PAGEREF _Toc527010346 \h </w:instrText>
            </w:r>
            <w:r w:rsidR="009E2498" w:rsidRPr="009E2498">
              <w:rPr>
                <w:webHidden/>
              </w:rPr>
            </w:r>
            <w:r w:rsidR="009E2498" w:rsidRPr="009E2498">
              <w:rPr>
                <w:webHidden/>
              </w:rPr>
              <w:fldChar w:fldCharType="separate"/>
            </w:r>
            <w:r w:rsidR="00901DDF">
              <w:rPr>
                <w:webHidden/>
              </w:rPr>
              <w:t>25</w:t>
            </w:r>
            <w:r w:rsidR="009E2498" w:rsidRPr="009E2498">
              <w:rPr>
                <w:webHidden/>
              </w:rPr>
              <w:fldChar w:fldCharType="end"/>
            </w:r>
          </w:hyperlink>
        </w:p>
        <w:p w:rsidR="009E2498" w:rsidRPr="009E2498" w:rsidRDefault="001072C0" w:rsidP="009E2498">
          <w:pPr>
            <w:pStyle w:val="21"/>
            <w:tabs>
              <w:tab w:val="right" w:leader="dot" w:pos="9345"/>
            </w:tabs>
            <w:spacing w:after="0" w:line="360" w:lineRule="auto"/>
            <w:rPr>
              <w:rFonts w:asciiTheme="minorHAnsi" w:eastAsiaTheme="minorEastAsia" w:hAnsiTheme="minorHAnsi" w:cstheme="minorBidi"/>
              <w:noProof/>
              <w:sz w:val="28"/>
              <w:szCs w:val="28"/>
            </w:rPr>
          </w:pPr>
          <w:hyperlink w:anchor="_Toc527010347" w:history="1">
            <w:r w:rsidR="009E2498" w:rsidRPr="009E2498">
              <w:rPr>
                <w:rStyle w:val="a6"/>
                <w:noProof/>
                <w:sz w:val="28"/>
                <w:szCs w:val="28"/>
              </w:rPr>
              <w:t>3.1. Подготовка к защите выпускной квалификационной работы</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_Toc527010347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25</w:t>
            </w:r>
            <w:r w:rsidR="009E2498" w:rsidRPr="009E2498">
              <w:rPr>
                <w:noProof/>
                <w:webHidden/>
                <w:sz w:val="28"/>
                <w:szCs w:val="28"/>
              </w:rPr>
              <w:fldChar w:fldCharType="end"/>
            </w:r>
          </w:hyperlink>
        </w:p>
        <w:p w:rsidR="009E2498" w:rsidRPr="009E2498" w:rsidRDefault="001072C0" w:rsidP="009E2498">
          <w:pPr>
            <w:pStyle w:val="21"/>
            <w:tabs>
              <w:tab w:val="right" w:leader="dot" w:pos="9345"/>
            </w:tabs>
            <w:spacing w:after="0" w:line="360" w:lineRule="auto"/>
            <w:rPr>
              <w:rFonts w:asciiTheme="minorHAnsi" w:eastAsiaTheme="minorEastAsia" w:hAnsiTheme="minorHAnsi" w:cstheme="minorBidi"/>
              <w:noProof/>
              <w:sz w:val="28"/>
              <w:szCs w:val="28"/>
            </w:rPr>
          </w:pPr>
          <w:hyperlink w:anchor="_Toc527010348" w:history="1">
            <w:r w:rsidR="009E2498" w:rsidRPr="009E2498">
              <w:rPr>
                <w:rStyle w:val="a6"/>
                <w:noProof/>
                <w:sz w:val="28"/>
                <w:szCs w:val="28"/>
              </w:rPr>
              <w:t>3.2. Процедура защиты выпускной квалификационной работы</w:t>
            </w:r>
            <w:r w:rsidR="009E2498" w:rsidRPr="009E2498">
              <w:rPr>
                <w:noProof/>
                <w:webHidden/>
                <w:sz w:val="28"/>
                <w:szCs w:val="28"/>
              </w:rPr>
              <w:tab/>
            </w:r>
            <w:r w:rsidR="009E2498" w:rsidRPr="009E2498">
              <w:rPr>
                <w:noProof/>
                <w:webHidden/>
                <w:sz w:val="28"/>
                <w:szCs w:val="28"/>
              </w:rPr>
              <w:fldChar w:fldCharType="begin"/>
            </w:r>
            <w:r w:rsidR="009E2498" w:rsidRPr="009E2498">
              <w:rPr>
                <w:noProof/>
                <w:webHidden/>
                <w:sz w:val="28"/>
                <w:szCs w:val="28"/>
              </w:rPr>
              <w:instrText xml:space="preserve"> PAGEREF _Toc527010348 \h </w:instrText>
            </w:r>
            <w:r w:rsidR="009E2498" w:rsidRPr="009E2498">
              <w:rPr>
                <w:noProof/>
                <w:webHidden/>
                <w:sz w:val="28"/>
                <w:szCs w:val="28"/>
              </w:rPr>
            </w:r>
            <w:r w:rsidR="009E2498" w:rsidRPr="009E2498">
              <w:rPr>
                <w:noProof/>
                <w:webHidden/>
                <w:sz w:val="28"/>
                <w:szCs w:val="28"/>
              </w:rPr>
              <w:fldChar w:fldCharType="separate"/>
            </w:r>
            <w:r w:rsidR="00901DDF">
              <w:rPr>
                <w:noProof/>
                <w:webHidden/>
                <w:sz w:val="28"/>
                <w:szCs w:val="28"/>
              </w:rPr>
              <w:t>25</w:t>
            </w:r>
            <w:r w:rsidR="009E2498" w:rsidRPr="009E2498">
              <w:rPr>
                <w:noProof/>
                <w:webHidden/>
                <w:sz w:val="28"/>
                <w:szCs w:val="28"/>
              </w:rPr>
              <w:fldChar w:fldCharType="end"/>
            </w:r>
          </w:hyperlink>
        </w:p>
        <w:p w:rsidR="009E2498" w:rsidRPr="009E2498" w:rsidRDefault="001072C0" w:rsidP="00975043">
          <w:pPr>
            <w:pStyle w:val="11"/>
            <w:rPr>
              <w:rFonts w:asciiTheme="minorHAnsi" w:eastAsiaTheme="minorEastAsia" w:hAnsiTheme="minorHAnsi" w:cstheme="minorBidi"/>
            </w:rPr>
          </w:pPr>
          <w:hyperlink w:anchor="_Toc527010349" w:history="1">
            <w:r w:rsidR="009E2498" w:rsidRPr="009E2498">
              <w:rPr>
                <w:rStyle w:val="a6"/>
              </w:rPr>
              <w:t>Приложение 1. Образец титульного листа</w:t>
            </w:r>
            <w:r w:rsidR="009E2498" w:rsidRPr="009E2498">
              <w:rPr>
                <w:webHidden/>
              </w:rPr>
              <w:tab/>
            </w:r>
            <w:r w:rsidR="009E2498" w:rsidRPr="009E2498">
              <w:rPr>
                <w:webHidden/>
              </w:rPr>
              <w:fldChar w:fldCharType="begin"/>
            </w:r>
            <w:r w:rsidR="009E2498" w:rsidRPr="009E2498">
              <w:rPr>
                <w:webHidden/>
              </w:rPr>
              <w:instrText xml:space="preserve"> PAGEREF _Toc527010349 \h </w:instrText>
            </w:r>
            <w:r w:rsidR="009E2498" w:rsidRPr="009E2498">
              <w:rPr>
                <w:webHidden/>
              </w:rPr>
            </w:r>
            <w:r w:rsidR="009E2498" w:rsidRPr="009E2498">
              <w:rPr>
                <w:webHidden/>
              </w:rPr>
              <w:fldChar w:fldCharType="separate"/>
            </w:r>
            <w:r w:rsidR="00901DDF">
              <w:rPr>
                <w:webHidden/>
              </w:rPr>
              <w:t>27</w:t>
            </w:r>
            <w:r w:rsidR="009E2498" w:rsidRPr="009E2498">
              <w:rPr>
                <w:webHidden/>
              </w:rPr>
              <w:fldChar w:fldCharType="end"/>
            </w:r>
          </w:hyperlink>
        </w:p>
        <w:p w:rsidR="009E2498" w:rsidRPr="009E2498" w:rsidRDefault="001072C0" w:rsidP="00975043">
          <w:pPr>
            <w:pStyle w:val="11"/>
            <w:rPr>
              <w:rFonts w:asciiTheme="minorHAnsi" w:eastAsiaTheme="minorEastAsia" w:hAnsiTheme="minorHAnsi" w:cstheme="minorBidi"/>
            </w:rPr>
          </w:pPr>
          <w:hyperlink w:anchor="_Toc527010350" w:history="1">
            <w:r w:rsidR="009E2498" w:rsidRPr="009E2498">
              <w:rPr>
                <w:rStyle w:val="a6"/>
              </w:rPr>
              <w:t>Приложение 2. Образец задания на ВКР</w:t>
            </w:r>
            <w:r w:rsidR="009E2498" w:rsidRPr="009E2498">
              <w:rPr>
                <w:webHidden/>
              </w:rPr>
              <w:tab/>
            </w:r>
            <w:r w:rsidR="009E2498" w:rsidRPr="009E2498">
              <w:rPr>
                <w:webHidden/>
              </w:rPr>
              <w:fldChar w:fldCharType="begin"/>
            </w:r>
            <w:r w:rsidR="009E2498" w:rsidRPr="009E2498">
              <w:rPr>
                <w:webHidden/>
              </w:rPr>
              <w:instrText xml:space="preserve"> PAGEREF _Toc527010350 \h </w:instrText>
            </w:r>
            <w:r w:rsidR="009E2498" w:rsidRPr="009E2498">
              <w:rPr>
                <w:webHidden/>
              </w:rPr>
            </w:r>
            <w:r w:rsidR="009E2498" w:rsidRPr="009E2498">
              <w:rPr>
                <w:webHidden/>
              </w:rPr>
              <w:fldChar w:fldCharType="separate"/>
            </w:r>
            <w:r w:rsidR="00901DDF">
              <w:rPr>
                <w:webHidden/>
              </w:rPr>
              <w:t>28</w:t>
            </w:r>
            <w:r w:rsidR="009E2498" w:rsidRPr="009E2498">
              <w:rPr>
                <w:webHidden/>
              </w:rPr>
              <w:fldChar w:fldCharType="end"/>
            </w:r>
          </w:hyperlink>
        </w:p>
        <w:p w:rsidR="009E2498" w:rsidRPr="009E2498" w:rsidRDefault="001072C0" w:rsidP="00975043">
          <w:pPr>
            <w:pStyle w:val="11"/>
            <w:rPr>
              <w:rFonts w:asciiTheme="minorHAnsi" w:eastAsiaTheme="minorEastAsia" w:hAnsiTheme="minorHAnsi" w:cstheme="minorBidi"/>
            </w:rPr>
          </w:pPr>
          <w:hyperlink w:anchor="_Toc527010351" w:history="1">
            <w:r w:rsidR="009E2498" w:rsidRPr="009E2498">
              <w:rPr>
                <w:rStyle w:val="a6"/>
                <w:lang w:eastAsia="zh-CN"/>
              </w:rPr>
              <w:t>Приложение 3 Образец отзыва руководителя</w:t>
            </w:r>
            <w:r w:rsidR="009E2498" w:rsidRPr="009E2498">
              <w:rPr>
                <w:webHidden/>
              </w:rPr>
              <w:tab/>
            </w:r>
            <w:r w:rsidR="009E2498" w:rsidRPr="009E2498">
              <w:rPr>
                <w:webHidden/>
              </w:rPr>
              <w:fldChar w:fldCharType="begin"/>
            </w:r>
            <w:r w:rsidR="009E2498" w:rsidRPr="009E2498">
              <w:rPr>
                <w:webHidden/>
              </w:rPr>
              <w:instrText xml:space="preserve"> PAGEREF _Toc527010351 \h </w:instrText>
            </w:r>
            <w:r w:rsidR="009E2498" w:rsidRPr="009E2498">
              <w:rPr>
                <w:webHidden/>
              </w:rPr>
            </w:r>
            <w:r w:rsidR="009E2498" w:rsidRPr="009E2498">
              <w:rPr>
                <w:webHidden/>
              </w:rPr>
              <w:fldChar w:fldCharType="separate"/>
            </w:r>
            <w:r w:rsidR="00901DDF">
              <w:rPr>
                <w:webHidden/>
              </w:rPr>
              <w:t>30</w:t>
            </w:r>
            <w:r w:rsidR="009E2498" w:rsidRPr="009E2498">
              <w:rPr>
                <w:webHidden/>
              </w:rPr>
              <w:fldChar w:fldCharType="end"/>
            </w:r>
          </w:hyperlink>
        </w:p>
        <w:p w:rsidR="009E013B" w:rsidRPr="00A91AA4" w:rsidRDefault="009E013B" w:rsidP="009E2498">
          <w:pPr>
            <w:spacing w:line="360" w:lineRule="auto"/>
            <w:jc w:val="both"/>
            <w:rPr>
              <w:color w:val="000000" w:themeColor="text1"/>
              <w:sz w:val="28"/>
            </w:rPr>
          </w:pPr>
          <w:r w:rsidRPr="009E2498">
            <w:rPr>
              <w:bCs/>
              <w:color w:val="000000" w:themeColor="text1"/>
              <w:sz w:val="28"/>
              <w:szCs w:val="28"/>
            </w:rPr>
            <w:fldChar w:fldCharType="end"/>
          </w:r>
        </w:p>
      </w:sdtContent>
    </w:sdt>
    <w:p w:rsidR="00842021" w:rsidRPr="00A91AA4" w:rsidRDefault="00842021" w:rsidP="00A91AA4">
      <w:pPr>
        <w:spacing w:line="360" w:lineRule="auto"/>
        <w:ind w:firstLine="709"/>
        <w:jc w:val="both"/>
        <w:rPr>
          <w:rStyle w:val="fontstyle01"/>
          <w:color w:val="000000" w:themeColor="text1"/>
          <w:sz w:val="32"/>
        </w:rPr>
      </w:pPr>
    </w:p>
    <w:p w:rsidR="00842021" w:rsidRPr="00A91AA4" w:rsidRDefault="00842021" w:rsidP="00A91AA4">
      <w:pPr>
        <w:spacing w:line="360" w:lineRule="auto"/>
        <w:ind w:firstLine="709"/>
        <w:jc w:val="both"/>
        <w:rPr>
          <w:rStyle w:val="fontstyle01"/>
          <w:color w:val="000000" w:themeColor="text1"/>
          <w:sz w:val="32"/>
        </w:rPr>
      </w:pPr>
      <w:r w:rsidRPr="00A91AA4">
        <w:rPr>
          <w:rStyle w:val="fontstyle01"/>
          <w:color w:val="000000" w:themeColor="text1"/>
          <w:sz w:val="32"/>
        </w:rPr>
        <w:br w:type="page"/>
      </w:r>
    </w:p>
    <w:p w:rsidR="002D4414" w:rsidRPr="00F4316E" w:rsidRDefault="002D4414" w:rsidP="009E013B">
      <w:pPr>
        <w:pStyle w:val="1"/>
        <w:spacing w:before="0" w:line="360" w:lineRule="auto"/>
        <w:jc w:val="center"/>
        <w:rPr>
          <w:rStyle w:val="fontstyle01"/>
          <w:b/>
          <w:color w:val="000000" w:themeColor="text1"/>
        </w:rPr>
      </w:pPr>
      <w:bookmarkStart w:id="0" w:name="_Toc527010332"/>
      <w:r w:rsidRPr="00F4316E">
        <w:rPr>
          <w:rStyle w:val="fontstyle01"/>
          <w:b/>
          <w:color w:val="000000" w:themeColor="text1"/>
        </w:rPr>
        <w:lastRenderedPageBreak/>
        <w:t xml:space="preserve">1 Методические </w:t>
      </w:r>
      <w:r w:rsidR="00A33298" w:rsidRPr="00F4316E">
        <w:rPr>
          <w:rStyle w:val="fontstyle01"/>
          <w:b/>
          <w:color w:val="000000" w:themeColor="text1"/>
        </w:rPr>
        <w:t>основы организации выполнения выпускной квалификационной работы</w:t>
      </w:r>
      <w:bookmarkEnd w:id="0"/>
    </w:p>
    <w:p w:rsidR="002D4414" w:rsidRPr="00F4316E" w:rsidRDefault="002D4414" w:rsidP="009E013B">
      <w:pPr>
        <w:spacing w:line="360" w:lineRule="auto"/>
        <w:ind w:firstLine="709"/>
        <w:jc w:val="center"/>
        <w:rPr>
          <w:rStyle w:val="fontstyle01"/>
          <w:b/>
          <w:color w:val="000000" w:themeColor="text1"/>
        </w:rPr>
      </w:pPr>
    </w:p>
    <w:p w:rsidR="002D4414" w:rsidRPr="00F4316E" w:rsidRDefault="002D4414" w:rsidP="002D4414">
      <w:pPr>
        <w:pStyle w:val="2"/>
        <w:jc w:val="center"/>
        <w:rPr>
          <w:rStyle w:val="fontstyle01"/>
          <w:b/>
          <w:color w:val="000000" w:themeColor="text1"/>
        </w:rPr>
      </w:pPr>
      <w:bookmarkStart w:id="1" w:name="_Toc527010333"/>
      <w:r w:rsidRPr="00F4316E">
        <w:rPr>
          <w:rStyle w:val="fontstyle01"/>
          <w:b/>
          <w:color w:val="000000" w:themeColor="text1"/>
        </w:rPr>
        <w:t>1.1 Общие положения</w:t>
      </w:r>
      <w:bookmarkEnd w:id="1"/>
    </w:p>
    <w:p w:rsidR="002D4414" w:rsidRPr="00F4316E" w:rsidRDefault="002D4414" w:rsidP="002D4414">
      <w:pPr>
        <w:spacing w:line="360" w:lineRule="auto"/>
        <w:ind w:firstLine="709"/>
        <w:jc w:val="center"/>
        <w:rPr>
          <w:rStyle w:val="fontstyle01"/>
          <w:b/>
          <w:color w:val="000000" w:themeColor="text1"/>
        </w:rPr>
      </w:pPr>
    </w:p>
    <w:p w:rsidR="002D4414" w:rsidRPr="00F4316E" w:rsidRDefault="002D4414" w:rsidP="002D4414">
      <w:pPr>
        <w:pStyle w:val="3"/>
        <w:suppressLineNumbers/>
        <w:suppressAutoHyphens/>
        <w:spacing w:line="360" w:lineRule="auto"/>
        <w:ind w:firstLine="709"/>
        <w:rPr>
          <w:color w:val="000000" w:themeColor="text1"/>
          <w:szCs w:val="28"/>
        </w:rPr>
      </w:pPr>
      <w:r w:rsidRPr="00F4316E">
        <w:rPr>
          <w:color w:val="000000" w:themeColor="text1"/>
          <w:szCs w:val="28"/>
        </w:rPr>
        <w:t xml:space="preserve">В соответствии с Федеральным государственным образовательным стандартом высшего образования по направлению подготовки </w:t>
      </w:r>
      <w:r w:rsidR="00D96BD7">
        <w:rPr>
          <w:color w:val="000000" w:themeColor="text1"/>
          <w:szCs w:val="28"/>
        </w:rPr>
        <w:t xml:space="preserve">09.03.03 </w:t>
      </w:r>
      <w:r w:rsidR="009175C5">
        <w:rPr>
          <w:color w:val="000000" w:themeColor="text1"/>
          <w:szCs w:val="28"/>
        </w:rPr>
        <w:t>–</w:t>
      </w:r>
      <w:r w:rsidRPr="00F4316E">
        <w:rPr>
          <w:color w:val="000000" w:themeColor="text1"/>
          <w:szCs w:val="28"/>
        </w:rPr>
        <w:t xml:space="preserve"> </w:t>
      </w:r>
      <w:r w:rsidR="009175C5">
        <w:rPr>
          <w:color w:val="000000" w:themeColor="text1"/>
          <w:szCs w:val="28"/>
        </w:rPr>
        <w:t>«Прикладная информатика»</w:t>
      </w:r>
      <w:r w:rsidRPr="00F4316E">
        <w:rPr>
          <w:color w:val="000000" w:themeColor="text1"/>
          <w:szCs w:val="28"/>
        </w:rPr>
        <w:t>, выпускная квалификационная работа, входит в процедуру государственной итоговой аттестации, включая подготовку к процедуре защиты и процедуру защиты.</w:t>
      </w:r>
    </w:p>
    <w:p w:rsidR="002D4414" w:rsidRDefault="00C35F57" w:rsidP="002D4414">
      <w:pPr>
        <w:pStyle w:val="3"/>
        <w:suppressLineNumbers/>
        <w:suppressAutoHyphens/>
        <w:spacing w:line="360" w:lineRule="auto"/>
        <w:ind w:firstLine="709"/>
        <w:rPr>
          <w:color w:val="000000" w:themeColor="text1"/>
          <w:szCs w:val="28"/>
        </w:rPr>
      </w:pPr>
      <w:r>
        <w:rPr>
          <w:color w:val="000000" w:themeColor="text1"/>
          <w:szCs w:val="28"/>
        </w:rPr>
        <w:t>ВКР</w:t>
      </w:r>
      <w:r w:rsidR="002D4414" w:rsidRPr="00F4316E">
        <w:rPr>
          <w:color w:val="000000" w:themeColor="text1"/>
          <w:szCs w:val="28"/>
        </w:rPr>
        <w:t xml:space="preserve"> должна продемонстрировать готовность выпускника к самостоятельной работе </w:t>
      </w:r>
      <w:r>
        <w:rPr>
          <w:color w:val="000000" w:themeColor="text1"/>
          <w:szCs w:val="28"/>
        </w:rPr>
        <w:t>в области: проведения анализа прикладной области, формализации решения</w:t>
      </w:r>
      <w:r w:rsidRPr="00C35F57">
        <w:t xml:space="preserve"> </w:t>
      </w:r>
      <w:r>
        <w:t>прикладных задач и процессов информационных систем; разработки проектов автоматизации и информатизации прикладных процессов и создания информационных систем в прикладных областях; выполнения работ по созданию, модификации, внедрению и сопровождению информационных систем и управления этими работами.</w:t>
      </w:r>
      <w:r w:rsidR="002D4414" w:rsidRPr="00F4316E">
        <w:rPr>
          <w:color w:val="000000" w:themeColor="text1"/>
          <w:szCs w:val="28"/>
        </w:rPr>
        <w:t xml:space="preserve"> </w:t>
      </w:r>
      <w:r>
        <w:rPr>
          <w:color w:val="000000" w:themeColor="text1"/>
          <w:szCs w:val="28"/>
        </w:rPr>
        <w:t xml:space="preserve">Области рассмотрения будущих бакалавров информационных процессов, информационных технологий, информационных систем: </w:t>
      </w:r>
      <w:r w:rsidR="002D4414" w:rsidRPr="00F4316E">
        <w:rPr>
          <w:color w:val="000000" w:themeColor="text1"/>
          <w:szCs w:val="28"/>
        </w:rPr>
        <w:t xml:space="preserve">машиностроение, приборостроение, техника, образование, медицина, административное управление, юриспруденция, бизнес, предпринимательство, коммерция, менеджмент, банковские системы, безопасность информационных систем, управление технологическими процессами, механика, техническая физика, энергетика, ядерная энергетика, силовая электроника, металлургия, строительство, транспорт, железнодорожный транспорт, связь, телекоммуникации, управление </w:t>
      </w:r>
      <w:proofErr w:type="spellStart"/>
      <w:r w:rsidR="002D4414" w:rsidRPr="00F4316E">
        <w:rPr>
          <w:color w:val="000000" w:themeColor="text1"/>
          <w:szCs w:val="28"/>
        </w:rPr>
        <w:t>инфокоммуникациями</w:t>
      </w:r>
      <w:proofErr w:type="spellEnd"/>
      <w:r w:rsidR="002D4414" w:rsidRPr="00F4316E">
        <w:rPr>
          <w:color w:val="000000" w:themeColor="text1"/>
          <w:szCs w:val="28"/>
        </w:rPr>
        <w:t xml:space="preserve">, почтовая связь, химическая промышленность, сельское хозяйство, текстильная и легкая промышленность, пищевая промышленность, медицинские и биотехнологии, горное дело, обеспечение безопасности подземных предприятий и производств, геология, нефтегазовая отрасль, геодезия и картография, </w:t>
      </w:r>
      <w:r w:rsidR="002D4414" w:rsidRPr="00F4316E">
        <w:rPr>
          <w:color w:val="000000" w:themeColor="text1"/>
          <w:szCs w:val="28"/>
        </w:rPr>
        <w:lastRenderedPageBreak/>
        <w:t xml:space="preserve">геоинформационные системы, лесной комплекс, химико-лесной комплекс, экология, сфера сервиса, системы массовой информации, дизайн, </w:t>
      </w:r>
      <w:proofErr w:type="spellStart"/>
      <w:r w:rsidR="002D4414" w:rsidRPr="00F4316E">
        <w:rPr>
          <w:color w:val="000000" w:themeColor="text1"/>
          <w:szCs w:val="28"/>
        </w:rPr>
        <w:t>медиаиндустрия</w:t>
      </w:r>
      <w:proofErr w:type="spellEnd"/>
      <w:r w:rsidR="002D4414" w:rsidRPr="00F4316E">
        <w:rPr>
          <w:color w:val="000000" w:themeColor="text1"/>
          <w:szCs w:val="28"/>
        </w:rPr>
        <w:t>, а также предприятия различного профиля и все виды деятельности в условиях экономики информационного общества.</w:t>
      </w:r>
    </w:p>
    <w:p w:rsidR="00E65555" w:rsidRPr="00F4316E" w:rsidRDefault="00E65555" w:rsidP="002D4414">
      <w:pPr>
        <w:pStyle w:val="3"/>
        <w:suppressLineNumbers/>
        <w:suppressAutoHyphens/>
        <w:spacing w:line="360" w:lineRule="auto"/>
        <w:ind w:firstLine="709"/>
        <w:rPr>
          <w:color w:val="000000" w:themeColor="text1"/>
          <w:szCs w:val="28"/>
        </w:rPr>
      </w:pPr>
    </w:p>
    <w:p w:rsidR="00842021" w:rsidRPr="00F4316E" w:rsidRDefault="002D4414" w:rsidP="002D4414">
      <w:pPr>
        <w:pStyle w:val="2"/>
        <w:jc w:val="center"/>
        <w:rPr>
          <w:rStyle w:val="fontstyle01"/>
          <w:b/>
          <w:color w:val="000000" w:themeColor="text1"/>
        </w:rPr>
      </w:pPr>
      <w:bookmarkStart w:id="2" w:name="_Toc527010334"/>
      <w:r w:rsidRPr="00F4316E">
        <w:rPr>
          <w:rStyle w:val="fontstyle01"/>
          <w:b/>
          <w:color w:val="000000" w:themeColor="text1"/>
        </w:rPr>
        <w:t xml:space="preserve">1.2 </w:t>
      </w:r>
      <w:r w:rsidR="00A33298" w:rsidRPr="00F4316E">
        <w:rPr>
          <w:rStyle w:val="fontstyle01"/>
          <w:b/>
          <w:color w:val="000000" w:themeColor="text1"/>
        </w:rPr>
        <w:t>Цели и задачи выпускной квалификационной работы</w:t>
      </w:r>
      <w:bookmarkEnd w:id="2"/>
    </w:p>
    <w:p w:rsidR="00842021" w:rsidRPr="00F4316E" w:rsidRDefault="00842021" w:rsidP="002D4414">
      <w:pPr>
        <w:spacing w:line="360" w:lineRule="auto"/>
        <w:ind w:firstLine="709"/>
        <w:jc w:val="both"/>
        <w:rPr>
          <w:rStyle w:val="fontstyle01"/>
          <w:color w:val="000000" w:themeColor="text1"/>
        </w:rPr>
      </w:pPr>
    </w:p>
    <w:p w:rsidR="00984055" w:rsidRPr="00F4316E" w:rsidRDefault="00842021" w:rsidP="002D4414">
      <w:pPr>
        <w:spacing w:line="360" w:lineRule="auto"/>
        <w:ind w:firstLine="709"/>
        <w:jc w:val="both"/>
        <w:rPr>
          <w:color w:val="000000" w:themeColor="text1"/>
          <w:sz w:val="28"/>
          <w:szCs w:val="28"/>
        </w:rPr>
      </w:pPr>
      <w:r w:rsidRPr="00F4316E">
        <w:rPr>
          <w:color w:val="000000" w:themeColor="text1"/>
          <w:sz w:val="28"/>
          <w:szCs w:val="28"/>
        </w:rPr>
        <w:t>ВКР является самостоятельным научно-практическим исследованием, в котором демонстрируются знания студента – бакалавра, а также умени</w:t>
      </w:r>
      <w:r w:rsidR="00386C10">
        <w:rPr>
          <w:color w:val="000000" w:themeColor="text1"/>
          <w:sz w:val="28"/>
          <w:szCs w:val="28"/>
        </w:rPr>
        <w:t>я</w:t>
      </w:r>
      <w:r w:rsidRPr="00F4316E">
        <w:rPr>
          <w:color w:val="000000" w:themeColor="text1"/>
          <w:sz w:val="28"/>
          <w:szCs w:val="28"/>
        </w:rPr>
        <w:t xml:space="preserve"> применять их для решения прикладных задач в профессиональной области деятельности.</w:t>
      </w:r>
    </w:p>
    <w:p w:rsidR="00984055" w:rsidRDefault="00984055" w:rsidP="002D4414">
      <w:pPr>
        <w:spacing w:line="360" w:lineRule="auto"/>
        <w:ind w:firstLine="709"/>
        <w:jc w:val="both"/>
        <w:rPr>
          <w:color w:val="000000" w:themeColor="text1"/>
          <w:sz w:val="28"/>
          <w:szCs w:val="28"/>
        </w:rPr>
      </w:pPr>
      <w:r w:rsidRPr="00F4316E">
        <w:rPr>
          <w:color w:val="000000" w:themeColor="text1"/>
          <w:sz w:val="28"/>
          <w:szCs w:val="28"/>
        </w:rPr>
        <w:t>ВКР является заключительным этапом обучения студентов по</w:t>
      </w:r>
      <w:r w:rsidRPr="00F4316E">
        <w:rPr>
          <w:color w:val="000000" w:themeColor="text1"/>
          <w:sz w:val="28"/>
          <w:szCs w:val="28"/>
        </w:rPr>
        <w:br/>
        <w:t>ОПОП бакалавриата.</w:t>
      </w:r>
    </w:p>
    <w:p w:rsidR="00004939" w:rsidRDefault="00004939" w:rsidP="002D4414">
      <w:pPr>
        <w:spacing w:line="360" w:lineRule="auto"/>
        <w:ind w:firstLine="709"/>
        <w:jc w:val="both"/>
        <w:rPr>
          <w:color w:val="000000" w:themeColor="text1"/>
          <w:sz w:val="28"/>
          <w:szCs w:val="28"/>
        </w:rPr>
      </w:pPr>
      <w:r w:rsidRPr="00004939">
        <w:rPr>
          <w:b/>
          <w:color w:val="000000" w:themeColor="text1"/>
          <w:sz w:val="28"/>
          <w:szCs w:val="28"/>
        </w:rPr>
        <w:t>Цели</w:t>
      </w:r>
      <w:r>
        <w:rPr>
          <w:color w:val="000000" w:themeColor="text1"/>
          <w:sz w:val="28"/>
          <w:szCs w:val="28"/>
        </w:rPr>
        <w:t xml:space="preserve"> подготовки, выполнения и защиты ВКР: </w:t>
      </w:r>
    </w:p>
    <w:p w:rsidR="00004939" w:rsidRPr="00004939" w:rsidRDefault="00004939" w:rsidP="00004939">
      <w:pPr>
        <w:pStyle w:val="a4"/>
        <w:numPr>
          <w:ilvl w:val="0"/>
          <w:numId w:val="17"/>
        </w:numPr>
        <w:spacing w:line="360" w:lineRule="auto"/>
        <w:ind w:left="0" w:firstLine="360"/>
        <w:jc w:val="both"/>
        <w:rPr>
          <w:sz w:val="28"/>
          <w:szCs w:val="28"/>
        </w:rPr>
      </w:pPr>
      <w:r w:rsidRPr="00004939">
        <w:rPr>
          <w:sz w:val="28"/>
          <w:szCs w:val="28"/>
        </w:rPr>
        <w:t xml:space="preserve">систематизация, закрепление теоретических знаний и практических навыков в области прикладной информатики, их применение при выполнении </w:t>
      </w:r>
      <w:r>
        <w:rPr>
          <w:sz w:val="28"/>
          <w:szCs w:val="28"/>
        </w:rPr>
        <w:t>ВКР;</w:t>
      </w:r>
      <w:r w:rsidRPr="00004939">
        <w:rPr>
          <w:sz w:val="28"/>
          <w:szCs w:val="28"/>
        </w:rPr>
        <w:t xml:space="preserve"> </w:t>
      </w:r>
    </w:p>
    <w:p w:rsidR="00004939" w:rsidRPr="00004939" w:rsidRDefault="00004939" w:rsidP="00004939">
      <w:pPr>
        <w:pStyle w:val="a4"/>
        <w:numPr>
          <w:ilvl w:val="0"/>
          <w:numId w:val="17"/>
        </w:numPr>
        <w:spacing w:line="360" w:lineRule="auto"/>
        <w:ind w:left="0" w:firstLine="360"/>
        <w:jc w:val="both"/>
        <w:rPr>
          <w:sz w:val="28"/>
          <w:szCs w:val="28"/>
        </w:rPr>
      </w:pPr>
      <w:r w:rsidRPr="00004939">
        <w:rPr>
          <w:sz w:val="28"/>
          <w:szCs w:val="28"/>
        </w:rPr>
        <w:t>развитие навыков самостоятельной научной работы, овладение методикой проведения работ в</w:t>
      </w:r>
      <w:r>
        <w:rPr>
          <w:sz w:val="28"/>
          <w:szCs w:val="28"/>
        </w:rPr>
        <w:t xml:space="preserve"> области прикладной информатики;</w:t>
      </w:r>
      <w:r w:rsidRPr="00004939">
        <w:rPr>
          <w:sz w:val="28"/>
          <w:szCs w:val="28"/>
        </w:rPr>
        <w:t xml:space="preserve"> </w:t>
      </w:r>
    </w:p>
    <w:p w:rsidR="00004939" w:rsidRPr="00004939" w:rsidRDefault="00004939" w:rsidP="00004939">
      <w:pPr>
        <w:pStyle w:val="a4"/>
        <w:numPr>
          <w:ilvl w:val="0"/>
          <w:numId w:val="17"/>
        </w:numPr>
        <w:spacing w:line="360" w:lineRule="auto"/>
        <w:ind w:left="0" w:firstLine="360"/>
        <w:jc w:val="both"/>
        <w:rPr>
          <w:sz w:val="28"/>
          <w:szCs w:val="28"/>
        </w:rPr>
      </w:pPr>
      <w:r w:rsidRPr="00004939">
        <w:rPr>
          <w:sz w:val="28"/>
          <w:szCs w:val="28"/>
        </w:rPr>
        <w:t>определение степени подготовленности выпускника к самостоятельной ра</w:t>
      </w:r>
      <w:r>
        <w:rPr>
          <w:sz w:val="28"/>
          <w:szCs w:val="28"/>
        </w:rPr>
        <w:t>боте по направлению подготовки;</w:t>
      </w:r>
    </w:p>
    <w:p w:rsidR="00004939" w:rsidRPr="00004939" w:rsidRDefault="00004939" w:rsidP="00004939">
      <w:pPr>
        <w:pStyle w:val="a4"/>
        <w:numPr>
          <w:ilvl w:val="0"/>
          <w:numId w:val="17"/>
        </w:numPr>
        <w:spacing w:line="360" w:lineRule="auto"/>
        <w:ind w:left="0" w:firstLine="360"/>
        <w:jc w:val="both"/>
        <w:rPr>
          <w:sz w:val="28"/>
          <w:szCs w:val="28"/>
        </w:rPr>
      </w:pPr>
      <w:r w:rsidRPr="00004939">
        <w:rPr>
          <w:sz w:val="28"/>
          <w:szCs w:val="28"/>
        </w:rPr>
        <w:t xml:space="preserve">проверка общекультурных, общепрофессиональных, профессиональных компетенций выпускника. </w:t>
      </w:r>
    </w:p>
    <w:p w:rsidR="00004939" w:rsidRDefault="00004939" w:rsidP="00004939">
      <w:pPr>
        <w:spacing w:line="360" w:lineRule="auto"/>
        <w:ind w:firstLine="709"/>
        <w:jc w:val="both"/>
        <w:rPr>
          <w:sz w:val="28"/>
          <w:szCs w:val="28"/>
        </w:rPr>
      </w:pPr>
      <w:r w:rsidRPr="00004939">
        <w:rPr>
          <w:b/>
          <w:sz w:val="28"/>
          <w:szCs w:val="28"/>
        </w:rPr>
        <w:t>Задачи ВКР:</w:t>
      </w:r>
      <w:r w:rsidRPr="00004939">
        <w:rPr>
          <w:sz w:val="28"/>
          <w:szCs w:val="28"/>
        </w:rPr>
        <w:t xml:space="preserve"> </w:t>
      </w:r>
    </w:p>
    <w:p w:rsidR="00004939" w:rsidRPr="00004939" w:rsidRDefault="00004939" w:rsidP="00004939">
      <w:pPr>
        <w:pStyle w:val="a4"/>
        <w:numPr>
          <w:ilvl w:val="0"/>
          <w:numId w:val="18"/>
        </w:numPr>
        <w:spacing w:line="360" w:lineRule="auto"/>
        <w:ind w:left="0" w:firstLine="360"/>
        <w:jc w:val="both"/>
        <w:rPr>
          <w:sz w:val="28"/>
          <w:szCs w:val="28"/>
        </w:rPr>
      </w:pPr>
      <w:r w:rsidRPr="00004939">
        <w:rPr>
          <w:sz w:val="28"/>
          <w:szCs w:val="28"/>
        </w:rPr>
        <w:t>получение углубленных представлений о применении системного подхода к информатизации и автоматизации решения прикладных задач</w:t>
      </w:r>
      <w:r>
        <w:rPr>
          <w:sz w:val="28"/>
          <w:szCs w:val="28"/>
        </w:rPr>
        <w:t>;</w:t>
      </w:r>
      <w:r w:rsidRPr="00004939">
        <w:rPr>
          <w:sz w:val="28"/>
          <w:szCs w:val="28"/>
        </w:rPr>
        <w:t xml:space="preserve"> </w:t>
      </w:r>
    </w:p>
    <w:p w:rsidR="00004939" w:rsidRPr="00004939" w:rsidRDefault="00004939" w:rsidP="00004939">
      <w:pPr>
        <w:pStyle w:val="a4"/>
        <w:numPr>
          <w:ilvl w:val="0"/>
          <w:numId w:val="18"/>
        </w:numPr>
        <w:spacing w:line="360" w:lineRule="auto"/>
        <w:ind w:left="0" w:firstLine="360"/>
        <w:jc w:val="both"/>
        <w:rPr>
          <w:sz w:val="28"/>
          <w:szCs w:val="28"/>
        </w:rPr>
      </w:pPr>
      <w:r w:rsidRPr="00004939">
        <w:rPr>
          <w:sz w:val="28"/>
          <w:szCs w:val="28"/>
        </w:rPr>
        <w:t>разработка имитационных моделей информационных процессов на основе современных математических методов</w:t>
      </w:r>
      <w:r>
        <w:rPr>
          <w:sz w:val="28"/>
          <w:szCs w:val="28"/>
        </w:rPr>
        <w:t>;</w:t>
      </w:r>
      <w:r w:rsidRPr="00004939">
        <w:rPr>
          <w:sz w:val="28"/>
          <w:szCs w:val="28"/>
        </w:rPr>
        <w:t xml:space="preserve"> </w:t>
      </w:r>
    </w:p>
    <w:p w:rsidR="00004939" w:rsidRPr="00004939" w:rsidRDefault="00004939" w:rsidP="00004939">
      <w:pPr>
        <w:pStyle w:val="a4"/>
        <w:numPr>
          <w:ilvl w:val="0"/>
          <w:numId w:val="18"/>
        </w:numPr>
        <w:spacing w:line="360" w:lineRule="auto"/>
        <w:ind w:left="0" w:firstLine="360"/>
        <w:jc w:val="both"/>
        <w:rPr>
          <w:sz w:val="28"/>
          <w:szCs w:val="28"/>
        </w:rPr>
      </w:pPr>
      <w:r w:rsidRPr="00004939">
        <w:rPr>
          <w:sz w:val="28"/>
          <w:szCs w:val="28"/>
        </w:rPr>
        <w:t>разработка информационных систем на основе современных информационно</w:t>
      </w:r>
      <w:r>
        <w:rPr>
          <w:sz w:val="28"/>
          <w:szCs w:val="28"/>
        </w:rPr>
        <w:t>-</w:t>
      </w:r>
      <w:r w:rsidRPr="00004939">
        <w:rPr>
          <w:sz w:val="28"/>
          <w:szCs w:val="28"/>
        </w:rPr>
        <w:t>коммуникационных технологий</w:t>
      </w:r>
      <w:r>
        <w:rPr>
          <w:sz w:val="28"/>
          <w:szCs w:val="28"/>
        </w:rPr>
        <w:t>;</w:t>
      </w:r>
      <w:r w:rsidRPr="00004939">
        <w:rPr>
          <w:sz w:val="28"/>
          <w:szCs w:val="28"/>
        </w:rPr>
        <w:t xml:space="preserve"> </w:t>
      </w:r>
    </w:p>
    <w:p w:rsidR="00004939" w:rsidRPr="00004939" w:rsidRDefault="00004939" w:rsidP="00004939">
      <w:pPr>
        <w:pStyle w:val="a4"/>
        <w:numPr>
          <w:ilvl w:val="0"/>
          <w:numId w:val="18"/>
        </w:numPr>
        <w:spacing w:line="360" w:lineRule="auto"/>
        <w:ind w:left="0" w:firstLine="360"/>
        <w:jc w:val="both"/>
        <w:rPr>
          <w:sz w:val="28"/>
          <w:szCs w:val="28"/>
        </w:rPr>
      </w:pPr>
      <w:r w:rsidRPr="00004939">
        <w:rPr>
          <w:sz w:val="28"/>
          <w:szCs w:val="28"/>
        </w:rPr>
        <w:lastRenderedPageBreak/>
        <w:t>совершенствование информационных систем в связи с</w:t>
      </w:r>
      <w:r>
        <w:rPr>
          <w:sz w:val="28"/>
          <w:szCs w:val="28"/>
        </w:rPr>
        <w:t xml:space="preserve"> появляющимися новыми задачами;</w:t>
      </w:r>
    </w:p>
    <w:p w:rsidR="00004939" w:rsidRPr="00004939" w:rsidRDefault="00004939" w:rsidP="00004939">
      <w:pPr>
        <w:pStyle w:val="a4"/>
        <w:numPr>
          <w:ilvl w:val="0"/>
          <w:numId w:val="18"/>
        </w:numPr>
        <w:spacing w:line="360" w:lineRule="auto"/>
        <w:ind w:left="0" w:firstLine="360"/>
        <w:jc w:val="both"/>
        <w:rPr>
          <w:sz w:val="28"/>
          <w:szCs w:val="28"/>
        </w:rPr>
      </w:pPr>
      <w:r w:rsidRPr="00004939">
        <w:rPr>
          <w:sz w:val="28"/>
          <w:szCs w:val="28"/>
        </w:rPr>
        <w:t>разработка программного и информационного обеспечения предметной области в соответствии с международными и отечественными стандартами в области информационных систем и технологий</w:t>
      </w:r>
      <w:r>
        <w:rPr>
          <w:sz w:val="28"/>
          <w:szCs w:val="28"/>
        </w:rPr>
        <w:t>.</w:t>
      </w:r>
    </w:p>
    <w:p w:rsidR="00984055" w:rsidRPr="00004939" w:rsidRDefault="00984055" w:rsidP="00004939">
      <w:pPr>
        <w:spacing w:line="360" w:lineRule="auto"/>
        <w:ind w:firstLine="708"/>
        <w:jc w:val="both"/>
        <w:rPr>
          <w:rStyle w:val="fontstyle01"/>
          <w:color w:val="auto"/>
        </w:rPr>
      </w:pPr>
      <w:r w:rsidRPr="00004939">
        <w:rPr>
          <w:rStyle w:val="fontstyle01"/>
          <w:color w:val="000000" w:themeColor="text1"/>
        </w:rPr>
        <w:t xml:space="preserve">Подготовка, выполнение и защита ВКР включает в себя ряд </w:t>
      </w:r>
      <w:r w:rsidRPr="0001679E">
        <w:rPr>
          <w:rStyle w:val="fontstyle01"/>
          <w:b/>
          <w:color w:val="000000" w:themeColor="text1"/>
        </w:rPr>
        <w:t>этапов</w:t>
      </w:r>
      <w:r w:rsidRPr="00004939">
        <w:rPr>
          <w:rStyle w:val="fontstyle01"/>
          <w:color w:val="000000" w:themeColor="text1"/>
        </w:rPr>
        <w:t>, среди которых:</w:t>
      </w:r>
    </w:p>
    <w:p w:rsidR="00984055" w:rsidRPr="00EE2561" w:rsidRDefault="00984055" w:rsidP="00EE2561">
      <w:pPr>
        <w:pStyle w:val="a4"/>
        <w:numPr>
          <w:ilvl w:val="0"/>
          <w:numId w:val="19"/>
        </w:numPr>
        <w:spacing w:line="360" w:lineRule="auto"/>
        <w:jc w:val="both"/>
        <w:rPr>
          <w:rStyle w:val="fontstyle01"/>
          <w:color w:val="000000" w:themeColor="text1"/>
        </w:rPr>
      </w:pPr>
      <w:r w:rsidRPr="00EE2561">
        <w:rPr>
          <w:rStyle w:val="fontstyle01"/>
          <w:color w:val="000000" w:themeColor="text1"/>
        </w:rPr>
        <w:t>выбор и закрепление объектов преддипломной практики;</w:t>
      </w:r>
    </w:p>
    <w:p w:rsidR="00984055" w:rsidRPr="00EE2561" w:rsidRDefault="00984055" w:rsidP="00EE2561">
      <w:pPr>
        <w:pStyle w:val="a4"/>
        <w:numPr>
          <w:ilvl w:val="0"/>
          <w:numId w:val="19"/>
        </w:numPr>
        <w:spacing w:line="360" w:lineRule="auto"/>
        <w:jc w:val="both"/>
        <w:rPr>
          <w:rStyle w:val="fontstyle01"/>
          <w:color w:val="000000" w:themeColor="text1"/>
        </w:rPr>
      </w:pPr>
      <w:r w:rsidRPr="00EE2561">
        <w:rPr>
          <w:rStyle w:val="fontstyle01"/>
          <w:color w:val="000000" w:themeColor="text1"/>
        </w:rPr>
        <w:t>выбор и закрепление темы ВКР;</w:t>
      </w:r>
    </w:p>
    <w:p w:rsidR="00984055" w:rsidRPr="00EE2561" w:rsidRDefault="00984055" w:rsidP="00EE2561">
      <w:pPr>
        <w:pStyle w:val="a4"/>
        <w:numPr>
          <w:ilvl w:val="0"/>
          <w:numId w:val="19"/>
        </w:numPr>
        <w:spacing w:line="360" w:lineRule="auto"/>
        <w:jc w:val="both"/>
        <w:rPr>
          <w:rStyle w:val="fontstyle01"/>
          <w:color w:val="000000" w:themeColor="text1"/>
        </w:rPr>
      </w:pPr>
      <w:r w:rsidRPr="00EE2561">
        <w:rPr>
          <w:rStyle w:val="fontstyle01"/>
          <w:color w:val="000000" w:themeColor="text1"/>
        </w:rPr>
        <w:t>разработка и утверждение задания на ВКР;</w:t>
      </w:r>
    </w:p>
    <w:p w:rsidR="00984055" w:rsidRPr="00EE2561" w:rsidRDefault="00984055" w:rsidP="00EE2561">
      <w:pPr>
        <w:pStyle w:val="a4"/>
        <w:numPr>
          <w:ilvl w:val="0"/>
          <w:numId w:val="19"/>
        </w:numPr>
        <w:spacing w:line="360" w:lineRule="auto"/>
        <w:jc w:val="both"/>
        <w:rPr>
          <w:rStyle w:val="fontstyle01"/>
          <w:color w:val="000000" w:themeColor="text1"/>
        </w:rPr>
      </w:pPr>
      <w:r w:rsidRPr="00EE2561">
        <w:rPr>
          <w:rStyle w:val="fontstyle01"/>
          <w:color w:val="000000" w:themeColor="text1"/>
        </w:rPr>
        <w:t>изучение литературы по проблеме, определение целей, задач и методов</w:t>
      </w:r>
      <w:r w:rsidR="002D4414" w:rsidRPr="00EE2561">
        <w:rPr>
          <w:rStyle w:val="fontstyle01"/>
          <w:color w:val="000000" w:themeColor="text1"/>
        </w:rPr>
        <w:t xml:space="preserve"> </w:t>
      </w:r>
      <w:r w:rsidRPr="00EE2561">
        <w:rPr>
          <w:rStyle w:val="fontstyle01"/>
          <w:color w:val="000000" w:themeColor="text1"/>
        </w:rPr>
        <w:t>исследования;</w:t>
      </w:r>
    </w:p>
    <w:p w:rsidR="00984055" w:rsidRPr="00EE2561" w:rsidRDefault="00984055" w:rsidP="00EE2561">
      <w:pPr>
        <w:pStyle w:val="a4"/>
        <w:numPr>
          <w:ilvl w:val="0"/>
          <w:numId w:val="19"/>
        </w:numPr>
        <w:spacing w:line="360" w:lineRule="auto"/>
        <w:jc w:val="both"/>
        <w:rPr>
          <w:rStyle w:val="fontstyle01"/>
          <w:color w:val="000000" w:themeColor="text1"/>
        </w:rPr>
      </w:pPr>
      <w:r w:rsidRPr="00EE2561">
        <w:rPr>
          <w:rStyle w:val="fontstyle01"/>
          <w:color w:val="000000" w:themeColor="text1"/>
        </w:rPr>
        <w:t>проектирование, разработка и внедрение программного продукта;</w:t>
      </w:r>
    </w:p>
    <w:p w:rsidR="00984055" w:rsidRPr="00EE2561" w:rsidRDefault="00984055" w:rsidP="00EE2561">
      <w:pPr>
        <w:pStyle w:val="a4"/>
        <w:numPr>
          <w:ilvl w:val="0"/>
          <w:numId w:val="19"/>
        </w:numPr>
        <w:spacing w:line="360" w:lineRule="auto"/>
        <w:jc w:val="both"/>
        <w:rPr>
          <w:color w:val="000000" w:themeColor="text1"/>
          <w:sz w:val="28"/>
          <w:szCs w:val="28"/>
        </w:rPr>
      </w:pPr>
      <w:r w:rsidRPr="00EE2561">
        <w:rPr>
          <w:rStyle w:val="fontstyle01"/>
          <w:color w:val="000000" w:themeColor="text1"/>
        </w:rPr>
        <w:t>написание и оформление пояснительной записки и демонстрационных</w:t>
      </w:r>
      <w:r w:rsidR="002D4414" w:rsidRPr="00EE2561">
        <w:rPr>
          <w:rStyle w:val="fontstyle01"/>
          <w:color w:val="000000" w:themeColor="text1"/>
        </w:rPr>
        <w:t xml:space="preserve"> </w:t>
      </w:r>
      <w:r w:rsidRPr="00EE2561">
        <w:rPr>
          <w:rStyle w:val="fontstyle01"/>
          <w:color w:val="000000" w:themeColor="text1"/>
        </w:rPr>
        <w:t>слайдов;</w:t>
      </w:r>
    </w:p>
    <w:p w:rsidR="00984055" w:rsidRPr="00EE2561" w:rsidRDefault="00984055" w:rsidP="00EE2561">
      <w:pPr>
        <w:pStyle w:val="a4"/>
        <w:numPr>
          <w:ilvl w:val="0"/>
          <w:numId w:val="19"/>
        </w:numPr>
        <w:spacing w:line="360" w:lineRule="auto"/>
        <w:jc w:val="both"/>
        <w:rPr>
          <w:rStyle w:val="fontstyle01"/>
          <w:color w:val="000000" w:themeColor="text1"/>
        </w:rPr>
      </w:pPr>
      <w:r w:rsidRPr="00EE2561">
        <w:rPr>
          <w:rStyle w:val="fontstyle01"/>
          <w:color w:val="000000" w:themeColor="text1"/>
        </w:rPr>
        <w:t>сдача работы на кафедру и подготовка выступления к защите ВКР;</w:t>
      </w:r>
    </w:p>
    <w:p w:rsidR="00984055" w:rsidRPr="00EE2561" w:rsidRDefault="00984055" w:rsidP="00EE2561">
      <w:pPr>
        <w:pStyle w:val="a4"/>
        <w:numPr>
          <w:ilvl w:val="0"/>
          <w:numId w:val="19"/>
        </w:numPr>
        <w:spacing w:line="360" w:lineRule="auto"/>
        <w:jc w:val="both"/>
        <w:rPr>
          <w:rStyle w:val="fontstyle01"/>
          <w:color w:val="000000" w:themeColor="text1"/>
        </w:rPr>
      </w:pPr>
      <w:r w:rsidRPr="00EE2561">
        <w:rPr>
          <w:rStyle w:val="fontstyle01"/>
          <w:color w:val="000000" w:themeColor="text1"/>
        </w:rPr>
        <w:t>предварительная защита ВКР на кафедре;</w:t>
      </w:r>
    </w:p>
    <w:p w:rsidR="00984055" w:rsidRPr="00EE2561" w:rsidRDefault="00984055" w:rsidP="00EE2561">
      <w:pPr>
        <w:pStyle w:val="a4"/>
        <w:numPr>
          <w:ilvl w:val="0"/>
          <w:numId w:val="19"/>
        </w:numPr>
        <w:spacing w:line="360" w:lineRule="auto"/>
        <w:jc w:val="both"/>
        <w:rPr>
          <w:rStyle w:val="fontstyle01"/>
          <w:color w:val="000000" w:themeColor="text1"/>
        </w:rPr>
      </w:pPr>
      <w:r w:rsidRPr="00EE2561">
        <w:rPr>
          <w:rStyle w:val="fontstyle01"/>
          <w:color w:val="000000" w:themeColor="text1"/>
        </w:rPr>
        <w:t>защита в ГАК.</w:t>
      </w:r>
    </w:p>
    <w:p w:rsidR="0086266B" w:rsidRPr="00F4316E" w:rsidRDefault="0086266B" w:rsidP="0086266B">
      <w:pPr>
        <w:spacing w:line="360" w:lineRule="auto"/>
        <w:jc w:val="both"/>
        <w:rPr>
          <w:color w:val="000000" w:themeColor="text1"/>
          <w:sz w:val="28"/>
          <w:szCs w:val="28"/>
        </w:rPr>
      </w:pPr>
    </w:p>
    <w:p w:rsidR="0086266B" w:rsidRPr="00F4316E" w:rsidRDefault="0086266B" w:rsidP="0086266B">
      <w:pPr>
        <w:pStyle w:val="2"/>
        <w:jc w:val="center"/>
        <w:rPr>
          <w:rStyle w:val="fontstyle01"/>
          <w:b/>
          <w:color w:val="000000" w:themeColor="text1"/>
        </w:rPr>
      </w:pPr>
      <w:bookmarkStart w:id="3" w:name="_Toc527010335"/>
      <w:r w:rsidRPr="00F4316E">
        <w:rPr>
          <w:rStyle w:val="fontstyle01"/>
          <w:b/>
          <w:color w:val="000000" w:themeColor="text1"/>
        </w:rPr>
        <w:t xml:space="preserve">1.3 Руководство </w:t>
      </w:r>
      <w:r w:rsidR="00A33298" w:rsidRPr="00F4316E">
        <w:rPr>
          <w:rStyle w:val="fontstyle01"/>
          <w:b/>
          <w:color w:val="000000" w:themeColor="text1"/>
        </w:rPr>
        <w:t>выпускной квалификационной работой</w:t>
      </w:r>
      <w:bookmarkEnd w:id="3"/>
    </w:p>
    <w:p w:rsidR="0086266B" w:rsidRPr="00F4316E" w:rsidRDefault="0086266B" w:rsidP="0086266B">
      <w:pPr>
        <w:spacing w:line="360" w:lineRule="auto"/>
        <w:ind w:firstLine="709"/>
        <w:rPr>
          <w:color w:val="000000" w:themeColor="text1"/>
          <w:sz w:val="28"/>
          <w:szCs w:val="28"/>
        </w:rPr>
      </w:pPr>
    </w:p>
    <w:p w:rsidR="0086266B" w:rsidRPr="00F4316E" w:rsidRDefault="0086266B" w:rsidP="0086266B">
      <w:pPr>
        <w:spacing w:line="360" w:lineRule="auto"/>
        <w:ind w:firstLine="709"/>
        <w:jc w:val="both"/>
        <w:rPr>
          <w:color w:val="000000" w:themeColor="text1"/>
          <w:sz w:val="28"/>
          <w:szCs w:val="28"/>
        </w:rPr>
      </w:pPr>
      <w:r w:rsidRPr="00F4316E">
        <w:rPr>
          <w:color w:val="000000" w:themeColor="text1"/>
          <w:sz w:val="28"/>
          <w:szCs w:val="28"/>
        </w:rPr>
        <w:t xml:space="preserve">Руководителями ВКР могут быть профессора, доценты, старшие преподаватели, научные сотрудники вуза. Процесс закрепления студентов за руководителями </w:t>
      </w:r>
      <w:r w:rsidR="002B446B" w:rsidRPr="00F4316E">
        <w:rPr>
          <w:color w:val="000000" w:themeColor="text1"/>
          <w:sz w:val="28"/>
          <w:szCs w:val="28"/>
        </w:rPr>
        <w:t>ВКР</w:t>
      </w:r>
      <w:r w:rsidRPr="00F4316E">
        <w:rPr>
          <w:color w:val="000000" w:themeColor="text1"/>
          <w:sz w:val="28"/>
          <w:szCs w:val="28"/>
        </w:rPr>
        <w:t xml:space="preserve"> должен быть завершен в начале сентября четвертого курса. </w:t>
      </w:r>
      <w:r w:rsidR="002B446B" w:rsidRPr="00F4316E">
        <w:rPr>
          <w:color w:val="000000" w:themeColor="text1"/>
          <w:sz w:val="28"/>
          <w:szCs w:val="28"/>
        </w:rPr>
        <w:t xml:space="preserve">Руководители </w:t>
      </w:r>
      <w:r w:rsidRPr="00F4316E">
        <w:rPr>
          <w:color w:val="000000" w:themeColor="text1"/>
          <w:sz w:val="28"/>
          <w:szCs w:val="28"/>
        </w:rPr>
        <w:t xml:space="preserve">определяются, исходя из загруженности преподавателей, по возможности с учетом пожеланий студентов и оценок, которые выставлял студенту преподаватель в течение срока обучения. </w:t>
      </w:r>
    </w:p>
    <w:p w:rsidR="0086266B" w:rsidRPr="00F4316E" w:rsidRDefault="0086266B" w:rsidP="0086266B">
      <w:pPr>
        <w:spacing w:line="360" w:lineRule="auto"/>
        <w:ind w:firstLine="709"/>
        <w:jc w:val="both"/>
        <w:rPr>
          <w:color w:val="000000" w:themeColor="text1"/>
          <w:sz w:val="28"/>
          <w:szCs w:val="28"/>
        </w:rPr>
      </w:pPr>
      <w:r w:rsidRPr="00F4316E">
        <w:rPr>
          <w:color w:val="000000" w:themeColor="text1"/>
          <w:sz w:val="28"/>
          <w:szCs w:val="28"/>
        </w:rPr>
        <w:t>Руководитель дипломного проектирования назначается приказом ректора университета и не может быть сменен в процессе проектирования.</w:t>
      </w:r>
    </w:p>
    <w:p w:rsidR="0086266B" w:rsidRPr="00F4316E" w:rsidRDefault="0086266B" w:rsidP="0086266B">
      <w:pPr>
        <w:spacing w:line="360" w:lineRule="auto"/>
        <w:ind w:firstLine="709"/>
        <w:jc w:val="both"/>
        <w:rPr>
          <w:color w:val="000000" w:themeColor="text1"/>
          <w:sz w:val="28"/>
          <w:szCs w:val="28"/>
        </w:rPr>
      </w:pPr>
      <w:r w:rsidRPr="00F4316E">
        <w:rPr>
          <w:color w:val="000000" w:themeColor="text1"/>
          <w:sz w:val="28"/>
          <w:szCs w:val="28"/>
        </w:rPr>
        <w:lastRenderedPageBreak/>
        <w:t xml:space="preserve">Руководитель проводит систематические консультации, контролирует выполнение календарного плана и, в случае его нарушения, ставит в известность заведующего кафедрой. Если </w:t>
      </w:r>
      <w:r w:rsidR="002B446B" w:rsidRPr="00F4316E">
        <w:rPr>
          <w:color w:val="000000" w:themeColor="text1"/>
          <w:sz w:val="28"/>
          <w:szCs w:val="28"/>
        </w:rPr>
        <w:t>студент</w:t>
      </w:r>
      <w:r w:rsidRPr="00F4316E">
        <w:rPr>
          <w:color w:val="000000" w:themeColor="text1"/>
          <w:sz w:val="28"/>
          <w:szCs w:val="28"/>
        </w:rPr>
        <w:t xml:space="preserve"> не является к руководителю в течение длительного времени, кафедра по представлению руководителя принимает решение о </w:t>
      </w:r>
      <w:proofErr w:type="spellStart"/>
      <w:r w:rsidRPr="00F4316E">
        <w:rPr>
          <w:color w:val="000000" w:themeColor="text1"/>
          <w:sz w:val="28"/>
          <w:szCs w:val="28"/>
        </w:rPr>
        <w:t>недопуске</w:t>
      </w:r>
      <w:proofErr w:type="spellEnd"/>
      <w:r w:rsidRPr="00F4316E">
        <w:rPr>
          <w:color w:val="000000" w:themeColor="text1"/>
          <w:sz w:val="28"/>
          <w:szCs w:val="28"/>
        </w:rPr>
        <w:t xml:space="preserve"> студента к защите </w:t>
      </w:r>
      <w:r w:rsidR="00386C10">
        <w:rPr>
          <w:color w:val="000000" w:themeColor="text1"/>
          <w:sz w:val="28"/>
          <w:szCs w:val="28"/>
        </w:rPr>
        <w:t>ВКР.</w:t>
      </w:r>
    </w:p>
    <w:p w:rsidR="0086266B" w:rsidRPr="00F4316E" w:rsidRDefault="0086266B" w:rsidP="0086266B">
      <w:pPr>
        <w:spacing w:line="360" w:lineRule="auto"/>
        <w:ind w:firstLine="709"/>
        <w:jc w:val="both"/>
        <w:rPr>
          <w:color w:val="000000" w:themeColor="text1"/>
          <w:sz w:val="28"/>
          <w:szCs w:val="28"/>
        </w:rPr>
      </w:pPr>
      <w:r w:rsidRPr="00F4316E">
        <w:rPr>
          <w:color w:val="000000" w:themeColor="text1"/>
          <w:sz w:val="28"/>
          <w:szCs w:val="28"/>
        </w:rPr>
        <w:t xml:space="preserve">Помимо руководителя проекта </w:t>
      </w:r>
      <w:r w:rsidR="002B446B" w:rsidRPr="00F4316E">
        <w:rPr>
          <w:color w:val="000000" w:themeColor="text1"/>
          <w:sz w:val="28"/>
          <w:szCs w:val="28"/>
        </w:rPr>
        <w:t>студенту</w:t>
      </w:r>
      <w:r w:rsidRPr="00F4316E">
        <w:rPr>
          <w:color w:val="000000" w:themeColor="text1"/>
          <w:sz w:val="28"/>
          <w:szCs w:val="28"/>
        </w:rPr>
        <w:t xml:space="preserve"> могут быть определены консультанты </w:t>
      </w:r>
      <w:r w:rsidR="002B446B" w:rsidRPr="00F4316E">
        <w:rPr>
          <w:color w:val="000000" w:themeColor="text1"/>
          <w:sz w:val="28"/>
          <w:szCs w:val="28"/>
        </w:rPr>
        <w:t xml:space="preserve">по </w:t>
      </w:r>
      <w:r w:rsidRPr="00F4316E">
        <w:rPr>
          <w:color w:val="000000" w:themeColor="text1"/>
          <w:sz w:val="28"/>
          <w:szCs w:val="28"/>
        </w:rPr>
        <w:t>тех</w:t>
      </w:r>
      <w:r w:rsidR="002B446B" w:rsidRPr="00F4316E">
        <w:rPr>
          <w:color w:val="000000" w:themeColor="text1"/>
          <w:sz w:val="28"/>
          <w:szCs w:val="28"/>
        </w:rPr>
        <w:t xml:space="preserve">нико-экономическому обоснованию и </w:t>
      </w:r>
      <w:r w:rsidRPr="00F4316E">
        <w:rPr>
          <w:color w:val="000000" w:themeColor="text1"/>
          <w:sz w:val="28"/>
          <w:szCs w:val="28"/>
        </w:rPr>
        <w:t>по охране труда</w:t>
      </w:r>
      <w:r w:rsidR="00050D85">
        <w:rPr>
          <w:color w:val="000000" w:themeColor="text1"/>
          <w:sz w:val="28"/>
          <w:szCs w:val="28"/>
        </w:rPr>
        <w:t>.</w:t>
      </w:r>
      <w:r w:rsidRPr="00F4316E">
        <w:rPr>
          <w:color w:val="000000" w:themeColor="text1"/>
          <w:sz w:val="28"/>
          <w:szCs w:val="28"/>
        </w:rPr>
        <w:t xml:space="preserve"> </w:t>
      </w:r>
    </w:p>
    <w:p w:rsidR="0086266B" w:rsidRPr="00F4316E" w:rsidRDefault="0086266B" w:rsidP="0086266B">
      <w:pPr>
        <w:spacing w:line="360" w:lineRule="auto"/>
        <w:ind w:firstLine="709"/>
        <w:jc w:val="both"/>
        <w:rPr>
          <w:color w:val="000000" w:themeColor="text1"/>
          <w:sz w:val="28"/>
          <w:szCs w:val="28"/>
        </w:rPr>
      </w:pPr>
      <w:r w:rsidRPr="00F4316E">
        <w:rPr>
          <w:color w:val="000000" w:themeColor="text1"/>
          <w:sz w:val="28"/>
          <w:szCs w:val="28"/>
        </w:rPr>
        <w:t xml:space="preserve">Следует подчеркнуть, что </w:t>
      </w:r>
      <w:r w:rsidR="002B446B" w:rsidRPr="00F4316E">
        <w:rPr>
          <w:color w:val="000000" w:themeColor="text1"/>
          <w:sz w:val="28"/>
          <w:szCs w:val="28"/>
        </w:rPr>
        <w:t>ВКР</w:t>
      </w:r>
      <w:r w:rsidRPr="00F4316E">
        <w:rPr>
          <w:color w:val="000000" w:themeColor="text1"/>
          <w:sz w:val="28"/>
          <w:szCs w:val="28"/>
        </w:rPr>
        <w:t xml:space="preserve"> – это самостоятельная работа студента, а не коллективный труд его руководителей и консультантов</w:t>
      </w:r>
      <w:r w:rsidR="002B446B" w:rsidRPr="00F4316E">
        <w:rPr>
          <w:color w:val="000000" w:themeColor="text1"/>
          <w:sz w:val="28"/>
          <w:szCs w:val="28"/>
        </w:rPr>
        <w:t>. В связи с этим</w:t>
      </w:r>
      <w:r w:rsidR="00050D85">
        <w:rPr>
          <w:color w:val="000000" w:themeColor="text1"/>
          <w:sz w:val="28"/>
          <w:szCs w:val="28"/>
        </w:rPr>
        <w:t>,</w:t>
      </w:r>
      <w:r w:rsidR="002B446B" w:rsidRPr="00F4316E">
        <w:rPr>
          <w:color w:val="000000" w:themeColor="text1"/>
          <w:sz w:val="28"/>
          <w:szCs w:val="28"/>
        </w:rPr>
        <w:t xml:space="preserve"> студент</w:t>
      </w:r>
      <w:r w:rsidRPr="00F4316E">
        <w:rPr>
          <w:color w:val="000000" w:themeColor="text1"/>
          <w:sz w:val="28"/>
          <w:szCs w:val="28"/>
        </w:rPr>
        <w:t xml:space="preserve"> несет полную ответственность за принятые им инженерно-технические решения, корректную работу программных средств, качество графических работ и оформление проекта, а также за окончание его в установленный срок.</w:t>
      </w:r>
    </w:p>
    <w:p w:rsidR="0086266B" w:rsidRPr="00F4316E" w:rsidRDefault="0086266B" w:rsidP="0086266B">
      <w:pPr>
        <w:shd w:val="clear" w:color="auto" w:fill="FFFFFF"/>
        <w:spacing w:line="360" w:lineRule="auto"/>
        <w:ind w:firstLine="709"/>
        <w:jc w:val="both"/>
        <w:rPr>
          <w:color w:val="000000" w:themeColor="text1"/>
          <w:sz w:val="28"/>
          <w:szCs w:val="28"/>
        </w:rPr>
      </w:pPr>
      <w:r w:rsidRPr="00F4316E">
        <w:rPr>
          <w:color w:val="000000" w:themeColor="text1"/>
          <w:sz w:val="28"/>
          <w:szCs w:val="28"/>
        </w:rPr>
        <w:t xml:space="preserve">Разделы </w:t>
      </w:r>
      <w:r w:rsidR="002B446B" w:rsidRPr="00F4316E">
        <w:rPr>
          <w:color w:val="000000" w:themeColor="text1"/>
          <w:sz w:val="28"/>
          <w:szCs w:val="28"/>
        </w:rPr>
        <w:t>ВКР</w:t>
      </w:r>
      <w:r w:rsidR="00386C10">
        <w:rPr>
          <w:color w:val="000000" w:themeColor="text1"/>
          <w:sz w:val="28"/>
          <w:szCs w:val="28"/>
        </w:rPr>
        <w:t xml:space="preserve"> </w:t>
      </w:r>
      <w:r w:rsidRPr="00F4316E">
        <w:rPr>
          <w:color w:val="000000" w:themeColor="text1"/>
          <w:sz w:val="28"/>
          <w:szCs w:val="28"/>
        </w:rPr>
        <w:t xml:space="preserve">проверяются руководителем в черновом виде по мере их подготовки. Руководитель указывает на недостатки и даёт рекомендации по их устранению, не выполняя, однако, за дипломника исправление ошибок и редактирование проекта. Руководитель </w:t>
      </w:r>
      <w:r w:rsidR="002B446B" w:rsidRPr="00F4316E">
        <w:rPr>
          <w:color w:val="000000" w:themeColor="text1"/>
          <w:sz w:val="28"/>
          <w:szCs w:val="28"/>
        </w:rPr>
        <w:t>ВКР</w:t>
      </w:r>
      <w:r w:rsidRPr="00F4316E">
        <w:rPr>
          <w:color w:val="000000" w:themeColor="text1"/>
          <w:sz w:val="28"/>
          <w:szCs w:val="28"/>
        </w:rPr>
        <w:t xml:space="preserve"> проверяет и подписывает все материалы. Заведующий кафедрой утверждает </w:t>
      </w:r>
      <w:r w:rsidR="002B446B" w:rsidRPr="00F4316E">
        <w:rPr>
          <w:color w:val="000000" w:themeColor="text1"/>
          <w:sz w:val="28"/>
          <w:szCs w:val="28"/>
        </w:rPr>
        <w:t>ВКР</w:t>
      </w:r>
      <w:r w:rsidRPr="00F4316E">
        <w:rPr>
          <w:color w:val="000000" w:themeColor="text1"/>
          <w:sz w:val="28"/>
          <w:szCs w:val="28"/>
        </w:rPr>
        <w:t>, контролируя общий уровень разработок, их соответствие заданию и специальности.</w:t>
      </w:r>
    </w:p>
    <w:p w:rsidR="00050D85" w:rsidRDefault="00050D85" w:rsidP="0086266B">
      <w:pPr>
        <w:pStyle w:val="2"/>
        <w:jc w:val="center"/>
        <w:rPr>
          <w:rStyle w:val="fontstyle01"/>
          <w:b/>
          <w:color w:val="000000" w:themeColor="text1"/>
        </w:rPr>
      </w:pPr>
    </w:p>
    <w:p w:rsidR="0086266B" w:rsidRPr="00F4316E" w:rsidRDefault="0086266B" w:rsidP="00050D85">
      <w:pPr>
        <w:pStyle w:val="2"/>
        <w:spacing w:before="0"/>
        <w:jc w:val="center"/>
        <w:rPr>
          <w:rStyle w:val="fontstyle01"/>
          <w:b/>
          <w:color w:val="000000" w:themeColor="text1"/>
        </w:rPr>
      </w:pPr>
      <w:bookmarkStart w:id="4" w:name="_Toc527010336"/>
      <w:r w:rsidRPr="00F4316E">
        <w:rPr>
          <w:rStyle w:val="fontstyle01"/>
          <w:b/>
          <w:color w:val="000000" w:themeColor="text1"/>
        </w:rPr>
        <w:t>1.4 Тематика выпускной квалификационной работы</w:t>
      </w:r>
      <w:bookmarkEnd w:id="4"/>
    </w:p>
    <w:p w:rsidR="00050D85" w:rsidRPr="00F4316E" w:rsidRDefault="00050D85" w:rsidP="00050D85">
      <w:pPr>
        <w:ind w:firstLine="360"/>
        <w:jc w:val="both"/>
        <w:rPr>
          <w:color w:val="000000" w:themeColor="text1"/>
          <w:sz w:val="28"/>
          <w:szCs w:val="28"/>
        </w:rPr>
      </w:pPr>
    </w:p>
    <w:p w:rsidR="002B446B" w:rsidRPr="00F4316E" w:rsidRDefault="0086266B" w:rsidP="00050D85">
      <w:pPr>
        <w:spacing w:line="360" w:lineRule="auto"/>
        <w:ind w:firstLine="709"/>
        <w:jc w:val="both"/>
        <w:rPr>
          <w:color w:val="000000" w:themeColor="text1"/>
          <w:sz w:val="28"/>
          <w:szCs w:val="28"/>
        </w:rPr>
      </w:pPr>
      <w:r w:rsidRPr="00F4316E">
        <w:rPr>
          <w:color w:val="000000" w:themeColor="text1"/>
          <w:sz w:val="28"/>
          <w:szCs w:val="28"/>
        </w:rPr>
        <w:t xml:space="preserve">Темы </w:t>
      </w:r>
      <w:r w:rsidR="002B446B" w:rsidRPr="00F4316E">
        <w:rPr>
          <w:color w:val="000000" w:themeColor="text1"/>
          <w:sz w:val="28"/>
          <w:szCs w:val="28"/>
        </w:rPr>
        <w:t>ВКР</w:t>
      </w:r>
      <w:r w:rsidRPr="00F4316E">
        <w:rPr>
          <w:color w:val="000000" w:themeColor="text1"/>
          <w:sz w:val="28"/>
          <w:szCs w:val="28"/>
        </w:rPr>
        <w:t xml:space="preserve"> определяются выпускающей кафедрой. Студенту может предоставляться право выбора темы </w:t>
      </w:r>
      <w:r w:rsidR="00154579">
        <w:rPr>
          <w:color w:val="000000" w:themeColor="text1"/>
          <w:sz w:val="28"/>
          <w:szCs w:val="28"/>
        </w:rPr>
        <w:t>ВКР</w:t>
      </w:r>
      <w:r w:rsidRPr="00F4316E">
        <w:rPr>
          <w:color w:val="000000" w:themeColor="text1"/>
          <w:sz w:val="28"/>
          <w:szCs w:val="28"/>
        </w:rPr>
        <w:t xml:space="preserve"> вплоть до предложения своей тематики с необходимым обоснованием целесообразности ее разработки. Темы </w:t>
      </w:r>
      <w:r w:rsidR="002B446B" w:rsidRPr="00F4316E">
        <w:rPr>
          <w:color w:val="000000" w:themeColor="text1"/>
          <w:sz w:val="28"/>
          <w:szCs w:val="28"/>
        </w:rPr>
        <w:t>ВКР</w:t>
      </w:r>
      <w:r w:rsidRPr="00F4316E">
        <w:rPr>
          <w:color w:val="000000" w:themeColor="text1"/>
          <w:sz w:val="28"/>
          <w:szCs w:val="28"/>
        </w:rPr>
        <w:t xml:space="preserve"> определяются с учетом возможных мест трудоустройства молодых специалистов, реальных запросов современного производства и сферы обслуживания. Темы </w:t>
      </w:r>
      <w:r w:rsidR="002B446B" w:rsidRPr="00F4316E">
        <w:rPr>
          <w:color w:val="000000" w:themeColor="text1"/>
          <w:sz w:val="28"/>
          <w:szCs w:val="28"/>
        </w:rPr>
        <w:t>ВКР</w:t>
      </w:r>
      <w:r w:rsidRPr="00F4316E">
        <w:rPr>
          <w:color w:val="000000" w:themeColor="text1"/>
          <w:sz w:val="28"/>
          <w:szCs w:val="28"/>
        </w:rPr>
        <w:t xml:space="preserve"> могут предлагаться научно-исследовательскими и проектными организациями, промышленными и иными предприятиями с профильными подразделениями, где студенты </w:t>
      </w:r>
      <w:r w:rsidR="002B446B" w:rsidRPr="00F4316E">
        <w:rPr>
          <w:color w:val="000000" w:themeColor="text1"/>
          <w:sz w:val="28"/>
          <w:szCs w:val="28"/>
        </w:rPr>
        <w:t>проходят преддипломную практику.</w:t>
      </w:r>
    </w:p>
    <w:p w:rsidR="0086266B" w:rsidRPr="00F4316E" w:rsidRDefault="00A33298" w:rsidP="00A33298">
      <w:pPr>
        <w:spacing w:line="360" w:lineRule="auto"/>
        <w:ind w:firstLine="709"/>
        <w:jc w:val="both"/>
        <w:rPr>
          <w:color w:val="000000" w:themeColor="text1"/>
          <w:sz w:val="28"/>
          <w:szCs w:val="28"/>
        </w:rPr>
      </w:pPr>
      <w:r w:rsidRPr="00F4316E">
        <w:rPr>
          <w:rStyle w:val="fontstyle01"/>
          <w:color w:val="000000" w:themeColor="text1"/>
        </w:rPr>
        <w:lastRenderedPageBreak/>
        <w:t>Тема ВКР должна быть сформулирована таким образом, чтобы в ней максимально конкретно отражалась основная идея работы.</w:t>
      </w:r>
      <w:r w:rsidR="002B446B" w:rsidRPr="00F4316E">
        <w:rPr>
          <w:rStyle w:val="fontstyle01"/>
          <w:color w:val="000000" w:themeColor="text1"/>
        </w:rPr>
        <w:t xml:space="preserve"> </w:t>
      </w:r>
      <w:r w:rsidR="0086266B" w:rsidRPr="00F4316E">
        <w:rPr>
          <w:color w:val="000000" w:themeColor="text1"/>
          <w:sz w:val="28"/>
          <w:szCs w:val="28"/>
        </w:rPr>
        <w:t xml:space="preserve">Темы </w:t>
      </w:r>
      <w:r w:rsidR="002B446B" w:rsidRPr="00F4316E">
        <w:rPr>
          <w:color w:val="000000" w:themeColor="text1"/>
          <w:sz w:val="28"/>
          <w:szCs w:val="28"/>
        </w:rPr>
        <w:t>ВКР</w:t>
      </w:r>
      <w:r w:rsidR="0086266B" w:rsidRPr="00F4316E">
        <w:rPr>
          <w:color w:val="000000" w:themeColor="text1"/>
          <w:sz w:val="28"/>
          <w:szCs w:val="28"/>
        </w:rPr>
        <w:t xml:space="preserve"> </w:t>
      </w:r>
      <w:r w:rsidR="0086266B" w:rsidRPr="00F4316E">
        <w:rPr>
          <w:iCs/>
          <w:color w:val="000000" w:themeColor="text1"/>
          <w:sz w:val="28"/>
          <w:szCs w:val="28"/>
        </w:rPr>
        <w:t>утверждаются приказом ректора</w:t>
      </w:r>
      <w:r w:rsidR="0086266B" w:rsidRPr="00F4316E">
        <w:rPr>
          <w:color w:val="000000" w:themeColor="text1"/>
          <w:sz w:val="28"/>
          <w:szCs w:val="28"/>
        </w:rPr>
        <w:t xml:space="preserve">. После утверждения темы она не подлежит изменению. Поэтому следует уделить самое серьезное внимание формулировке темы. </w:t>
      </w:r>
    </w:p>
    <w:p w:rsidR="00A33298" w:rsidRPr="00F4316E" w:rsidRDefault="00A33298" w:rsidP="00A33298">
      <w:pPr>
        <w:spacing w:line="360" w:lineRule="auto"/>
        <w:ind w:firstLine="709"/>
        <w:jc w:val="both"/>
        <w:rPr>
          <w:color w:val="000000" w:themeColor="text1"/>
          <w:sz w:val="28"/>
          <w:szCs w:val="28"/>
        </w:rPr>
      </w:pPr>
      <w:r w:rsidRPr="00F4316E">
        <w:rPr>
          <w:color w:val="000000" w:themeColor="text1"/>
          <w:sz w:val="28"/>
          <w:szCs w:val="28"/>
        </w:rPr>
        <w:t xml:space="preserve">Примерная тематика </w:t>
      </w:r>
      <w:r w:rsidR="002B446B" w:rsidRPr="00F4316E">
        <w:rPr>
          <w:color w:val="000000" w:themeColor="text1"/>
          <w:sz w:val="28"/>
          <w:szCs w:val="28"/>
        </w:rPr>
        <w:t>ВКР</w:t>
      </w:r>
      <w:r w:rsidRPr="00F4316E">
        <w:rPr>
          <w:color w:val="000000" w:themeColor="text1"/>
          <w:sz w:val="28"/>
          <w:szCs w:val="28"/>
        </w:rPr>
        <w:t>:</w:t>
      </w:r>
    </w:p>
    <w:p w:rsidR="00296471" w:rsidRDefault="00296471" w:rsidP="00A91AA4">
      <w:pPr>
        <w:pStyle w:val="a4"/>
        <w:numPr>
          <w:ilvl w:val="0"/>
          <w:numId w:val="3"/>
        </w:numPr>
        <w:spacing w:line="360" w:lineRule="auto"/>
        <w:ind w:left="0" w:firstLine="357"/>
        <w:jc w:val="both"/>
        <w:rPr>
          <w:color w:val="000000" w:themeColor="text1"/>
          <w:sz w:val="28"/>
          <w:szCs w:val="28"/>
        </w:rPr>
      </w:pPr>
      <w:r>
        <w:rPr>
          <w:color w:val="000000" w:themeColor="text1"/>
          <w:sz w:val="28"/>
          <w:szCs w:val="28"/>
        </w:rPr>
        <w:t>Проектирование и разработка информационных систем, подсистем и модулей, обеспечивающих обработку информации по комплексу задач и функций управления процессами и ресурсами различных сфер деятельности предметной области.</w:t>
      </w:r>
    </w:p>
    <w:p w:rsidR="00296471" w:rsidRDefault="00296471" w:rsidP="00A91AA4">
      <w:pPr>
        <w:pStyle w:val="a4"/>
        <w:numPr>
          <w:ilvl w:val="0"/>
          <w:numId w:val="3"/>
        </w:numPr>
        <w:spacing w:line="360" w:lineRule="auto"/>
        <w:ind w:left="0" w:firstLine="357"/>
        <w:jc w:val="both"/>
        <w:rPr>
          <w:color w:val="000000" w:themeColor="text1"/>
          <w:sz w:val="28"/>
          <w:szCs w:val="28"/>
        </w:rPr>
      </w:pPr>
      <w:r>
        <w:rPr>
          <w:color w:val="000000" w:themeColor="text1"/>
          <w:sz w:val="28"/>
          <w:szCs w:val="28"/>
        </w:rPr>
        <w:t>Разработка систем (подсистем) информационной системы поддержки принятия решений профильных специалистов.</w:t>
      </w:r>
    </w:p>
    <w:p w:rsidR="00296471" w:rsidRDefault="00296471" w:rsidP="00A91AA4">
      <w:pPr>
        <w:pStyle w:val="a4"/>
        <w:numPr>
          <w:ilvl w:val="0"/>
          <w:numId w:val="3"/>
        </w:numPr>
        <w:spacing w:line="360" w:lineRule="auto"/>
        <w:ind w:left="0" w:firstLine="357"/>
        <w:jc w:val="both"/>
        <w:rPr>
          <w:color w:val="000000" w:themeColor="text1"/>
          <w:sz w:val="28"/>
          <w:szCs w:val="28"/>
        </w:rPr>
      </w:pPr>
      <w:r>
        <w:rPr>
          <w:color w:val="000000" w:themeColor="text1"/>
          <w:sz w:val="28"/>
          <w:szCs w:val="28"/>
        </w:rPr>
        <w:t>Разработка компьютерных обучающих систем, лабораторных практикумов и деловых игр на основе различных классов ЭВМ.</w:t>
      </w:r>
    </w:p>
    <w:p w:rsidR="00296471" w:rsidRDefault="00296471" w:rsidP="00A91AA4">
      <w:pPr>
        <w:pStyle w:val="a4"/>
        <w:numPr>
          <w:ilvl w:val="0"/>
          <w:numId w:val="3"/>
        </w:numPr>
        <w:spacing w:line="360" w:lineRule="auto"/>
        <w:ind w:left="0" w:firstLine="357"/>
        <w:jc w:val="both"/>
        <w:rPr>
          <w:color w:val="000000" w:themeColor="text1"/>
          <w:sz w:val="28"/>
          <w:szCs w:val="28"/>
        </w:rPr>
      </w:pPr>
      <w:r>
        <w:rPr>
          <w:color w:val="000000" w:themeColor="text1"/>
          <w:sz w:val="28"/>
          <w:szCs w:val="28"/>
        </w:rPr>
        <w:t>Разработка инструментария автоматизированного проектирования модулей информационных систем.</w:t>
      </w:r>
    </w:p>
    <w:p w:rsidR="00DD7AD5" w:rsidRDefault="00DD7AD5" w:rsidP="00DD7AD5">
      <w:pPr>
        <w:pStyle w:val="a4"/>
        <w:numPr>
          <w:ilvl w:val="0"/>
          <w:numId w:val="3"/>
        </w:numPr>
        <w:spacing w:line="360" w:lineRule="auto"/>
        <w:ind w:left="0" w:firstLine="357"/>
        <w:jc w:val="both"/>
        <w:rPr>
          <w:color w:val="000000" w:themeColor="text1"/>
          <w:sz w:val="28"/>
          <w:szCs w:val="28"/>
        </w:rPr>
      </w:pPr>
      <w:r>
        <w:rPr>
          <w:color w:val="000000" w:themeColor="text1"/>
          <w:sz w:val="28"/>
          <w:szCs w:val="28"/>
        </w:rPr>
        <w:t>Исследование новых методов создания информационных систем с разработкой информационного и программного обеспечения.</w:t>
      </w:r>
    </w:p>
    <w:p w:rsidR="00543DDD" w:rsidRDefault="00543DDD" w:rsidP="00A91AA4">
      <w:pPr>
        <w:pStyle w:val="a4"/>
        <w:numPr>
          <w:ilvl w:val="0"/>
          <w:numId w:val="3"/>
        </w:numPr>
        <w:spacing w:line="360" w:lineRule="auto"/>
        <w:ind w:left="0" w:firstLine="357"/>
        <w:jc w:val="both"/>
        <w:rPr>
          <w:color w:val="000000" w:themeColor="text1"/>
          <w:sz w:val="28"/>
          <w:szCs w:val="28"/>
        </w:rPr>
      </w:pPr>
      <w:r>
        <w:rPr>
          <w:color w:val="000000" w:themeColor="text1"/>
          <w:sz w:val="28"/>
          <w:szCs w:val="28"/>
        </w:rPr>
        <w:t>Разработка экспертных систем или интеллектуальный информационных систем.</w:t>
      </w:r>
    </w:p>
    <w:p w:rsidR="00296471" w:rsidRDefault="001D2BAB" w:rsidP="00A91AA4">
      <w:pPr>
        <w:pStyle w:val="a4"/>
        <w:numPr>
          <w:ilvl w:val="0"/>
          <w:numId w:val="3"/>
        </w:numPr>
        <w:spacing w:line="360" w:lineRule="auto"/>
        <w:ind w:left="0" w:firstLine="357"/>
        <w:jc w:val="both"/>
        <w:rPr>
          <w:color w:val="000000" w:themeColor="text1"/>
          <w:sz w:val="28"/>
          <w:szCs w:val="28"/>
        </w:rPr>
      </w:pPr>
      <w:r>
        <w:rPr>
          <w:color w:val="000000" w:themeColor="text1"/>
          <w:sz w:val="28"/>
          <w:szCs w:val="28"/>
        </w:rPr>
        <w:t xml:space="preserve">Создание </w:t>
      </w:r>
      <w:r w:rsidR="00863E4A">
        <w:rPr>
          <w:color w:val="000000" w:themeColor="text1"/>
          <w:sz w:val="28"/>
          <w:szCs w:val="28"/>
        </w:rPr>
        <w:t>тематических интернет-порталов или веб-служб.</w:t>
      </w:r>
    </w:p>
    <w:p w:rsidR="00296471" w:rsidRDefault="00296471" w:rsidP="003C0F4E">
      <w:pPr>
        <w:pStyle w:val="a4"/>
        <w:spacing w:line="360" w:lineRule="auto"/>
        <w:ind w:left="357"/>
        <w:jc w:val="both"/>
        <w:rPr>
          <w:color w:val="000000" w:themeColor="text1"/>
          <w:sz w:val="28"/>
          <w:szCs w:val="28"/>
        </w:rPr>
      </w:pPr>
    </w:p>
    <w:p w:rsidR="00296471" w:rsidRDefault="00296471" w:rsidP="00296471">
      <w:pPr>
        <w:spacing w:line="360" w:lineRule="auto"/>
        <w:jc w:val="both"/>
        <w:rPr>
          <w:color w:val="000000" w:themeColor="text1"/>
          <w:sz w:val="28"/>
          <w:szCs w:val="28"/>
        </w:rPr>
      </w:pPr>
    </w:p>
    <w:p w:rsidR="003C0F4E" w:rsidRDefault="003C0F4E" w:rsidP="00296471">
      <w:pPr>
        <w:spacing w:line="360" w:lineRule="auto"/>
        <w:jc w:val="both"/>
        <w:rPr>
          <w:color w:val="000000" w:themeColor="text1"/>
          <w:sz w:val="28"/>
          <w:szCs w:val="28"/>
        </w:rPr>
      </w:pPr>
      <w:r>
        <w:rPr>
          <w:color w:val="000000" w:themeColor="text1"/>
          <w:sz w:val="28"/>
          <w:szCs w:val="28"/>
        </w:rPr>
        <w:br w:type="page"/>
      </w:r>
    </w:p>
    <w:p w:rsidR="009E013B" w:rsidRPr="00F4316E" w:rsidRDefault="009E013B" w:rsidP="009E013B">
      <w:pPr>
        <w:pStyle w:val="1"/>
        <w:spacing w:before="0" w:line="360" w:lineRule="auto"/>
        <w:jc w:val="center"/>
        <w:rPr>
          <w:rStyle w:val="fontstyle01"/>
          <w:b/>
          <w:color w:val="000000" w:themeColor="text1"/>
        </w:rPr>
      </w:pPr>
      <w:bookmarkStart w:id="5" w:name="_Toc527010337"/>
      <w:r w:rsidRPr="00F4316E">
        <w:rPr>
          <w:rStyle w:val="fontstyle01"/>
          <w:b/>
          <w:color w:val="000000" w:themeColor="text1"/>
        </w:rPr>
        <w:lastRenderedPageBreak/>
        <w:t xml:space="preserve">2 Структура и правила оформления </w:t>
      </w:r>
      <w:r w:rsidR="002A164D" w:rsidRPr="00F4316E">
        <w:rPr>
          <w:rStyle w:val="fontstyle01"/>
          <w:b/>
          <w:color w:val="000000" w:themeColor="text1"/>
        </w:rPr>
        <w:t>выпускной квалификационной работы</w:t>
      </w:r>
      <w:bookmarkEnd w:id="5"/>
    </w:p>
    <w:p w:rsidR="0086266B" w:rsidRPr="00F4316E" w:rsidRDefault="0086266B" w:rsidP="00A33298">
      <w:pPr>
        <w:spacing w:line="360" w:lineRule="auto"/>
        <w:ind w:firstLine="357"/>
        <w:jc w:val="both"/>
        <w:rPr>
          <w:color w:val="000000" w:themeColor="text1"/>
          <w:sz w:val="28"/>
          <w:szCs w:val="28"/>
        </w:rPr>
      </w:pPr>
    </w:p>
    <w:p w:rsidR="00661D27" w:rsidRDefault="00661D27" w:rsidP="00661D27">
      <w:pPr>
        <w:pStyle w:val="1"/>
        <w:spacing w:before="0" w:line="360" w:lineRule="auto"/>
        <w:jc w:val="center"/>
        <w:rPr>
          <w:rStyle w:val="fontstyle01"/>
          <w:b/>
          <w:color w:val="000000" w:themeColor="text1"/>
        </w:rPr>
      </w:pPr>
      <w:bookmarkStart w:id="6" w:name="_Toc527010338"/>
      <w:r w:rsidRPr="00F4316E">
        <w:rPr>
          <w:rStyle w:val="fontstyle01"/>
          <w:b/>
          <w:color w:val="000000" w:themeColor="text1"/>
        </w:rPr>
        <w:t>2.1 Структура выпускной квалификационной работы</w:t>
      </w:r>
      <w:bookmarkEnd w:id="6"/>
      <w:r w:rsidRPr="00F4316E">
        <w:rPr>
          <w:rStyle w:val="fontstyle01"/>
          <w:b/>
          <w:color w:val="000000" w:themeColor="text1"/>
        </w:rPr>
        <w:t xml:space="preserve"> </w:t>
      </w:r>
    </w:p>
    <w:p w:rsidR="008F456C" w:rsidRPr="008F456C" w:rsidRDefault="008F456C" w:rsidP="008F456C"/>
    <w:p w:rsidR="00661D27" w:rsidRPr="00661D27" w:rsidRDefault="00661D27" w:rsidP="00661D27">
      <w:pPr>
        <w:widowControl w:val="0"/>
        <w:tabs>
          <w:tab w:val="left" w:pos="1262"/>
        </w:tabs>
        <w:suppressAutoHyphens/>
        <w:overflowPunct w:val="0"/>
        <w:autoSpaceDE w:val="0"/>
        <w:spacing w:line="360" w:lineRule="auto"/>
        <w:ind w:firstLine="680"/>
        <w:jc w:val="both"/>
        <w:rPr>
          <w:color w:val="000000" w:themeColor="text1"/>
          <w:sz w:val="28"/>
          <w:szCs w:val="28"/>
          <w:lang w:eastAsia="zh-CN"/>
        </w:rPr>
      </w:pPr>
      <w:r w:rsidRPr="00661D27">
        <w:rPr>
          <w:color w:val="000000" w:themeColor="text1"/>
          <w:sz w:val="28"/>
          <w:szCs w:val="28"/>
          <w:lang w:eastAsia="zh-CN"/>
        </w:rPr>
        <w:t>Выпускная квалификационная работа состоит из следующих документов:</w:t>
      </w:r>
    </w:p>
    <w:p w:rsidR="00661D27" w:rsidRPr="00F4316E" w:rsidRDefault="00661D27" w:rsidP="00A91AA4">
      <w:pPr>
        <w:pStyle w:val="a4"/>
        <w:widowControl w:val="0"/>
        <w:numPr>
          <w:ilvl w:val="0"/>
          <w:numId w:val="3"/>
        </w:numPr>
        <w:suppressAutoHyphens/>
        <w:overflowPunct w:val="0"/>
        <w:autoSpaceDE w:val="0"/>
        <w:spacing w:line="360" w:lineRule="auto"/>
        <w:ind w:right="80"/>
        <w:jc w:val="both"/>
        <w:rPr>
          <w:color w:val="000000" w:themeColor="text1"/>
          <w:sz w:val="28"/>
          <w:szCs w:val="28"/>
          <w:lang w:eastAsia="zh-CN"/>
        </w:rPr>
      </w:pPr>
      <w:r w:rsidRPr="00F4316E">
        <w:rPr>
          <w:color w:val="000000" w:themeColor="text1"/>
          <w:sz w:val="28"/>
          <w:szCs w:val="28"/>
          <w:lang w:eastAsia="zh-CN"/>
        </w:rPr>
        <w:t xml:space="preserve">пояснительная записка; </w:t>
      </w:r>
    </w:p>
    <w:p w:rsidR="00661D27" w:rsidRPr="00F4316E" w:rsidRDefault="00661D27" w:rsidP="00A91AA4">
      <w:pPr>
        <w:pStyle w:val="a4"/>
        <w:widowControl w:val="0"/>
        <w:numPr>
          <w:ilvl w:val="0"/>
          <w:numId w:val="3"/>
        </w:numPr>
        <w:suppressAutoHyphens/>
        <w:overflowPunct w:val="0"/>
        <w:autoSpaceDE w:val="0"/>
        <w:spacing w:line="360" w:lineRule="auto"/>
        <w:ind w:right="80"/>
        <w:jc w:val="both"/>
        <w:rPr>
          <w:color w:val="000000" w:themeColor="text1"/>
          <w:sz w:val="28"/>
          <w:szCs w:val="28"/>
          <w:lang w:eastAsia="zh-CN"/>
        </w:rPr>
      </w:pPr>
      <w:r w:rsidRPr="00F4316E">
        <w:rPr>
          <w:color w:val="000000" w:themeColor="text1"/>
          <w:sz w:val="28"/>
          <w:szCs w:val="28"/>
          <w:lang w:eastAsia="zh-CN"/>
        </w:rPr>
        <w:t>графическая часть (слайды презентации);</w:t>
      </w:r>
    </w:p>
    <w:p w:rsidR="00661D27" w:rsidRPr="00F4316E" w:rsidRDefault="00661D27" w:rsidP="00A91AA4">
      <w:pPr>
        <w:pStyle w:val="a4"/>
        <w:widowControl w:val="0"/>
        <w:numPr>
          <w:ilvl w:val="0"/>
          <w:numId w:val="3"/>
        </w:numPr>
        <w:suppressAutoHyphens/>
        <w:overflowPunct w:val="0"/>
        <w:autoSpaceDE w:val="0"/>
        <w:spacing w:line="360" w:lineRule="auto"/>
        <w:ind w:right="80"/>
        <w:jc w:val="both"/>
        <w:rPr>
          <w:color w:val="000000" w:themeColor="text1"/>
          <w:sz w:val="28"/>
          <w:szCs w:val="28"/>
          <w:lang w:eastAsia="zh-CN"/>
        </w:rPr>
      </w:pPr>
      <w:r w:rsidRPr="00F4316E">
        <w:rPr>
          <w:color w:val="000000" w:themeColor="text1"/>
          <w:sz w:val="28"/>
          <w:szCs w:val="28"/>
          <w:lang w:eastAsia="zh-CN"/>
        </w:rPr>
        <w:t>отзыв руководителя;</w:t>
      </w:r>
    </w:p>
    <w:p w:rsidR="00661D27" w:rsidRPr="00F4316E" w:rsidRDefault="00661D27" w:rsidP="00A91AA4">
      <w:pPr>
        <w:pStyle w:val="a4"/>
        <w:widowControl w:val="0"/>
        <w:numPr>
          <w:ilvl w:val="0"/>
          <w:numId w:val="3"/>
        </w:numPr>
        <w:suppressAutoHyphens/>
        <w:overflowPunct w:val="0"/>
        <w:autoSpaceDE w:val="0"/>
        <w:spacing w:line="360" w:lineRule="auto"/>
        <w:ind w:right="80"/>
        <w:jc w:val="both"/>
        <w:rPr>
          <w:color w:val="000000" w:themeColor="text1"/>
          <w:sz w:val="28"/>
          <w:szCs w:val="28"/>
          <w:lang w:eastAsia="zh-CN"/>
        </w:rPr>
      </w:pPr>
      <w:r w:rsidRPr="00F4316E">
        <w:rPr>
          <w:color w:val="000000" w:themeColor="text1"/>
          <w:sz w:val="28"/>
          <w:szCs w:val="28"/>
          <w:lang w:eastAsia="zh-CN"/>
        </w:rPr>
        <w:t xml:space="preserve">заключение руководителя об отсутствии заимствований (проверка на </w:t>
      </w:r>
      <w:proofErr w:type="spellStart"/>
      <w:r w:rsidRPr="00F4316E">
        <w:rPr>
          <w:color w:val="000000" w:themeColor="text1"/>
          <w:sz w:val="28"/>
          <w:szCs w:val="28"/>
          <w:lang w:eastAsia="zh-CN"/>
        </w:rPr>
        <w:t>антиплагиат</w:t>
      </w:r>
      <w:proofErr w:type="spellEnd"/>
      <w:r w:rsidRPr="00F4316E">
        <w:rPr>
          <w:color w:val="000000" w:themeColor="text1"/>
          <w:sz w:val="28"/>
          <w:szCs w:val="28"/>
          <w:lang w:eastAsia="zh-CN"/>
        </w:rPr>
        <w:t>);</w:t>
      </w:r>
    </w:p>
    <w:p w:rsidR="00661D27" w:rsidRPr="00661D27" w:rsidRDefault="00661D27" w:rsidP="00661D27">
      <w:pPr>
        <w:widowControl w:val="0"/>
        <w:tabs>
          <w:tab w:val="left" w:pos="1260"/>
        </w:tabs>
        <w:suppressAutoHyphens/>
        <w:overflowPunct w:val="0"/>
        <w:autoSpaceDE w:val="0"/>
        <w:spacing w:line="360" w:lineRule="auto"/>
        <w:ind w:left="360"/>
        <w:jc w:val="both"/>
        <w:rPr>
          <w:color w:val="000000" w:themeColor="text1"/>
          <w:sz w:val="28"/>
          <w:szCs w:val="28"/>
          <w:lang w:val="en-US" w:eastAsia="zh-CN"/>
        </w:rPr>
      </w:pPr>
      <w:r w:rsidRPr="00661D27">
        <w:rPr>
          <w:color w:val="000000" w:themeColor="text1"/>
          <w:sz w:val="28"/>
          <w:szCs w:val="28"/>
          <w:lang w:eastAsia="zh-CN"/>
        </w:rPr>
        <w:t xml:space="preserve">Пояснительная записка ВКР содержит: </w:t>
      </w:r>
    </w:p>
    <w:p w:rsidR="00661D27" w:rsidRPr="00F4316E" w:rsidRDefault="00661D27" w:rsidP="00A91AA4">
      <w:pPr>
        <w:pStyle w:val="a4"/>
        <w:widowControl w:val="0"/>
        <w:numPr>
          <w:ilvl w:val="0"/>
          <w:numId w:val="4"/>
        </w:numPr>
        <w:tabs>
          <w:tab w:val="left" w:pos="1000"/>
        </w:tabs>
        <w:suppressAutoHyphens/>
        <w:overflowPunct w:val="0"/>
        <w:autoSpaceDE w:val="0"/>
        <w:spacing w:line="360" w:lineRule="auto"/>
        <w:jc w:val="both"/>
        <w:rPr>
          <w:color w:val="000000" w:themeColor="text1"/>
          <w:sz w:val="28"/>
          <w:szCs w:val="28"/>
          <w:lang w:eastAsia="zh-CN"/>
        </w:rPr>
      </w:pPr>
      <w:proofErr w:type="spellStart"/>
      <w:r w:rsidRPr="00F4316E">
        <w:rPr>
          <w:color w:val="000000" w:themeColor="text1"/>
          <w:sz w:val="28"/>
          <w:szCs w:val="28"/>
          <w:lang w:val="en-US" w:eastAsia="zh-CN"/>
        </w:rPr>
        <w:t>титульный</w:t>
      </w:r>
      <w:proofErr w:type="spellEnd"/>
      <w:r w:rsidRPr="00F4316E">
        <w:rPr>
          <w:color w:val="000000" w:themeColor="text1"/>
          <w:sz w:val="28"/>
          <w:szCs w:val="28"/>
          <w:lang w:val="en-US" w:eastAsia="zh-CN"/>
        </w:rPr>
        <w:t xml:space="preserve"> </w:t>
      </w:r>
      <w:proofErr w:type="spellStart"/>
      <w:r w:rsidRPr="00F4316E">
        <w:rPr>
          <w:color w:val="000000" w:themeColor="text1"/>
          <w:sz w:val="28"/>
          <w:szCs w:val="28"/>
          <w:lang w:val="en-US" w:eastAsia="zh-CN"/>
        </w:rPr>
        <w:t>лист</w:t>
      </w:r>
      <w:proofErr w:type="spellEnd"/>
      <w:r w:rsidRPr="00F4316E">
        <w:rPr>
          <w:color w:val="000000" w:themeColor="text1"/>
          <w:sz w:val="28"/>
          <w:szCs w:val="28"/>
          <w:lang w:val="en-US" w:eastAsia="zh-CN"/>
        </w:rPr>
        <w:t xml:space="preserve">; </w:t>
      </w:r>
    </w:p>
    <w:p w:rsidR="00661D27" w:rsidRPr="00F4316E" w:rsidRDefault="00661D27" w:rsidP="00A91AA4">
      <w:pPr>
        <w:pStyle w:val="a4"/>
        <w:widowControl w:val="0"/>
        <w:numPr>
          <w:ilvl w:val="0"/>
          <w:numId w:val="4"/>
        </w:numPr>
        <w:tabs>
          <w:tab w:val="left" w:pos="1000"/>
        </w:tabs>
        <w:suppressAutoHyphens/>
        <w:overflowPunct w:val="0"/>
        <w:autoSpaceDE w:val="0"/>
        <w:spacing w:line="360" w:lineRule="auto"/>
        <w:jc w:val="both"/>
        <w:rPr>
          <w:color w:val="000000" w:themeColor="text1"/>
          <w:sz w:val="28"/>
          <w:szCs w:val="28"/>
          <w:lang w:val="en-US" w:eastAsia="zh-CN"/>
        </w:rPr>
      </w:pPr>
      <w:r w:rsidRPr="00F4316E">
        <w:rPr>
          <w:color w:val="000000" w:themeColor="text1"/>
          <w:sz w:val="28"/>
          <w:szCs w:val="28"/>
          <w:lang w:eastAsia="zh-CN"/>
        </w:rPr>
        <w:t xml:space="preserve">задание на дипломную работу; </w:t>
      </w:r>
    </w:p>
    <w:p w:rsidR="00661D27" w:rsidRPr="00C06798" w:rsidRDefault="0006594B" w:rsidP="00A91AA4">
      <w:pPr>
        <w:pStyle w:val="a4"/>
        <w:widowControl w:val="0"/>
        <w:numPr>
          <w:ilvl w:val="0"/>
          <w:numId w:val="4"/>
        </w:numPr>
        <w:tabs>
          <w:tab w:val="left" w:pos="1000"/>
        </w:tabs>
        <w:suppressAutoHyphens/>
        <w:overflowPunct w:val="0"/>
        <w:autoSpaceDE w:val="0"/>
        <w:spacing w:line="360" w:lineRule="auto"/>
        <w:jc w:val="both"/>
        <w:rPr>
          <w:color w:val="000000" w:themeColor="text1"/>
          <w:sz w:val="28"/>
          <w:szCs w:val="28"/>
          <w:lang w:val="en-US" w:eastAsia="zh-CN"/>
        </w:rPr>
      </w:pPr>
      <w:proofErr w:type="spellStart"/>
      <w:r w:rsidRPr="00C06798">
        <w:rPr>
          <w:color w:val="000000" w:themeColor="text1"/>
          <w:sz w:val="28"/>
          <w:szCs w:val="28"/>
          <w:lang w:val="en-US" w:eastAsia="zh-CN"/>
        </w:rPr>
        <w:t>аннотация</w:t>
      </w:r>
      <w:proofErr w:type="spellEnd"/>
      <w:r w:rsidR="00661D27" w:rsidRPr="00C06798">
        <w:rPr>
          <w:color w:val="000000" w:themeColor="text1"/>
          <w:sz w:val="28"/>
          <w:szCs w:val="28"/>
          <w:lang w:val="en-US" w:eastAsia="zh-CN"/>
        </w:rPr>
        <w:t xml:space="preserve">; </w:t>
      </w:r>
    </w:p>
    <w:p w:rsidR="00661D27" w:rsidRPr="00C06798" w:rsidRDefault="0006594B" w:rsidP="00A91AA4">
      <w:pPr>
        <w:pStyle w:val="a4"/>
        <w:widowControl w:val="0"/>
        <w:numPr>
          <w:ilvl w:val="0"/>
          <w:numId w:val="4"/>
        </w:numPr>
        <w:tabs>
          <w:tab w:val="left" w:pos="1000"/>
        </w:tabs>
        <w:suppressAutoHyphens/>
        <w:overflowPunct w:val="0"/>
        <w:autoSpaceDE w:val="0"/>
        <w:spacing w:line="360" w:lineRule="auto"/>
        <w:jc w:val="both"/>
        <w:rPr>
          <w:color w:val="000000" w:themeColor="text1"/>
          <w:sz w:val="28"/>
          <w:szCs w:val="28"/>
          <w:lang w:val="en-US" w:eastAsia="zh-CN"/>
        </w:rPr>
      </w:pPr>
      <w:proofErr w:type="spellStart"/>
      <w:r w:rsidRPr="00C06798">
        <w:rPr>
          <w:color w:val="000000" w:themeColor="text1"/>
          <w:sz w:val="28"/>
          <w:szCs w:val="28"/>
          <w:lang w:val="en-US" w:eastAsia="zh-CN"/>
        </w:rPr>
        <w:t>содержание</w:t>
      </w:r>
      <w:proofErr w:type="spellEnd"/>
      <w:r w:rsidR="00661D27" w:rsidRPr="00C06798">
        <w:rPr>
          <w:color w:val="000000" w:themeColor="text1"/>
          <w:sz w:val="28"/>
          <w:szCs w:val="28"/>
          <w:lang w:val="en-US" w:eastAsia="zh-CN"/>
        </w:rPr>
        <w:t xml:space="preserve">; </w:t>
      </w:r>
    </w:p>
    <w:p w:rsidR="00661D27" w:rsidRPr="00C06798" w:rsidRDefault="0006594B" w:rsidP="00A91AA4">
      <w:pPr>
        <w:pStyle w:val="a4"/>
        <w:widowControl w:val="0"/>
        <w:numPr>
          <w:ilvl w:val="0"/>
          <w:numId w:val="4"/>
        </w:numPr>
        <w:tabs>
          <w:tab w:val="left" w:pos="1000"/>
        </w:tabs>
        <w:suppressAutoHyphens/>
        <w:overflowPunct w:val="0"/>
        <w:autoSpaceDE w:val="0"/>
        <w:spacing w:line="360" w:lineRule="auto"/>
        <w:jc w:val="both"/>
        <w:rPr>
          <w:color w:val="000000" w:themeColor="text1"/>
          <w:sz w:val="28"/>
          <w:szCs w:val="28"/>
          <w:lang w:eastAsia="zh-CN"/>
        </w:rPr>
      </w:pPr>
      <w:proofErr w:type="spellStart"/>
      <w:r w:rsidRPr="00C06798">
        <w:rPr>
          <w:color w:val="000000" w:themeColor="text1"/>
          <w:sz w:val="28"/>
          <w:szCs w:val="28"/>
          <w:lang w:val="en-US" w:eastAsia="zh-CN"/>
        </w:rPr>
        <w:t>введение</w:t>
      </w:r>
      <w:proofErr w:type="spellEnd"/>
      <w:r w:rsidR="00661D27" w:rsidRPr="00C06798">
        <w:rPr>
          <w:color w:val="000000" w:themeColor="text1"/>
          <w:sz w:val="28"/>
          <w:szCs w:val="28"/>
          <w:lang w:val="en-US" w:eastAsia="zh-CN"/>
        </w:rPr>
        <w:t xml:space="preserve">; </w:t>
      </w:r>
    </w:p>
    <w:p w:rsidR="00661D27" w:rsidRPr="00C06798" w:rsidRDefault="00661D27" w:rsidP="00A91AA4">
      <w:pPr>
        <w:pStyle w:val="a4"/>
        <w:widowControl w:val="0"/>
        <w:numPr>
          <w:ilvl w:val="0"/>
          <w:numId w:val="4"/>
        </w:numPr>
        <w:tabs>
          <w:tab w:val="left" w:pos="1006"/>
        </w:tabs>
        <w:suppressAutoHyphens/>
        <w:overflowPunct w:val="0"/>
        <w:autoSpaceDE w:val="0"/>
        <w:spacing w:line="360" w:lineRule="auto"/>
        <w:jc w:val="both"/>
        <w:rPr>
          <w:color w:val="000000" w:themeColor="text1"/>
          <w:sz w:val="28"/>
          <w:szCs w:val="28"/>
          <w:lang w:eastAsia="zh-CN"/>
        </w:rPr>
      </w:pPr>
      <w:r w:rsidRPr="00C06798">
        <w:rPr>
          <w:color w:val="000000" w:themeColor="text1"/>
          <w:sz w:val="28"/>
          <w:szCs w:val="28"/>
          <w:lang w:eastAsia="zh-CN"/>
        </w:rPr>
        <w:t xml:space="preserve">разделы основной части в соответствии с утверждённым заданием на ВКР; </w:t>
      </w:r>
    </w:p>
    <w:p w:rsidR="00661D27" w:rsidRPr="00C06798" w:rsidRDefault="0006594B" w:rsidP="00A91AA4">
      <w:pPr>
        <w:pStyle w:val="a4"/>
        <w:widowControl w:val="0"/>
        <w:numPr>
          <w:ilvl w:val="0"/>
          <w:numId w:val="4"/>
        </w:numPr>
        <w:tabs>
          <w:tab w:val="left" w:pos="1000"/>
        </w:tabs>
        <w:suppressAutoHyphens/>
        <w:overflowPunct w:val="0"/>
        <w:autoSpaceDE w:val="0"/>
        <w:spacing w:line="360" w:lineRule="auto"/>
        <w:jc w:val="both"/>
        <w:rPr>
          <w:color w:val="000000" w:themeColor="text1"/>
          <w:sz w:val="28"/>
          <w:szCs w:val="28"/>
          <w:lang w:val="en-US" w:eastAsia="zh-CN"/>
        </w:rPr>
      </w:pPr>
      <w:proofErr w:type="spellStart"/>
      <w:r w:rsidRPr="00C06798">
        <w:rPr>
          <w:color w:val="000000" w:themeColor="text1"/>
          <w:sz w:val="28"/>
          <w:szCs w:val="28"/>
          <w:lang w:val="en-US" w:eastAsia="zh-CN"/>
        </w:rPr>
        <w:t>заключение</w:t>
      </w:r>
      <w:proofErr w:type="spellEnd"/>
      <w:r w:rsidR="00661D27" w:rsidRPr="00C06798">
        <w:rPr>
          <w:color w:val="000000" w:themeColor="text1"/>
          <w:sz w:val="28"/>
          <w:szCs w:val="28"/>
          <w:lang w:val="en-US" w:eastAsia="zh-CN"/>
        </w:rPr>
        <w:t xml:space="preserve">; </w:t>
      </w:r>
    </w:p>
    <w:p w:rsidR="00661D27" w:rsidRPr="00C06798" w:rsidRDefault="0006594B" w:rsidP="00A91AA4">
      <w:pPr>
        <w:pStyle w:val="a4"/>
        <w:widowControl w:val="0"/>
        <w:numPr>
          <w:ilvl w:val="0"/>
          <w:numId w:val="4"/>
        </w:numPr>
        <w:tabs>
          <w:tab w:val="left" w:pos="1000"/>
        </w:tabs>
        <w:suppressAutoHyphens/>
        <w:overflowPunct w:val="0"/>
        <w:autoSpaceDE w:val="0"/>
        <w:spacing w:line="360" w:lineRule="auto"/>
        <w:jc w:val="both"/>
        <w:rPr>
          <w:color w:val="000000" w:themeColor="text1"/>
          <w:sz w:val="28"/>
          <w:szCs w:val="28"/>
          <w:lang w:eastAsia="zh-CN"/>
        </w:rPr>
      </w:pPr>
      <w:proofErr w:type="spellStart"/>
      <w:r w:rsidRPr="00C06798">
        <w:rPr>
          <w:color w:val="000000" w:themeColor="text1"/>
          <w:sz w:val="28"/>
          <w:szCs w:val="28"/>
          <w:lang w:val="en-US" w:eastAsia="zh-CN"/>
        </w:rPr>
        <w:t>список</w:t>
      </w:r>
      <w:proofErr w:type="spellEnd"/>
      <w:r w:rsidRPr="00C06798">
        <w:rPr>
          <w:color w:val="000000" w:themeColor="text1"/>
          <w:sz w:val="28"/>
          <w:szCs w:val="28"/>
          <w:lang w:val="en-US" w:eastAsia="zh-CN"/>
        </w:rPr>
        <w:t xml:space="preserve"> </w:t>
      </w:r>
      <w:proofErr w:type="spellStart"/>
      <w:r w:rsidRPr="00C06798">
        <w:rPr>
          <w:color w:val="000000" w:themeColor="text1"/>
          <w:sz w:val="28"/>
          <w:szCs w:val="28"/>
          <w:lang w:val="en-US" w:eastAsia="zh-CN"/>
        </w:rPr>
        <w:t>использованных</w:t>
      </w:r>
      <w:proofErr w:type="spellEnd"/>
      <w:r w:rsidRPr="00C06798">
        <w:rPr>
          <w:color w:val="000000" w:themeColor="text1"/>
          <w:sz w:val="28"/>
          <w:szCs w:val="28"/>
          <w:lang w:val="en-US" w:eastAsia="zh-CN"/>
        </w:rPr>
        <w:t xml:space="preserve"> </w:t>
      </w:r>
      <w:proofErr w:type="spellStart"/>
      <w:r w:rsidRPr="00C06798">
        <w:rPr>
          <w:color w:val="000000" w:themeColor="text1"/>
          <w:sz w:val="28"/>
          <w:szCs w:val="28"/>
          <w:lang w:val="en-US" w:eastAsia="zh-CN"/>
        </w:rPr>
        <w:t>источников</w:t>
      </w:r>
      <w:proofErr w:type="spellEnd"/>
      <w:r w:rsidR="00661D27" w:rsidRPr="00C06798">
        <w:rPr>
          <w:color w:val="000000" w:themeColor="text1"/>
          <w:sz w:val="28"/>
          <w:szCs w:val="28"/>
          <w:lang w:val="en-US" w:eastAsia="zh-CN"/>
        </w:rPr>
        <w:t xml:space="preserve">; </w:t>
      </w:r>
    </w:p>
    <w:p w:rsidR="00661D27" w:rsidRPr="00C06798" w:rsidRDefault="0006594B" w:rsidP="00A91AA4">
      <w:pPr>
        <w:pStyle w:val="a4"/>
        <w:widowControl w:val="0"/>
        <w:numPr>
          <w:ilvl w:val="0"/>
          <w:numId w:val="4"/>
        </w:numPr>
        <w:tabs>
          <w:tab w:val="left" w:pos="1000"/>
        </w:tabs>
        <w:suppressAutoHyphens/>
        <w:overflowPunct w:val="0"/>
        <w:autoSpaceDE w:val="0"/>
        <w:spacing w:line="360" w:lineRule="auto"/>
        <w:jc w:val="both"/>
        <w:rPr>
          <w:color w:val="000000" w:themeColor="text1"/>
          <w:sz w:val="28"/>
          <w:szCs w:val="28"/>
          <w:lang w:eastAsia="zh-CN"/>
        </w:rPr>
      </w:pPr>
      <w:r w:rsidRPr="00C06798">
        <w:rPr>
          <w:color w:val="000000" w:themeColor="text1"/>
          <w:sz w:val="28"/>
          <w:szCs w:val="28"/>
          <w:lang w:eastAsia="zh-CN"/>
        </w:rPr>
        <w:t xml:space="preserve">приложения </w:t>
      </w:r>
      <w:r w:rsidR="00661D27" w:rsidRPr="00C06798">
        <w:rPr>
          <w:color w:val="000000" w:themeColor="text1"/>
          <w:sz w:val="28"/>
          <w:szCs w:val="28"/>
          <w:lang w:eastAsia="zh-CN"/>
        </w:rPr>
        <w:t xml:space="preserve">(листинги кода, руководства пользователю, администратору и т.д.). </w:t>
      </w:r>
    </w:p>
    <w:p w:rsidR="00661D27" w:rsidRPr="00F4316E" w:rsidRDefault="00661D27" w:rsidP="005016C6">
      <w:pPr>
        <w:widowControl w:val="0"/>
        <w:tabs>
          <w:tab w:val="left" w:pos="1000"/>
        </w:tabs>
        <w:suppressAutoHyphens/>
        <w:overflowPunct w:val="0"/>
        <w:autoSpaceDE w:val="0"/>
        <w:spacing w:line="360" w:lineRule="auto"/>
        <w:ind w:firstLine="709"/>
        <w:jc w:val="both"/>
        <w:rPr>
          <w:color w:val="000000" w:themeColor="text1"/>
          <w:sz w:val="28"/>
          <w:szCs w:val="28"/>
          <w:lang w:eastAsia="zh-CN"/>
        </w:rPr>
      </w:pPr>
      <w:r w:rsidRPr="00F4316E">
        <w:rPr>
          <w:color w:val="000000" w:themeColor="text1"/>
          <w:sz w:val="28"/>
          <w:szCs w:val="28"/>
          <w:lang w:eastAsia="zh-CN"/>
        </w:rPr>
        <w:t>Листы пояснительной записки оформляются рамкой стандартных размеров и основной надписью по ГОСТ 2.104. Левую часть основной надписи</w:t>
      </w:r>
    </w:p>
    <w:p w:rsidR="00661D27" w:rsidRPr="00661D27" w:rsidRDefault="00661D27" w:rsidP="00661D27">
      <w:pPr>
        <w:widowControl w:val="0"/>
        <w:suppressAutoHyphens/>
        <w:overflowPunct w:val="0"/>
        <w:autoSpaceDE w:val="0"/>
        <w:spacing w:line="360" w:lineRule="auto"/>
        <w:jc w:val="both"/>
        <w:rPr>
          <w:color w:val="000000" w:themeColor="text1"/>
          <w:sz w:val="28"/>
          <w:szCs w:val="28"/>
          <w:lang w:eastAsia="zh-CN"/>
        </w:rPr>
      </w:pPr>
      <w:bookmarkStart w:id="7" w:name="page21"/>
      <w:bookmarkEnd w:id="7"/>
      <w:r w:rsidRPr="00661D27">
        <w:rPr>
          <w:color w:val="000000" w:themeColor="text1"/>
          <w:sz w:val="28"/>
          <w:szCs w:val="28"/>
          <w:lang w:eastAsia="zh-CN"/>
        </w:rPr>
        <w:t>допускается не заполнять, так как она предназначена для сведений о последующих изменениях в текстовом документе, что в учебных проектах не предусматривается.</w:t>
      </w:r>
    </w:p>
    <w:p w:rsidR="00661D27" w:rsidRPr="00F4316E" w:rsidRDefault="00661D27" w:rsidP="005531F8">
      <w:pPr>
        <w:widowControl w:val="0"/>
        <w:suppressAutoHyphens/>
        <w:overflowPunct w:val="0"/>
        <w:autoSpaceDE w:val="0"/>
        <w:spacing w:line="360" w:lineRule="auto"/>
        <w:ind w:firstLine="708"/>
        <w:jc w:val="both"/>
        <w:rPr>
          <w:color w:val="000000" w:themeColor="text1"/>
          <w:sz w:val="28"/>
          <w:szCs w:val="28"/>
          <w:lang w:eastAsia="zh-CN"/>
        </w:rPr>
      </w:pPr>
      <w:r w:rsidRPr="00661D27">
        <w:rPr>
          <w:color w:val="000000" w:themeColor="text1"/>
          <w:sz w:val="28"/>
          <w:szCs w:val="28"/>
          <w:lang w:eastAsia="zh-CN"/>
        </w:rPr>
        <w:t xml:space="preserve">В основной надписи на всех последующих страницах </w:t>
      </w:r>
      <w:r w:rsidRPr="00F4316E">
        <w:rPr>
          <w:color w:val="000000" w:themeColor="text1"/>
          <w:sz w:val="28"/>
          <w:szCs w:val="28"/>
          <w:lang w:eastAsia="zh-CN"/>
        </w:rPr>
        <w:t xml:space="preserve">после </w:t>
      </w:r>
      <w:r w:rsidRPr="00661D27">
        <w:rPr>
          <w:color w:val="000000" w:themeColor="text1"/>
          <w:sz w:val="28"/>
          <w:szCs w:val="28"/>
          <w:lang w:eastAsia="zh-CN"/>
        </w:rPr>
        <w:t xml:space="preserve">заглавной </w:t>
      </w:r>
      <w:r w:rsidRPr="00661D27">
        <w:rPr>
          <w:color w:val="000000" w:themeColor="text1"/>
          <w:sz w:val="28"/>
          <w:szCs w:val="28"/>
          <w:lang w:eastAsia="zh-CN"/>
        </w:rPr>
        <w:lastRenderedPageBreak/>
        <w:t>указывается:</w:t>
      </w:r>
    </w:p>
    <w:p w:rsidR="00661D27" w:rsidRPr="00F4316E" w:rsidRDefault="00661D27" w:rsidP="005531F8">
      <w:pPr>
        <w:pStyle w:val="a4"/>
        <w:widowControl w:val="0"/>
        <w:numPr>
          <w:ilvl w:val="0"/>
          <w:numId w:val="5"/>
        </w:numPr>
        <w:suppressAutoHyphens/>
        <w:overflowPunct w:val="0"/>
        <w:autoSpaceDE w:val="0"/>
        <w:spacing w:line="360" w:lineRule="auto"/>
        <w:jc w:val="both"/>
        <w:rPr>
          <w:color w:val="000000" w:themeColor="text1"/>
          <w:sz w:val="28"/>
          <w:szCs w:val="28"/>
          <w:lang w:eastAsia="zh-CN"/>
        </w:rPr>
      </w:pPr>
      <w:r w:rsidRPr="00F4316E">
        <w:rPr>
          <w:color w:val="000000" w:themeColor="text1"/>
          <w:sz w:val="28"/>
          <w:szCs w:val="28"/>
          <w:lang w:eastAsia="zh-CN"/>
        </w:rPr>
        <w:t>шифр проекта (А</w:t>
      </w:r>
      <w:r w:rsidRPr="00F4316E">
        <w:rPr>
          <w:color w:val="000000" w:themeColor="text1"/>
          <w:sz w:val="28"/>
          <w:szCs w:val="28"/>
          <w:lang w:val="en-US" w:eastAsia="zh-CN"/>
        </w:rPr>
        <w:t>rial</w:t>
      </w:r>
      <w:r w:rsidRPr="00F4316E">
        <w:rPr>
          <w:color w:val="000000" w:themeColor="text1"/>
          <w:sz w:val="28"/>
          <w:szCs w:val="28"/>
          <w:lang w:eastAsia="zh-CN"/>
        </w:rPr>
        <w:t xml:space="preserve">, 18 </w:t>
      </w:r>
      <w:proofErr w:type="spellStart"/>
      <w:r w:rsidRPr="00F4316E">
        <w:rPr>
          <w:color w:val="000000" w:themeColor="text1"/>
          <w:sz w:val="28"/>
          <w:szCs w:val="28"/>
          <w:lang w:eastAsia="zh-CN"/>
        </w:rPr>
        <w:t>пт</w:t>
      </w:r>
      <w:proofErr w:type="spellEnd"/>
      <w:proofErr w:type="gramStart"/>
      <w:r w:rsidRPr="00F4316E">
        <w:rPr>
          <w:color w:val="000000" w:themeColor="text1"/>
          <w:sz w:val="28"/>
          <w:szCs w:val="28"/>
          <w:lang w:eastAsia="zh-CN"/>
        </w:rPr>
        <w:t>);-</w:t>
      </w:r>
      <w:proofErr w:type="gramEnd"/>
      <w:r w:rsidRPr="00F4316E">
        <w:rPr>
          <w:color w:val="000000" w:themeColor="text1"/>
          <w:sz w:val="28"/>
          <w:szCs w:val="28"/>
          <w:lang w:eastAsia="zh-CN"/>
        </w:rPr>
        <w:t xml:space="preserve"> в рамке</w:t>
      </w:r>
    </w:p>
    <w:p w:rsidR="00661D27" w:rsidRPr="00F4316E" w:rsidRDefault="00661D27" w:rsidP="005531F8">
      <w:pPr>
        <w:pStyle w:val="a4"/>
        <w:widowControl w:val="0"/>
        <w:numPr>
          <w:ilvl w:val="0"/>
          <w:numId w:val="5"/>
        </w:numPr>
        <w:suppressAutoHyphens/>
        <w:autoSpaceDE w:val="0"/>
        <w:spacing w:line="360" w:lineRule="auto"/>
        <w:jc w:val="both"/>
        <w:rPr>
          <w:color w:val="000000" w:themeColor="text1"/>
          <w:sz w:val="28"/>
          <w:szCs w:val="28"/>
          <w:lang w:eastAsia="zh-CN"/>
        </w:rPr>
      </w:pPr>
      <w:r w:rsidRPr="00F4316E">
        <w:rPr>
          <w:color w:val="000000" w:themeColor="text1"/>
          <w:sz w:val="28"/>
          <w:szCs w:val="28"/>
          <w:lang w:eastAsia="zh-CN"/>
        </w:rPr>
        <w:t>номер страницы.</w:t>
      </w:r>
    </w:p>
    <w:p w:rsidR="00661D27" w:rsidRPr="00661D27" w:rsidRDefault="00661D27" w:rsidP="005531F8">
      <w:pPr>
        <w:widowControl w:val="0"/>
        <w:suppressAutoHyphens/>
        <w:overflowPunct w:val="0"/>
        <w:autoSpaceDE w:val="0"/>
        <w:spacing w:line="360" w:lineRule="auto"/>
        <w:ind w:left="140" w:firstLine="568"/>
        <w:jc w:val="both"/>
        <w:rPr>
          <w:color w:val="000000" w:themeColor="text1"/>
          <w:sz w:val="28"/>
          <w:szCs w:val="28"/>
          <w:lang w:eastAsia="zh-CN"/>
        </w:rPr>
      </w:pPr>
      <w:r w:rsidRPr="00661D27">
        <w:rPr>
          <w:color w:val="000000" w:themeColor="text1"/>
          <w:sz w:val="28"/>
          <w:szCs w:val="28"/>
          <w:lang w:eastAsia="zh-CN"/>
        </w:rPr>
        <w:t xml:space="preserve">Нумерация страниц пояснительной записки сквозная, начинается с титульного листа. </w:t>
      </w:r>
    </w:p>
    <w:p w:rsidR="00661D27" w:rsidRPr="00661D27" w:rsidRDefault="00661D27" w:rsidP="005531F8">
      <w:pPr>
        <w:widowControl w:val="0"/>
        <w:suppressAutoHyphens/>
        <w:overflowPunct w:val="0"/>
        <w:autoSpaceDE w:val="0"/>
        <w:spacing w:line="360" w:lineRule="auto"/>
        <w:ind w:left="140" w:firstLine="703"/>
        <w:jc w:val="both"/>
        <w:rPr>
          <w:color w:val="000000" w:themeColor="text1"/>
          <w:sz w:val="28"/>
          <w:szCs w:val="28"/>
          <w:lang w:eastAsia="zh-CN"/>
        </w:rPr>
      </w:pPr>
      <w:r w:rsidRPr="00661D27">
        <w:rPr>
          <w:b/>
          <w:color w:val="000000" w:themeColor="text1"/>
          <w:sz w:val="28"/>
          <w:szCs w:val="28"/>
          <w:lang w:eastAsia="zh-CN"/>
        </w:rPr>
        <w:t xml:space="preserve">Номера страниц не ставятся на титульном листе и задании ВКР. </w:t>
      </w:r>
    </w:p>
    <w:p w:rsidR="00661D27" w:rsidRPr="00661D27" w:rsidRDefault="00661D27" w:rsidP="005531F8">
      <w:pPr>
        <w:widowControl w:val="0"/>
        <w:suppressAutoHyphens/>
        <w:overflowPunct w:val="0"/>
        <w:autoSpaceDE w:val="0"/>
        <w:spacing w:line="360" w:lineRule="auto"/>
        <w:ind w:left="140" w:firstLine="703"/>
        <w:jc w:val="both"/>
        <w:rPr>
          <w:color w:val="000000" w:themeColor="text1"/>
          <w:sz w:val="28"/>
          <w:szCs w:val="28"/>
          <w:lang w:eastAsia="zh-CN"/>
        </w:rPr>
      </w:pPr>
      <w:r w:rsidRPr="00661D27">
        <w:rPr>
          <w:color w:val="000000" w:themeColor="text1"/>
          <w:sz w:val="28"/>
          <w:szCs w:val="28"/>
          <w:lang w:eastAsia="zh-CN"/>
        </w:rPr>
        <w:t xml:space="preserve">Иллюстрации и таблицы на листе формата А3 учитываются как одна страница. </w:t>
      </w:r>
    </w:p>
    <w:p w:rsidR="00661D27" w:rsidRPr="00F4316E" w:rsidRDefault="00661D27" w:rsidP="005531F8">
      <w:pPr>
        <w:widowControl w:val="0"/>
        <w:suppressAutoHyphens/>
        <w:overflowPunct w:val="0"/>
        <w:autoSpaceDE w:val="0"/>
        <w:spacing w:line="360" w:lineRule="auto"/>
        <w:ind w:left="140" w:firstLine="703"/>
        <w:jc w:val="both"/>
        <w:rPr>
          <w:color w:val="000000" w:themeColor="text1"/>
          <w:sz w:val="28"/>
          <w:szCs w:val="28"/>
          <w:lang w:eastAsia="zh-CN"/>
        </w:rPr>
      </w:pPr>
      <w:r w:rsidRPr="00661D27">
        <w:rPr>
          <w:color w:val="000000" w:themeColor="text1"/>
          <w:sz w:val="28"/>
          <w:szCs w:val="28"/>
          <w:lang w:eastAsia="zh-CN"/>
        </w:rPr>
        <w:t xml:space="preserve">Номера страниц проставляются внизу страницы арабскими цифрами без точки и чёрточек, выравнивание выполняется по правому краю. </w:t>
      </w:r>
    </w:p>
    <w:p w:rsidR="00661D27" w:rsidRPr="00F4316E" w:rsidRDefault="00661D27" w:rsidP="005531F8">
      <w:pPr>
        <w:widowControl w:val="0"/>
        <w:suppressAutoHyphens/>
        <w:overflowPunct w:val="0"/>
        <w:autoSpaceDE w:val="0"/>
        <w:spacing w:line="360" w:lineRule="auto"/>
        <w:ind w:left="140" w:firstLine="703"/>
        <w:jc w:val="both"/>
        <w:rPr>
          <w:color w:val="000000" w:themeColor="text1"/>
          <w:sz w:val="28"/>
          <w:szCs w:val="28"/>
          <w:lang w:eastAsia="zh-CN"/>
        </w:rPr>
      </w:pPr>
      <w:r w:rsidRPr="00F4316E">
        <w:rPr>
          <w:color w:val="000000" w:themeColor="text1"/>
          <w:sz w:val="28"/>
          <w:szCs w:val="28"/>
          <w:lang w:eastAsia="zh-CN"/>
        </w:rPr>
        <w:t>О</w:t>
      </w:r>
      <w:r w:rsidRPr="00661D27">
        <w:rPr>
          <w:color w:val="000000" w:themeColor="text1"/>
          <w:sz w:val="28"/>
          <w:szCs w:val="28"/>
          <w:lang w:eastAsia="zh-CN"/>
        </w:rPr>
        <w:t xml:space="preserve">тзыв, заключение на </w:t>
      </w:r>
      <w:proofErr w:type="spellStart"/>
      <w:r w:rsidRPr="00661D27">
        <w:rPr>
          <w:color w:val="000000" w:themeColor="text1"/>
          <w:sz w:val="28"/>
          <w:szCs w:val="28"/>
          <w:lang w:eastAsia="zh-CN"/>
        </w:rPr>
        <w:t>антиплагиат</w:t>
      </w:r>
      <w:proofErr w:type="spellEnd"/>
      <w:r w:rsidRPr="00661D27">
        <w:rPr>
          <w:color w:val="000000" w:themeColor="text1"/>
          <w:sz w:val="28"/>
          <w:szCs w:val="28"/>
          <w:lang w:eastAsia="zh-CN"/>
        </w:rPr>
        <w:t xml:space="preserve"> руководителя на ВКР, ведомость работы </w:t>
      </w:r>
      <w:r w:rsidRPr="00661D27">
        <w:rPr>
          <w:b/>
          <w:color w:val="000000" w:themeColor="text1"/>
          <w:sz w:val="28"/>
          <w:szCs w:val="28"/>
          <w:lang w:eastAsia="zh-CN"/>
        </w:rPr>
        <w:t>не подшиваются в пояснительную з</w:t>
      </w:r>
      <w:r w:rsidRPr="00F4316E">
        <w:rPr>
          <w:color w:val="000000" w:themeColor="text1"/>
          <w:sz w:val="28"/>
          <w:szCs w:val="28"/>
          <w:lang w:eastAsia="zh-CN"/>
        </w:rPr>
        <w:t>аписку.</w:t>
      </w:r>
      <w:r w:rsidRPr="00661D27">
        <w:rPr>
          <w:color w:val="000000" w:themeColor="text1"/>
          <w:sz w:val="28"/>
          <w:szCs w:val="28"/>
          <w:lang w:eastAsia="zh-CN"/>
        </w:rPr>
        <w:t xml:space="preserve"> </w:t>
      </w:r>
    </w:p>
    <w:p w:rsidR="00661D27" w:rsidRPr="00F4316E" w:rsidRDefault="00661D27" w:rsidP="005531F8">
      <w:pPr>
        <w:widowControl w:val="0"/>
        <w:suppressAutoHyphens/>
        <w:overflowPunct w:val="0"/>
        <w:autoSpaceDE w:val="0"/>
        <w:spacing w:line="360" w:lineRule="auto"/>
        <w:ind w:left="140" w:firstLine="703"/>
        <w:jc w:val="both"/>
        <w:rPr>
          <w:color w:val="000000" w:themeColor="text1"/>
          <w:sz w:val="28"/>
          <w:szCs w:val="28"/>
          <w:lang w:eastAsia="zh-CN"/>
        </w:rPr>
      </w:pPr>
      <w:r w:rsidRPr="00661D27">
        <w:rPr>
          <w:color w:val="000000" w:themeColor="text1"/>
          <w:sz w:val="28"/>
          <w:szCs w:val="28"/>
          <w:lang w:eastAsia="zh-CN"/>
        </w:rPr>
        <w:t xml:space="preserve">Все части пояснительной записки должны соответствовать требованиям нормативных документов в части </w:t>
      </w:r>
      <w:proofErr w:type="spellStart"/>
      <w:r w:rsidRPr="00661D27">
        <w:rPr>
          <w:color w:val="000000" w:themeColor="text1"/>
          <w:sz w:val="28"/>
          <w:szCs w:val="28"/>
          <w:lang w:eastAsia="zh-CN"/>
        </w:rPr>
        <w:t>нормоконтроля</w:t>
      </w:r>
      <w:proofErr w:type="spellEnd"/>
      <w:r w:rsidRPr="00661D27">
        <w:rPr>
          <w:color w:val="000000" w:themeColor="text1"/>
          <w:sz w:val="28"/>
          <w:szCs w:val="28"/>
          <w:lang w:eastAsia="zh-CN"/>
        </w:rPr>
        <w:t xml:space="preserve">. </w:t>
      </w:r>
    </w:p>
    <w:p w:rsidR="000B28D7" w:rsidRDefault="000B28D7" w:rsidP="000B28D7">
      <w:pPr>
        <w:pStyle w:val="2"/>
        <w:spacing w:before="0"/>
        <w:jc w:val="center"/>
        <w:rPr>
          <w:rFonts w:ascii="Times New Roman" w:hAnsi="Times New Roman" w:cs="Times New Roman"/>
          <w:b/>
          <w:color w:val="000000" w:themeColor="text1"/>
          <w:sz w:val="28"/>
          <w:szCs w:val="28"/>
          <w:lang w:eastAsia="zh-CN"/>
        </w:rPr>
      </w:pPr>
    </w:p>
    <w:p w:rsidR="008447FD" w:rsidRDefault="008447FD" w:rsidP="000B28D7">
      <w:pPr>
        <w:pStyle w:val="2"/>
        <w:spacing w:before="0"/>
        <w:jc w:val="center"/>
        <w:rPr>
          <w:rFonts w:ascii="Times New Roman" w:hAnsi="Times New Roman" w:cs="Times New Roman"/>
          <w:b/>
          <w:color w:val="000000" w:themeColor="text1"/>
          <w:sz w:val="28"/>
          <w:szCs w:val="28"/>
          <w:lang w:eastAsia="zh-CN"/>
        </w:rPr>
      </w:pPr>
      <w:bookmarkStart w:id="8" w:name="_Toc527010339"/>
      <w:r w:rsidRPr="00F4316E">
        <w:rPr>
          <w:rFonts w:ascii="Times New Roman" w:hAnsi="Times New Roman" w:cs="Times New Roman"/>
          <w:b/>
          <w:color w:val="000000" w:themeColor="text1"/>
          <w:sz w:val="28"/>
          <w:szCs w:val="28"/>
          <w:lang w:eastAsia="zh-CN"/>
        </w:rPr>
        <w:t>2.</w:t>
      </w:r>
      <w:r w:rsidR="00535024">
        <w:rPr>
          <w:rFonts w:ascii="Times New Roman" w:hAnsi="Times New Roman" w:cs="Times New Roman"/>
          <w:b/>
          <w:color w:val="000000" w:themeColor="text1"/>
          <w:sz w:val="28"/>
          <w:szCs w:val="28"/>
          <w:lang w:eastAsia="zh-CN"/>
        </w:rPr>
        <w:t>2</w:t>
      </w:r>
      <w:r w:rsidRPr="00F4316E">
        <w:rPr>
          <w:rFonts w:ascii="Times New Roman" w:hAnsi="Times New Roman" w:cs="Times New Roman"/>
          <w:b/>
          <w:color w:val="000000" w:themeColor="text1"/>
          <w:sz w:val="28"/>
          <w:szCs w:val="28"/>
          <w:lang w:eastAsia="zh-CN"/>
        </w:rPr>
        <w:t xml:space="preserve"> Оформление титульного листа</w:t>
      </w:r>
      <w:bookmarkEnd w:id="8"/>
    </w:p>
    <w:p w:rsidR="000B28D7" w:rsidRPr="000B28D7" w:rsidRDefault="000B28D7" w:rsidP="000B28D7">
      <w:pPr>
        <w:rPr>
          <w:lang w:eastAsia="zh-CN"/>
        </w:rPr>
      </w:pPr>
    </w:p>
    <w:p w:rsidR="008447FD" w:rsidRPr="008447FD" w:rsidRDefault="008447FD" w:rsidP="008447FD">
      <w:pPr>
        <w:widowControl w:val="0"/>
        <w:suppressAutoHyphens/>
        <w:overflowPunct w:val="0"/>
        <w:autoSpaceDE w:val="0"/>
        <w:spacing w:line="360" w:lineRule="auto"/>
        <w:ind w:left="140" w:firstLine="709"/>
        <w:jc w:val="both"/>
        <w:rPr>
          <w:color w:val="000000" w:themeColor="text1"/>
          <w:lang w:eastAsia="zh-CN"/>
        </w:rPr>
      </w:pPr>
      <w:r w:rsidRPr="008447FD">
        <w:rPr>
          <w:color w:val="000000" w:themeColor="text1"/>
          <w:sz w:val="28"/>
          <w:szCs w:val="28"/>
          <w:lang w:eastAsia="zh-CN"/>
        </w:rPr>
        <w:t xml:space="preserve">Титульный лист является первым листом пояснительной записки (далее ПЗ). </w:t>
      </w:r>
    </w:p>
    <w:p w:rsidR="008447FD" w:rsidRPr="008447FD" w:rsidRDefault="008447FD" w:rsidP="008447FD">
      <w:pPr>
        <w:widowControl w:val="0"/>
        <w:suppressAutoHyphens/>
        <w:overflowPunct w:val="0"/>
        <w:autoSpaceDE w:val="0"/>
        <w:spacing w:line="360" w:lineRule="auto"/>
        <w:ind w:left="140" w:firstLine="709"/>
        <w:jc w:val="both"/>
        <w:rPr>
          <w:color w:val="000000" w:themeColor="text1"/>
          <w:sz w:val="28"/>
          <w:szCs w:val="28"/>
          <w:lang w:eastAsia="zh-CN"/>
        </w:rPr>
      </w:pPr>
      <w:r w:rsidRPr="008447FD">
        <w:rPr>
          <w:color w:val="000000" w:themeColor="text1"/>
          <w:sz w:val="28"/>
          <w:szCs w:val="28"/>
          <w:lang w:eastAsia="zh-CN"/>
        </w:rPr>
        <w:t>Для написания наименования вуза, слова «ПОЯСНИТЕЛЬНАЯ ЗАПИСКА», наименования и обозначение (шифра) проекта (работы) применяется шрифт в текстовом редакторе –</w:t>
      </w:r>
      <w:r w:rsidRPr="008447FD">
        <w:rPr>
          <w:color w:val="000000" w:themeColor="text1"/>
          <w:sz w:val="28"/>
          <w:szCs w:val="28"/>
          <w:lang w:val="en-US" w:eastAsia="zh-CN"/>
        </w:rPr>
        <w:t>Times</w:t>
      </w:r>
      <w:r w:rsidRPr="008447FD">
        <w:rPr>
          <w:color w:val="000000" w:themeColor="text1"/>
          <w:sz w:val="28"/>
          <w:szCs w:val="28"/>
          <w:lang w:eastAsia="zh-CN"/>
        </w:rPr>
        <w:t xml:space="preserve"> </w:t>
      </w:r>
      <w:r w:rsidRPr="008447FD">
        <w:rPr>
          <w:color w:val="000000" w:themeColor="text1"/>
          <w:sz w:val="28"/>
          <w:szCs w:val="28"/>
          <w:lang w:val="en-US" w:eastAsia="zh-CN"/>
        </w:rPr>
        <w:t>New</w:t>
      </w:r>
      <w:r w:rsidRPr="008447FD">
        <w:rPr>
          <w:color w:val="000000" w:themeColor="text1"/>
          <w:sz w:val="28"/>
          <w:szCs w:val="28"/>
          <w:lang w:eastAsia="zh-CN"/>
        </w:rPr>
        <w:t xml:space="preserve"> </w:t>
      </w:r>
      <w:r w:rsidRPr="008447FD">
        <w:rPr>
          <w:color w:val="000000" w:themeColor="text1"/>
          <w:sz w:val="28"/>
          <w:szCs w:val="28"/>
          <w:lang w:val="en-US" w:eastAsia="zh-CN"/>
        </w:rPr>
        <w:t>Roman</w:t>
      </w:r>
      <w:r w:rsidRPr="008447FD">
        <w:rPr>
          <w:color w:val="000000" w:themeColor="text1"/>
          <w:sz w:val="28"/>
          <w:szCs w:val="28"/>
          <w:lang w:eastAsia="zh-CN"/>
        </w:rPr>
        <w:t xml:space="preserve">, 14 </w:t>
      </w:r>
      <w:proofErr w:type="spellStart"/>
      <w:r w:rsidRPr="00F4316E">
        <w:rPr>
          <w:color w:val="000000" w:themeColor="text1"/>
          <w:sz w:val="28"/>
          <w:szCs w:val="28"/>
          <w:lang w:eastAsia="zh-CN"/>
        </w:rPr>
        <w:t>пт</w:t>
      </w:r>
      <w:proofErr w:type="spellEnd"/>
      <w:r w:rsidRPr="008447FD">
        <w:rPr>
          <w:color w:val="000000" w:themeColor="text1"/>
          <w:sz w:val="28"/>
          <w:szCs w:val="28"/>
          <w:lang w:eastAsia="zh-CN"/>
        </w:rPr>
        <w:t xml:space="preserve">, буквы прописные. </w:t>
      </w:r>
      <w:r w:rsidRPr="008447FD">
        <w:rPr>
          <w:b/>
          <w:color w:val="000000" w:themeColor="text1"/>
          <w:sz w:val="28"/>
          <w:szCs w:val="28"/>
          <w:lang w:eastAsia="zh-CN"/>
        </w:rPr>
        <w:t>Наименование вуза</w:t>
      </w:r>
      <w:r w:rsidRPr="008447FD">
        <w:rPr>
          <w:color w:val="000000" w:themeColor="text1"/>
          <w:sz w:val="28"/>
          <w:szCs w:val="28"/>
          <w:lang w:eastAsia="zh-CN"/>
        </w:rPr>
        <w:t>, слово «</w:t>
      </w:r>
      <w:r w:rsidRPr="008447FD">
        <w:rPr>
          <w:b/>
          <w:color w:val="000000" w:themeColor="text1"/>
          <w:sz w:val="28"/>
          <w:szCs w:val="28"/>
          <w:lang w:eastAsia="zh-CN"/>
        </w:rPr>
        <w:t>ПОЯСНИТЕЛЬНАЯ ЗАПИСКА</w:t>
      </w:r>
      <w:r w:rsidRPr="008447FD">
        <w:rPr>
          <w:color w:val="000000" w:themeColor="text1"/>
          <w:sz w:val="28"/>
          <w:szCs w:val="28"/>
          <w:lang w:eastAsia="zh-CN"/>
        </w:rPr>
        <w:t xml:space="preserve">» оформляются </w:t>
      </w:r>
      <w:r w:rsidRPr="008447FD">
        <w:rPr>
          <w:b/>
          <w:color w:val="000000" w:themeColor="text1"/>
          <w:sz w:val="28"/>
          <w:szCs w:val="28"/>
          <w:lang w:eastAsia="zh-CN"/>
        </w:rPr>
        <w:t>полужирным</w:t>
      </w:r>
      <w:r w:rsidRPr="008447FD">
        <w:rPr>
          <w:color w:val="000000" w:themeColor="text1"/>
          <w:sz w:val="28"/>
          <w:szCs w:val="28"/>
          <w:lang w:eastAsia="zh-CN"/>
        </w:rPr>
        <w:t xml:space="preserve"> шрифтом.</w:t>
      </w:r>
    </w:p>
    <w:p w:rsidR="008447FD" w:rsidRPr="00F4316E" w:rsidRDefault="008447FD" w:rsidP="008447FD">
      <w:pPr>
        <w:widowControl w:val="0"/>
        <w:suppressAutoHyphens/>
        <w:overflowPunct w:val="0"/>
        <w:autoSpaceDE w:val="0"/>
        <w:spacing w:line="360" w:lineRule="auto"/>
        <w:ind w:left="140" w:firstLine="709"/>
        <w:jc w:val="both"/>
        <w:rPr>
          <w:color w:val="000000" w:themeColor="text1"/>
          <w:sz w:val="28"/>
          <w:szCs w:val="28"/>
          <w:lang w:eastAsia="zh-CN"/>
        </w:rPr>
      </w:pPr>
      <w:r w:rsidRPr="00F4316E">
        <w:rPr>
          <w:color w:val="000000" w:themeColor="text1"/>
          <w:sz w:val="28"/>
          <w:szCs w:val="28"/>
          <w:lang w:eastAsia="zh-CN"/>
        </w:rPr>
        <w:t>Тема ВКР – записывается заглавными буквами.</w:t>
      </w:r>
    </w:p>
    <w:p w:rsidR="008447FD" w:rsidRPr="008447FD" w:rsidRDefault="008447FD" w:rsidP="008447FD">
      <w:pPr>
        <w:widowControl w:val="0"/>
        <w:suppressAutoHyphens/>
        <w:overflowPunct w:val="0"/>
        <w:autoSpaceDE w:val="0"/>
        <w:spacing w:line="360" w:lineRule="auto"/>
        <w:ind w:left="140" w:firstLine="709"/>
        <w:jc w:val="both"/>
        <w:rPr>
          <w:color w:val="000000" w:themeColor="text1"/>
          <w:lang w:eastAsia="zh-CN"/>
        </w:rPr>
      </w:pPr>
      <w:r w:rsidRPr="008447FD">
        <w:rPr>
          <w:color w:val="000000" w:themeColor="text1"/>
          <w:sz w:val="28"/>
          <w:szCs w:val="28"/>
          <w:lang w:eastAsia="zh-CN"/>
        </w:rPr>
        <w:t xml:space="preserve">Для всех остальных надписей используется шрифт в текстовом редакторе –12 </w:t>
      </w:r>
      <w:proofErr w:type="spellStart"/>
      <w:r w:rsidRPr="00F4316E">
        <w:rPr>
          <w:color w:val="000000" w:themeColor="text1"/>
          <w:sz w:val="28"/>
          <w:szCs w:val="28"/>
          <w:lang w:eastAsia="zh-CN"/>
        </w:rPr>
        <w:t>пт</w:t>
      </w:r>
      <w:proofErr w:type="spellEnd"/>
      <w:r w:rsidRPr="008447FD">
        <w:rPr>
          <w:color w:val="000000" w:themeColor="text1"/>
          <w:sz w:val="28"/>
          <w:szCs w:val="28"/>
          <w:lang w:eastAsia="zh-CN"/>
        </w:rPr>
        <w:t xml:space="preserve">, </w:t>
      </w:r>
      <w:r w:rsidRPr="008447FD">
        <w:rPr>
          <w:color w:val="000000" w:themeColor="text1"/>
          <w:sz w:val="28"/>
          <w:szCs w:val="28"/>
          <w:lang w:val="en-US" w:eastAsia="zh-CN"/>
        </w:rPr>
        <w:t>Times</w:t>
      </w:r>
      <w:r w:rsidRPr="008447FD">
        <w:rPr>
          <w:color w:val="000000" w:themeColor="text1"/>
          <w:sz w:val="28"/>
          <w:szCs w:val="28"/>
          <w:lang w:eastAsia="zh-CN"/>
        </w:rPr>
        <w:t xml:space="preserve"> </w:t>
      </w:r>
      <w:r w:rsidRPr="008447FD">
        <w:rPr>
          <w:color w:val="000000" w:themeColor="text1"/>
          <w:sz w:val="28"/>
          <w:szCs w:val="28"/>
          <w:lang w:val="en-US" w:eastAsia="zh-CN"/>
        </w:rPr>
        <w:t>New</w:t>
      </w:r>
      <w:r w:rsidRPr="008447FD">
        <w:rPr>
          <w:color w:val="000000" w:themeColor="text1"/>
          <w:sz w:val="28"/>
          <w:szCs w:val="28"/>
          <w:lang w:eastAsia="zh-CN"/>
        </w:rPr>
        <w:t xml:space="preserve"> </w:t>
      </w:r>
      <w:r w:rsidRPr="008447FD">
        <w:rPr>
          <w:color w:val="000000" w:themeColor="text1"/>
          <w:sz w:val="28"/>
          <w:szCs w:val="28"/>
          <w:lang w:val="en-US" w:eastAsia="zh-CN"/>
        </w:rPr>
        <w:t>Roman</w:t>
      </w:r>
      <w:r w:rsidRPr="008447FD">
        <w:rPr>
          <w:color w:val="000000" w:themeColor="text1"/>
          <w:sz w:val="28"/>
          <w:szCs w:val="28"/>
          <w:lang w:eastAsia="zh-CN"/>
        </w:rPr>
        <w:t>.</w:t>
      </w:r>
    </w:p>
    <w:p w:rsidR="008447FD" w:rsidRPr="00F4316E" w:rsidRDefault="008447FD" w:rsidP="008447FD">
      <w:pPr>
        <w:widowControl w:val="0"/>
        <w:suppressAutoHyphens/>
        <w:overflowPunct w:val="0"/>
        <w:autoSpaceDE w:val="0"/>
        <w:spacing w:line="360" w:lineRule="auto"/>
        <w:ind w:left="140" w:firstLine="709"/>
        <w:jc w:val="both"/>
        <w:rPr>
          <w:color w:val="000000" w:themeColor="text1"/>
          <w:sz w:val="28"/>
          <w:szCs w:val="28"/>
          <w:lang w:eastAsia="zh-CN"/>
        </w:rPr>
      </w:pPr>
      <w:r w:rsidRPr="008447FD">
        <w:rPr>
          <w:color w:val="000000" w:themeColor="text1"/>
          <w:sz w:val="28"/>
          <w:szCs w:val="28"/>
          <w:lang w:eastAsia="zh-CN"/>
        </w:rPr>
        <w:t>Перенос слов на титульном листе не допускается. Точки в конце строк не ставятся.</w:t>
      </w:r>
    </w:p>
    <w:p w:rsidR="008447FD" w:rsidRDefault="008447FD" w:rsidP="000B28D7">
      <w:pPr>
        <w:widowControl w:val="0"/>
        <w:suppressAutoHyphens/>
        <w:overflowPunct w:val="0"/>
        <w:autoSpaceDE w:val="0"/>
        <w:spacing w:line="360" w:lineRule="auto"/>
        <w:ind w:left="140" w:firstLine="709"/>
        <w:jc w:val="both"/>
        <w:rPr>
          <w:color w:val="000000" w:themeColor="text1"/>
          <w:sz w:val="28"/>
          <w:szCs w:val="28"/>
          <w:lang w:eastAsia="zh-CN"/>
        </w:rPr>
      </w:pPr>
      <w:r w:rsidRPr="008447FD">
        <w:rPr>
          <w:color w:val="000000" w:themeColor="text1"/>
          <w:sz w:val="28"/>
          <w:szCs w:val="28"/>
          <w:lang w:eastAsia="zh-CN"/>
        </w:rPr>
        <w:t xml:space="preserve">На титульном листе справа от подписи ставятся инициалы и фамилии лиц, подписавших ВКР, ниже, под подписью, – дата подписания арабскими </w:t>
      </w:r>
      <w:r w:rsidRPr="008447FD">
        <w:rPr>
          <w:color w:val="000000" w:themeColor="text1"/>
          <w:sz w:val="28"/>
          <w:szCs w:val="28"/>
          <w:lang w:eastAsia="zh-CN"/>
        </w:rPr>
        <w:lastRenderedPageBreak/>
        <w:t xml:space="preserve">цифрами, по две для числа, месяца и года. </w:t>
      </w:r>
    </w:p>
    <w:p w:rsidR="000B28D7" w:rsidRPr="008447FD" w:rsidRDefault="000B28D7" w:rsidP="000B28D7">
      <w:pPr>
        <w:widowControl w:val="0"/>
        <w:suppressAutoHyphens/>
        <w:overflowPunct w:val="0"/>
        <w:autoSpaceDE w:val="0"/>
        <w:spacing w:line="360" w:lineRule="auto"/>
        <w:ind w:left="140" w:firstLine="709"/>
        <w:jc w:val="both"/>
        <w:rPr>
          <w:color w:val="000000" w:themeColor="text1"/>
          <w:lang w:eastAsia="zh-CN"/>
        </w:rPr>
      </w:pPr>
    </w:p>
    <w:p w:rsidR="008447FD" w:rsidRDefault="00535024" w:rsidP="000B28D7">
      <w:pPr>
        <w:pStyle w:val="2"/>
        <w:numPr>
          <w:ilvl w:val="1"/>
          <w:numId w:val="14"/>
        </w:numPr>
        <w:spacing w:before="0"/>
        <w:jc w:val="center"/>
        <w:rPr>
          <w:rFonts w:ascii="Times New Roman" w:hAnsi="Times New Roman" w:cs="Times New Roman"/>
          <w:b/>
          <w:color w:val="000000" w:themeColor="text1"/>
          <w:sz w:val="28"/>
          <w:lang w:eastAsia="zh-CN"/>
        </w:rPr>
      </w:pPr>
      <w:r>
        <w:rPr>
          <w:rFonts w:ascii="Times New Roman" w:hAnsi="Times New Roman" w:cs="Times New Roman"/>
          <w:b/>
          <w:color w:val="000000" w:themeColor="text1"/>
          <w:sz w:val="28"/>
          <w:lang w:eastAsia="zh-CN"/>
        </w:rPr>
        <w:t xml:space="preserve"> </w:t>
      </w:r>
      <w:bookmarkStart w:id="9" w:name="_Toc527010340"/>
      <w:r w:rsidR="008447FD" w:rsidRPr="00F4316E">
        <w:rPr>
          <w:rFonts w:ascii="Times New Roman" w:hAnsi="Times New Roman" w:cs="Times New Roman"/>
          <w:b/>
          <w:color w:val="000000" w:themeColor="text1"/>
          <w:sz w:val="28"/>
          <w:lang w:eastAsia="zh-CN"/>
        </w:rPr>
        <w:t>Оформление задания</w:t>
      </w:r>
      <w:bookmarkEnd w:id="9"/>
    </w:p>
    <w:p w:rsidR="000B28D7" w:rsidRPr="000B28D7" w:rsidRDefault="000B28D7" w:rsidP="000B28D7">
      <w:pPr>
        <w:rPr>
          <w:lang w:eastAsia="zh-CN"/>
        </w:rPr>
      </w:pPr>
    </w:p>
    <w:p w:rsidR="008447FD" w:rsidRPr="00F4316E" w:rsidRDefault="008447FD" w:rsidP="000B28D7">
      <w:pPr>
        <w:rPr>
          <w:color w:val="000000" w:themeColor="text1"/>
          <w:lang w:eastAsia="zh-CN"/>
        </w:rPr>
      </w:pPr>
    </w:p>
    <w:p w:rsidR="008447FD" w:rsidRPr="00F4316E" w:rsidRDefault="008447FD" w:rsidP="000B28D7">
      <w:pPr>
        <w:widowControl w:val="0"/>
        <w:tabs>
          <w:tab w:val="left" w:pos="1540"/>
        </w:tabs>
        <w:suppressAutoHyphens/>
        <w:overflowPunct w:val="0"/>
        <w:autoSpaceDE w:val="0"/>
        <w:spacing w:line="360" w:lineRule="auto"/>
        <w:ind w:firstLine="680"/>
        <w:jc w:val="both"/>
        <w:rPr>
          <w:color w:val="000000" w:themeColor="text1"/>
          <w:sz w:val="28"/>
          <w:szCs w:val="28"/>
          <w:lang w:eastAsia="zh-CN"/>
        </w:rPr>
      </w:pPr>
      <w:r w:rsidRPr="008447FD">
        <w:rPr>
          <w:color w:val="000000" w:themeColor="text1"/>
          <w:sz w:val="28"/>
          <w:szCs w:val="28"/>
          <w:lang w:eastAsia="zh-CN"/>
        </w:rPr>
        <w:t xml:space="preserve">Задание является второй и третьей страницей ПЗ. Выполнять его следует на белой бумаге формата А4 (210×297 мм) по ГОСТ 2.301 черными чернилами чертежным шрифтом по ГОСТ 2.304 (или впечатать на ПК). </w:t>
      </w:r>
    </w:p>
    <w:p w:rsidR="008447FD" w:rsidRPr="00F4316E" w:rsidRDefault="008447FD" w:rsidP="008447FD">
      <w:pPr>
        <w:widowControl w:val="0"/>
        <w:tabs>
          <w:tab w:val="left" w:pos="1540"/>
        </w:tabs>
        <w:suppressAutoHyphens/>
        <w:overflowPunct w:val="0"/>
        <w:autoSpaceDE w:val="0"/>
        <w:spacing w:line="360" w:lineRule="auto"/>
        <w:ind w:firstLine="680"/>
        <w:jc w:val="both"/>
        <w:rPr>
          <w:color w:val="000000" w:themeColor="text1"/>
          <w:lang w:eastAsia="zh-CN"/>
        </w:rPr>
      </w:pPr>
      <w:r w:rsidRPr="008447FD">
        <w:rPr>
          <w:color w:val="000000" w:themeColor="text1"/>
          <w:sz w:val="28"/>
          <w:szCs w:val="28"/>
          <w:lang w:eastAsia="zh-CN"/>
        </w:rPr>
        <w:t xml:space="preserve">Перенос слов в названии </w:t>
      </w:r>
      <w:r w:rsidRPr="00F4316E">
        <w:rPr>
          <w:color w:val="000000" w:themeColor="text1"/>
          <w:sz w:val="28"/>
          <w:szCs w:val="28"/>
          <w:lang w:eastAsia="zh-CN"/>
        </w:rPr>
        <w:t>ВКР</w:t>
      </w:r>
      <w:r w:rsidRPr="008447FD">
        <w:rPr>
          <w:color w:val="000000" w:themeColor="text1"/>
          <w:sz w:val="28"/>
          <w:szCs w:val="28"/>
          <w:lang w:eastAsia="zh-CN"/>
        </w:rPr>
        <w:t xml:space="preserve"> не разрешается, точка в конце названия не ставится. Если в теме фигурирует название предприятия, то оно указывается полностью, без аббревиатур. Точки в конце строк не ставятся.</w:t>
      </w:r>
    </w:p>
    <w:p w:rsidR="008447FD" w:rsidRPr="00F4316E" w:rsidRDefault="008447FD" w:rsidP="008447FD">
      <w:pPr>
        <w:widowControl w:val="0"/>
        <w:tabs>
          <w:tab w:val="left" w:pos="1556"/>
        </w:tabs>
        <w:suppressAutoHyphens/>
        <w:overflowPunct w:val="0"/>
        <w:autoSpaceDE w:val="0"/>
        <w:spacing w:line="360" w:lineRule="auto"/>
        <w:ind w:firstLine="680"/>
        <w:jc w:val="both"/>
        <w:rPr>
          <w:color w:val="000000" w:themeColor="text1"/>
          <w:sz w:val="28"/>
          <w:szCs w:val="28"/>
          <w:lang w:eastAsia="zh-CN"/>
        </w:rPr>
      </w:pPr>
      <w:r w:rsidRPr="008447FD">
        <w:rPr>
          <w:color w:val="000000" w:themeColor="text1"/>
          <w:sz w:val="28"/>
          <w:szCs w:val="28"/>
          <w:lang w:eastAsia="zh-CN"/>
        </w:rPr>
        <w:t xml:space="preserve">Для написания наименования вуза, слова «ЗАДАНИЕ», наименования </w:t>
      </w:r>
      <w:r w:rsidRPr="00F4316E">
        <w:rPr>
          <w:color w:val="000000" w:themeColor="text1"/>
          <w:sz w:val="28"/>
          <w:szCs w:val="28"/>
          <w:lang w:eastAsia="zh-CN"/>
        </w:rPr>
        <w:t xml:space="preserve">и </w:t>
      </w:r>
      <w:r w:rsidRPr="008447FD">
        <w:rPr>
          <w:color w:val="000000" w:themeColor="text1"/>
          <w:sz w:val="28"/>
          <w:szCs w:val="28"/>
          <w:lang w:eastAsia="zh-CN"/>
        </w:rPr>
        <w:t xml:space="preserve">обозначение (шифра) работы применяется шрифт в текстовом редакторе – 14 </w:t>
      </w:r>
      <w:proofErr w:type="spellStart"/>
      <w:r w:rsidRPr="008447FD">
        <w:rPr>
          <w:color w:val="000000" w:themeColor="text1"/>
          <w:sz w:val="28"/>
          <w:szCs w:val="28"/>
          <w:lang w:eastAsia="zh-CN"/>
        </w:rPr>
        <w:t>пт</w:t>
      </w:r>
      <w:proofErr w:type="spellEnd"/>
      <w:r w:rsidRPr="008447FD">
        <w:rPr>
          <w:color w:val="000000" w:themeColor="text1"/>
          <w:sz w:val="28"/>
          <w:szCs w:val="28"/>
          <w:lang w:eastAsia="zh-CN"/>
        </w:rPr>
        <w:t xml:space="preserve"> </w:t>
      </w:r>
      <w:r w:rsidRPr="008447FD">
        <w:rPr>
          <w:color w:val="000000" w:themeColor="text1"/>
          <w:sz w:val="28"/>
          <w:szCs w:val="28"/>
          <w:lang w:val="en-US" w:eastAsia="zh-CN"/>
        </w:rPr>
        <w:t>Times</w:t>
      </w:r>
      <w:r w:rsidRPr="008447FD">
        <w:rPr>
          <w:color w:val="000000" w:themeColor="text1"/>
          <w:sz w:val="28"/>
          <w:szCs w:val="28"/>
          <w:lang w:eastAsia="zh-CN"/>
        </w:rPr>
        <w:t xml:space="preserve"> </w:t>
      </w:r>
      <w:r w:rsidRPr="008447FD">
        <w:rPr>
          <w:color w:val="000000" w:themeColor="text1"/>
          <w:sz w:val="28"/>
          <w:szCs w:val="28"/>
          <w:lang w:val="en-US" w:eastAsia="zh-CN"/>
        </w:rPr>
        <w:t>New</w:t>
      </w:r>
      <w:r w:rsidRPr="008447FD">
        <w:rPr>
          <w:color w:val="000000" w:themeColor="text1"/>
          <w:sz w:val="28"/>
          <w:szCs w:val="28"/>
          <w:lang w:eastAsia="zh-CN"/>
        </w:rPr>
        <w:t xml:space="preserve"> </w:t>
      </w:r>
      <w:r w:rsidRPr="008447FD">
        <w:rPr>
          <w:color w:val="000000" w:themeColor="text1"/>
          <w:sz w:val="28"/>
          <w:szCs w:val="28"/>
          <w:lang w:val="en-US" w:eastAsia="zh-CN"/>
        </w:rPr>
        <w:t>Roman</w:t>
      </w:r>
      <w:r w:rsidRPr="008447FD">
        <w:rPr>
          <w:color w:val="000000" w:themeColor="text1"/>
          <w:sz w:val="28"/>
          <w:szCs w:val="28"/>
          <w:lang w:eastAsia="zh-CN"/>
        </w:rPr>
        <w:t xml:space="preserve">, буквы прописные. </w:t>
      </w:r>
      <w:r w:rsidRPr="008447FD">
        <w:rPr>
          <w:b/>
          <w:color w:val="000000" w:themeColor="text1"/>
          <w:sz w:val="28"/>
          <w:szCs w:val="28"/>
          <w:lang w:eastAsia="zh-CN"/>
        </w:rPr>
        <w:t>Наименование вуза</w:t>
      </w:r>
      <w:r w:rsidRPr="008447FD">
        <w:rPr>
          <w:color w:val="000000" w:themeColor="text1"/>
          <w:sz w:val="28"/>
          <w:szCs w:val="28"/>
          <w:lang w:eastAsia="zh-CN"/>
        </w:rPr>
        <w:t>, слово «</w:t>
      </w:r>
      <w:r w:rsidRPr="008447FD">
        <w:rPr>
          <w:b/>
          <w:color w:val="000000" w:themeColor="text1"/>
          <w:sz w:val="28"/>
          <w:szCs w:val="28"/>
          <w:lang w:eastAsia="zh-CN"/>
        </w:rPr>
        <w:t>ЗАДАНИЕ</w:t>
      </w:r>
      <w:r w:rsidRPr="008447FD">
        <w:rPr>
          <w:color w:val="000000" w:themeColor="text1"/>
          <w:sz w:val="28"/>
          <w:szCs w:val="28"/>
          <w:lang w:eastAsia="zh-CN"/>
        </w:rPr>
        <w:t xml:space="preserve">» пишется </w:t>
      </w:r>
      <w:r w:rsidRPr="008447FD">
        <w:rPr>
          <w:b/>
          <w:color w:val="000000" w:themeColor="text1"/>
          <w:sz w:val="28"/>
          <w:szCs w:val="28"/>
          <w:lang w:eastAsia="zh-CN"/>
        </w:rPr>
        <w:t>полужирным</w:t>
      </w:r>
      <w:r w:rsidRPr="008447FD">
        <w:rPr>
          <w:color w:val="000000" w:themeColor="text1"/>
          <w:sz w:val="28"/>
          <w:szCs w:val="28"/>
          <w:lang w:eastAsia="zh-CN"/>
        </w:rPr>
        <w:t xml:space="preserve"> шрифтом</w:t>
      </w:r>
      <w:r w:rsidRPr="00F4316E">
        <w:rPr>
          <w:color w:val="000000" w:themeColor="text1"/>
          <w:sz w:val="28"/>
          <w:szCs w:val="28"/>
          <w:lang w:eastAsia="zh-CN"/>
        </w:rPr>
        <w:t xml:space="preserve">. </w:t>
      </w:r>
    </w:p>
    <w:p w:rsidR="008447FD" w:rsidRPr="00F4316E" w:rsidRDefault="008447FD" w:rsidP="008447FD">
      <w:pPr>
        <w:widowControl w:val="0"/>
        <w:tabs>
          <w:tab w:val="left" w:pos="1556"/>
        </w:tabs>
        <w:suppressAutoHyphens/>
        <w:overflowPunct w:val="0"/>
        <w:autoSpaceDE w:val="0"/>
        <w:spacing w:line="360" w:lineRule="auto"/>
        <w:ind w:firstLine="680"/>
        <w:jc w:val="both"/>
        <w:rPr>
          <w:color w:val="000000" w:themeColor="text1"/>
          <w:sz w:val="28"/>
          <w:szCs w:val="28"/>
          <w:lang w:eastAsia="zh-CN"/>
        </w:rPr>
      </w:pPr>
      <w:r w:rsidRPr="008447FD">
        <w:rPr>
          <w:color w:val="000000" w:themeColor="text1"/>
          <w:sz w:val="28"/>
          <w:szCs w:val="28"/>
          <w:lang w:eastAsia="zh-CN"/>
        </w:rPr>
        <w:t xml:space="preserve">Для всех остальных надписей в текстовом редакторе используется шрифт 12 </w:t>
      </w:r>
      <w:proofErr w:type="spellStart"/>
      <w:r w:rsidRPr="008447FD">
        <w:rPr>
          <w:color w:val="000000" w:themeColor="text1"/>
          <w:sz w:val="28"/>
          <w:szCs w:val="28"/>
          <w:lang w:eastAsia="zh-CN"/>
        </w:rPr>
        <w:t>пт</w:t>
      </w:r>
      <w:proofErr w:type="spellEnd"/>
      <w:r w:rsidRPr="008447FD">
        <w:rPr>
          <w:color w:val="000000" w:themeColor="text1"/>
          <w:sz w:val="28"/>
          <w:szCs w:val="28"/>
          <w:lang w:eastAsia="zh-CN"/>
        </w:rPr>
        <w:t xml:space="preserve">, </w:t>
      </w:r>
      <w:r w:rsidRPr="008447FD">
        <w:rPr>
          <w:color w:val="000000" w:themeColor="text1"/>
          <w:sz w:val="28"/>
          <w:szCs w:val="28"/>
          <w:lang w:val="en-US" w:eastAsia="zh-CN"/>
        </w:rPr>
        <w:t>Times</w:t>
      </w:r>
      <w:r w:rsidRPr="008447FD">
        <w:rPr>
          <w:color w:val="000000" w:themeColor="text1"/>
          <w:sz w:val="28"/>
          <w:szCs w:val="28"/>
          <w:lang w:eastAsia="zh-CN"/>
        </w:rPr>
        <w:t xml:space="preserve"> </w:t>
      </w:r>
      <w:r w:rsidRPr="008447FD">
        <w:rPr>
          <w:color w:val="000000" w:themeColor="text1"/>
          <w:sz w:val="28"/>
          <w:szCs w:val="28"/>
          <w:lang w:val="en-US" w:eastAsia="zh-CN"/>
        </w:rPr>
        <w:t>New</w:t>
      </w:r>
      <w:r w:rsidRPr="008447FD">
        <w:rPr>
          <w:color w:val="000000" w:themeColor="text1"/>
          <w:sz w:val="28"/>
          <w:szCs w:val="28"/>
          <w:lang w:eastAsia="zh-CN"/>
        </w:rPr>
        <w:t xml:space="preserve"> </w:t>
      </w:r>
      <w:r w:rsidRPr="008447FD">
        <w:rPr>
          <w:color w:val="000000" w:themeColor="text1"/>
          <w:sz w:val="28"/>
          <w:szCs w:val="28"/>
          <w:lang w:val="en-US" w:eastAsia="zh-CN"/>
        </w:rPr>
        <w:t>Roman</w:t>
      </w:r>
      <w:r w:rsidRPr="008447FD">
        <w:rPr>
          <w:color w:val="000000" w:themeColor="text1"/>
          <w:sz w:val="28"/>
          <w:szCs w:val="28"/>
          <w:lang w:eastAsia="zh-CN"/>
        </w:rPr>
        <w:t xml:space="preserve">, буквы строчные. </w:t>
      </w:r>
    </w:p>
    <w:p w:rsidR="008447FD" w:rsidRDefault="008447FD" w:rsidP="003863B8">
      <w:pPr>
        <w:widowControl w:val="0"/>
        <w:tabs>
          <w:tab w:val="left" w:pos="1556"/>
        </w:tabs>
        <w:suppressAutoHyphens/>
        <w:overflowPunct w:val="0"/>
        <w:autoSpaceDE w:val="0"/>
        <w:spacing w:line="360" w:lineRule="auto"/>
        <w:ind w:firstLine="680"/>
        <w:jc w:val="both"/>
        <w:rPr>
          <w:color w:val="000000" w:themeColor="text1"/>
          <w:sz w:val="28"/>
          <w:szCs w:val="28"/>
          <w:lang w:eastAsia="zh-CN"/>
        </w:rPr>
      </w:pPr>
      <w:r w:rsidRPr="008447FD">
        <w:rPr>
          <w:color w:val="000000" w:themeColor="text1"/>
          <w:sz w:val="28"/>
          <w:szCs w:val="28"/>
          <w:lang w:eastAsia="zh-CN"/>
        </w:rPr>
        <w:t xml:space="preserve">На бланке задания для ВКР должны быть указаны номер и дата приказа, которым была утверждена тема ВКР, проставлены в соответствующих местах подписи, даты, Ф.И.О. заведующего кафедрой, обучающегося, руководителей разделов. </w:t>
      </w:r>
    </w:p>
    <w:p w:rsidR="00673F70" w:rsidRDefault="00673F70" w:rsidP="003863B8">
      <w:pPr>
        <w:widowControl w:val="0"/>
        <w:tabs>
          <w:tab w:val="left" w:pos="1556"/>
        </w:tabs>
        <w:suppressAutoHyphens/>
        <w:overflowPunct w:val="0"/>
        <w:autoSpaceDE w:val="0"/>
        <w:spacing w:line="360" w:lineRule="auto"/>
        <w:ind w:firstLine="680"/>
        <w:jc w:val="both"/>
        <w:rPr>
          <w:color w:val="000000" w:themeColor="text1"/>
          <w:sz w:val="28"/>
          <w:szCs w:val="28"/>
          <w:lang w:eastAsia="zh-CN"/>
        </w:rPr>
      </w:pPr>
    </w:p>
    <w:p w:rsidR="00141444" w:rsidRDefault="003863B8" w:rsidP="003863B8">
      <w:pPr>
        <w:pStyle w:val="2"/>
        <w:numPr>
          <w:ilvl w:val="1"/>
          <w:numId w:val="6"/>
        </w:numPr>
        <w:spacing w:before="0"/>
        <w:jc w:val="center"/>
        <w:rPr>
          <w:rFonts w:ascii="Times New Roman" w:hAnsi="Times New Roman" w:cs="Times New Roman"/>
          <w:b/>
          <w:color w:val="000000" w:themeColor="text1"/>
          <w:sz w:val="28"/>
          <w:lang w:eastAsia="zh-CN"/>
        </w:rPr>
      </w:pPr>
      <w:r>
        <w:rPr>
          <w:rFonts w:ascii="Times New Roman" w:hAnsi="Times New Roman" w:cs="Times New Roman"/>
          <w:b/>
          <w:color w:val="000000" w:themeColor="text1"/>
          <w:sz w:val="28"/>
          <w:lang w:eastAsia="zh-CN"/>
        </w:rPr>
        <w:t xml:space="preserve"> </w:t>
      </w:r>
      <w:bookmarkStart w:id="10" w:name="_Toc527010341"/>
      <w:r w:rsidR="00141444" w:rsidRPr="00F4316E">
        <w:rPr>
          <w:rFonts w:ascii="Times New Roman" w:hAnsi="Times New Roman" w:cs="Times New Roman"/>
          <w:b/>
          <w:color w:val="000000" w:themeColor="text1"/>
          <w:sz w:val="28"/>
          <w:lang w:eastAsia="zh-CN"/>
        </w:rPr>
        <w:t>Оформление содержания ВКР</w:t>
      </w:r>
      <w:bookmarkEnd w:id="10"/>
    </w:p>
    <w:p w:rsidR="003863B8" w:rsidRPr="003863B8" w:rsidRDefault="003863B8" w:rsidP="003863B8">
      <w:pPr>
        <w:rPr>
          <w:lang w:eastAsia="zh-CN"/>
        </w:rPr>
      </w:pPr>
    </w:p>
    <w:p w:rsidR="00141444" w:rsidRPr="00F4316E" w:rsidRDefault="00141444" w:rsidP="003863B8">
      <w:pPr>
        <w:rPr>
          <w:color w:val="000000" w:themeColor="text1"/>
          <w:lang w:eastAsia="zh-CN"/>
        </w:rPr>
      </w:pPr>
    </w:p>
    <w:p w:rsidR="00141444" w:rsidRPr="00141444" w:rsidRDefault="00141444" w:rsidP="003863B8">
      <w:pPr>
        <w:widowControl w:val="0"/>
        <w:suppressAutoHyphens/>
        <w:autoSpaceDE w:val="0"/>
        <w:spacing w:line="12" w:lineRule="exact"/>
        <w:jc w:val="both"/>
        <w:rPr>
          <w:color w:val="000000" w:themeColor="text1"/>
          <w:lang w:eastAsia="zh-CN"/>
        </w:rPr>
      </w:pPr>
    </w:p>
    <w:p w:rsidR="00141444" w:rsidRPr="00F4316E" w:rsidRDefault="00141444" w:rsidP="003863B8">
      <w:pPr>
        <w:widowControl w:val="0"/>
        <w:tabs>
          <w:tab w:val="left" w:pos="1275"/>
        </w:tabs>
        <w:suppressAutoHyphens/>
        <w:overflowPunct w:val="0"/>
        <w:autoSpaceDE w:val="0"/>
        <w:spacing w:line="360" w:lineRule="auto"/>
        <w:ind w:firstLine="709"/>
        <w:jc w:val="both"/>
        <w:rPr>
          <w:rFonts w:ascii="Times" w:hAnsi="Times" w:cs="Times"/>
          <w:color w:val="000000" w:themeColor="text1"/>
          <w:sz w:val="28"/>
          <w:szCs w:val="28"/>
          <w:lang w:eastAsia="zh-CN"/>
        </w:rPr>
      </w:pPr>
      <w:r w:rsidRPr="00141444">
        <w:rPr>
          <w:color w:val="000000" w:themeColor="text1"/>
          <w:sz w:val="28"/>
          <w:szCs w:val="28"/>
          <w:lang w:eastAsia="zh-CN"/>
        </w:rPr>
        <w:t xml:space="preserve">Обозначение листа раздела </w:t>
      </w:r>
      <w:r w:rsidRPr="00141444">
        <w:rPr>
          <w:rFonts w:ascii="Times" w:hAnsi="Times" w:cs="Times"/>
          <w:color w:val="000000" w:themeColor="text1"/>
          <w:sz w:val="28"/>
          <w:szCs w:val="28"/>
          <w:lang w:eastAsia="zh-CN"/>
        </w:rPr>
        <w:t>«</w:t>
      </w:r>
      <w:r w:rsidRPr="00141444">
        <w:rPr>
          <w:color w:val="000000" w:themeColor="text1"/>
          <w:sz w:val="28"/>
          <w:szCs w:val="28"/>
          <w:lang w:eastAsia="zh-CN"/>
        </w:rPr>
        <w:t>Содержание</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и последующих листов пояснительной записки</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включая листы приложений</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имеет код </w:t>
      </w:r>
      <w:r w:rsidRPr="00141444">
        <w:rPr>
          <w:rFonts w:ascii="Times" w:hAnsi="Times" w:cs="Times"/>
          <w:color w:val="000000" w:themeColor="text1"/>
          <w:sz w:val="28"/>
          <w:szCs w:val="28"/>
          <w:lang w:eastAsia="zh-CN"/>
        </w:rPr>
        <w:t>«</w:t>
      </w:r>
      <w:r w:rsidRPr="00141444">
        <w:rPr>
          <w:color w:val="000000" w:themeColor="text1"/>
          <w:sz w:val="28"/>
          <w:szCs w:val="28"/>
          <w:lang w:eastAsia="zh-CN"/>
        </w:rPr>
        <w:t>ПЗ</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w:t>
      </w:r>
    </w:p>
    <w:p w:rsidR="00141444" w:rsidRPr="00141444" w:rsidRDefault="00141444" w:rsidP="003863B8">
      <w:pPr>
        <w:widowControl w:val="0"/>
        <w:tabs>
          <w:tab w:val="left" w:pos="1275"/>
        </w:tabs>
        <w:suppressAutoHyphens/>
        <w:overflowPunct w:val="0"/>
        <w:autoSpaceDE w:val="0"/>
        <w:spacing w:line="360" w:lineRule="auto"/>
        <w:ind w:firstLine="709"/>
        <w:jc w:val="both"/>
        <w:rPr>
          <w:rFonts w:ascii="Times" w:hAnsi="Times" w:cs="Times"/>
          <w:color w:val="000000" w:themeColor="text1"/>
          <w:sz w:val="28"/>
          <w:szCs w:val="28"/>
          <w:lang w:eastAsia="zh-CN"/>
        </w:rPr>
      </w:pPr>
      <w:r w:rsidRPr="00141444">
        <w:rPr>
          <w:color w:val="000000" w:themeColor="text1"/>
          <w:sz w:val="28"/>
          <w:szCs w:val="28"/>
          <w:lang w:eastAsia="zh-CN"/>
        </w:rPr>
        <w:t>В содержании указывают обозначение и наименование всех разделов</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подразделов</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пунктов </w:t>
      </w:r>
      <w:r w:rsidRPr="00141444">
        <w:rPr>
          <w:rFonts w:ascii="Times" w:hAnsi="Times" w:cs="Times"/>
          <w:color w:val="000000" w:themeColor="text1"/>
          <w:sz w:val="28"/>
          <w:szCs w:val="28"/>
          <w:lang w:eastAsia="zh-CN"/>
        </w:rPr>
        <w:t>(</w:t>
      </w:r>
      <w:r w:rsidRPr="00141444">
        <w:rPr>
          <w:color w:val="000000" w:themeColor="text1"/>
          <w:sz w:val="28"/>
          <w:szCs w:val="28"/>
          <w:lang w:eastAsia="zh-CN"/>
        </w:rPr>
        <w:t>если они имеют наименование</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и номера страниц</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на которых размещается начало материала разделов</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подразделов</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пунктов</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w:t>
      </w:r>
    </w:p>
    <w:p w:rsidR="00141444" w:rsidRPr="00F4316E" w:rsidRDefault="00141444" w:rsidP="003863B8">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141444">
        <w:rPr>
          <w:color w:val="000000" w:themeColor="text1"/>
          <w:sz w:val="28"/>
          <w:szCs w:val="28"/>
          <w:lang w:eastAsia="zh-CN"/>
        </w:rPr>
        <w:t>В содержание выносятся следующие разделы</w:t>
      </w:r>
      <w:r w:rsidRPr="00141444">
        <w:rPr>
          <w:rFonts w:ascii="Times" w:hAnsi="Times" w:cs="Times"/>
          <w:color w:val="000000" w:themeColor="text1"/>
          <w:sz w:val="28"/>
          <w:szCs w:val="28"/>
          <w:lang w:eastAsia="zh-CN"/>
        </w:rPr>
        <w:t>:</w:t>
      </w:r>
    </w:p>
    <w:p w:rsidR="00141444" w:rsidRPr="00F4316E" w:rsidRDefault="00141444" w:rsidP="00A91AA4">
      <w:pPr>
        <w:pStyle w:val="a4"/>
        <w:widowControl w:val="0"/>
        <w:numPr>
          <w:ilvl w:val="0"/>
          <w:numId w:val="7"/>
        </w:numPr>
        <w:suppressAutoHyphens/>
        <w:overflowPunct w:val="0"/>
        <w:autoSpaceDE w:val="0"/>
        <w:spacing w:line="360" w:lineRule="auto"/>
        <w:ind w:right="-1"/>
        <w:jc w:val="both"/>
        <w:rPr>
          <w:rFonts w:ascii="Times" w:hAnsi="Times" w:cs="Times"/>
          <w:color w:val="000000" w:themeColor="text1"/>
          <w:sz w:val="28"/>
          <w:szCs w:val="28"/>
          <w:lang w:eastAsia="zh-CN"/>
        </w:rPr>
      </w:pPr>
      <w:r w:rsidRPr="00F4316E">
        <w:rPr>
          <w:color w:val="000000" w:themeColor="text1"/>
          <w:sz w:val="28"/>
          <w:szCs w:val="28"/>
          <w:lang w:eastAsia="zh-CN"/>
        </w:rPr>
        <w:t>ВВЕДЕНИЕ</w:t>
      </w:r>
      <w:r w:rsidRPr="00F4316E">
        <w:rPr>
          <w:rFonts w:ascii="Times" w:hAnsi="Times" w:cs="Times"/>
          <w:color w:val="000000" w:themeColor="text1"/>
          <w:sz w:val="28"/>
          <w:szCs w:val="28"/>
          <w:lang w:eastAsia="zh-CN"/>
        </w:rPr>
        <w:t xml:space="preserve">; </w:t>
      </w:r>
    </w:p>
    <w:p w:rsidR="00141444" w:rsidRPr="00F4316E" w:rsidRDefault="00141444" w:rsidP="00A91AA4">
      <w:pPr>
        <w:pStyle w:val="a4"/>
        <w:widowControl w:val="0"/>
        <w:numPr>
          <w:ilvl w:val="0"/>
          <w:numId w:val="7"/>
        </w:numPr>
        <w:suppressAutoHyphens/>
        <w:overflowPunct w:val="0"/>
        <w:autoSpaceDE w:val="0"/>
        <w:spacing w:line="360" w:lineRule="auto"/>
        <w:ind w:right="-1"/>
        <w:jc w:val="both"/>
        <w:rPr>
          <w:rFonts w:ascii="Times" w:hAnsi="Times" w:cs="Times"/>
          <w:color w:val="000000" w:themeColor="text1"/>
          <w:sz w:val="28"/>
          <w:szCs w:val="28"/>
          <w:lang w:eastAsia="zh-CN"/>
        </w:rPr>
      </w:pPr>
      <w:r w:rsidRPr="00F4316E">
        <w:rPr>
          <w:color w:val="000000" w:themeColor="text1"/>
          <w:sz w:val="28"/>
          <w:szCs w:val="28"/>
          <w:lang w:eastAsia="zh-CN"/>
        </w:rPr>
        <w:lastRenderedPageBreak/>
        <w:t>основная часть (нумерация и название разделов)</w:t>
      </w:r>
      <w:r w:rsidRPr="00F4316E">
        <w:rPr>
          <w:rFonts w:ascii="Times" w:hAnsi="Times" w:cs="Times"/>
          <w:color w:val="000000" w:themeColor="text1"/>
          <w:sz w:val="28"/>
          <w:szCs w:val="28"/>
          <w:lang w:eastAsia="zh-CN"/>
        </w:rPr>
        <w:t xml:space="preserve">; </w:t>
      </w:r>
    </w:p>
    <w:p w:rsidR="00141444" w:rsidRPr="00F4316E" w:rsidRDefault="00141444" w:rsidP="00A91AA4">
      <w:pPr>
        <w:pStyle w:val="a4"/>
        <w:widowControl w:val="0"/>
        <w:numPr>
          <w:ilvl w:val="0"/>
          <w:numId w:val="7"/>
        </w:numPr>
        <w:suppressAutoHyphens/>
        <w:overflowPunct w:val="0"/>
        <w:autoSpaceDE w:val="0"/>
        <w:spacing w:line="360" w:lineRule="auto"/>
        <w:ind w:right="-1"/>
        <w:jc w:val="both"/>
        <w:rPr>
          <w:rFonts w:ascii="Times" w:hAnsi="Times" w:cs="Times"/>
          <w:color w:val="000000" w:themeColor="text1"/>
          <w:sz w:val="28"/>
          <w:szCs w:val="28"/>
          <w:lang w:eastAsia="zh-CN"/>
        </w:rPr>
      </w:pPr>
      <w:r w:rsidRPr="00F4316E">
        <w:rPr>
          <w:color w:val="000000" w:themeColor="text1"/>
          <w:sz w:val="28"/>
          <w:szCs w:val="28"/>
          <w:lang w:eastAsia="zh-CN"/>
        </w:rPr>
        <w:t>экономическое обоснование работы</w:t>
      </w:r>
      <w:r w:rsidRPr="00F4316E">
        <w:rPr>
          <w:rFonts w:ascii="Times" w:hAnsi="Times" w:cs="Times"/>
          <w:color w:val="000000" w:themeColor="text1"/>
          <w:sz w:val="28"/>
          <w:szCs w:val="28"/>
          <w:lang w:eastAsia="zh-CN"/>
        </w:rPr>
        <w:t xml:space="preserve">; </w:t>
      </w:r>
    </w:p>
    <w:p w:rsidR="00141444" w:rsidRPr="00C06798" w:rsidRDefault="00141444" w:rsidP="00A91AA4">
      <w:pPr>
        <w:pStyle w:val="a4"/>
        <w:widowControl w:val="0"/>
        <w:numPr>
          <w:ilvl w:val="0"/>
          <w:numId w:val="7"/>
        </w:numPr>
        <w:suppressAutoHyphens/>
        <w:overflowPunct w:val="0"/>
        <w:autoSpaceDE w:val="0"/>
        <w:spacing w:line="360" w:lineRule="auto"/>
        <w:ind w:right="-1"/>
        <w:jc w:val="both"/>
        <w:rPr>
          <w:rFonts w:ascii="Times" w:hAnsi="Times" w:cs="Times"/>
          <w:color w:val="000000" w:themeColor="text1"/>
          <w:sz w:val="28"/>
          <w:szCs w:val="28"/>
          <w:lang w:eastAsia="zh-CN"/>
        </w:rPr>
      </w:pPr>
      <w:r w:rsidRPr="00C06798">
        <w:rPr>
          <w:color w:val="000000" w:themeColor="text1"/>
          <w:sz w:val="28"/>
          <w:szCs w:val="28"/>
          <w:lang w:eastAsia="zh-CN"/>
        </w:rPr>
        <w:t xml:space="preserve">безопасность и </w:t>
      </w:r>
      <w:proofErr w:type="spellStart"/>
      <w:r w:rsidRPr="00C06798">
        <w:rPr>
          <w:color w:val="000000" w:themeColor="text1"/>
          <w:sz w:val="28"/>
          <w:szCs w:val="28"/>
          <w:lang w:eastAsia="zh-CN"/>
        </w:rPr>
        <w:t>экологичность</w:t>
      </w:r>
      <w:proofErr w:type="spellEnd"/>
      <w:r w:rsidRPr="00C06798">
        <w:rPr>
          <w:color w:val="000000" w:themeColor="text1"/>
          <w:sz w:val="28"/>
          <w:szCs w:val="28"/>
          <w:lang w:eastAsia="zh-CN"/>
        </w:rPr>
        <w:t xml:space="preserve"> работы</w:t>
      </w:r>
      <w:r w:rsidRPr="00C06798">
        <w:rPr>
          <w:rFonts w:ascii="Times" w:hAnsi="Times" w:cs="Times"/>
          <w:color w:val="000000" w:themeColor="text1"/>
          <w:sz w:val="28"/>
          <w:szCs w:val="28"/>
          <w:lang w:eastAsia="zh-CN"/>
        </w:rPr>
        <w:t xml:space="preserve"> (</w:t>
      </w:r>
      <w:r w:rsidRPr="00C06798">
        <w:rPr>
          <w:color w:val="000000" w:themeColor="text1"/>
          <w:sz w:val="28"/>
          <w:szCs w:val="28"/>
          <w:lang w:eastAsia="zh-CN"/>
        </w:rPr>
        <w:t>в соответствии с заданием</w:t>
      </w:r>
      <w:r w:rsidRPr="00C06798">
        <w:rPr>
          <w:rFonts w:ascii="Times" w:hAnsi="Times" w:cs="Times"/>
          <w:color w:val="000000" w:themeColor="text1"/>
          <w:sz w:val="28"/>
          <w:szCs w:val="28"/>
          <w:lang w:eastAsia="zh-CN"/>
        </w:rPr>
        <w:t xml:space="preserve">); </w:t>
      </w:r>
    </w:p>
    <w:p w:rsidR="00141444" w:rsidRPr="00C06798" w:rsidRDefault="00141444" w:rsidP="00A91AA4">
      <w:pPr>
        <w:pStyle w:val="a4"/>
        <w:widowControl w:val="0"/>
        <w:numPr>
          <w:ilvl w:val="0"/>
          <w:numId w:val="7"/>
        </w:numPr>
        <w:suppressAutoHyphens/>
        <w:overflowPunct w:val="0"/>
        <w:autoSpaceDE w:val="0"/>
        <w:spacing w:line="360" w:lineRule="auto"/>
        <w:ind w:right="-1"/>
        <w:jc w:val="both"/>
        <w:rPr>
          <w:rFonts w:ascii="Times" w:hAnsi="Times" w:cs="Times"/>
          <w:color w:val="000000" w:themeColor="text1"/>
          <w:sz w:val="28"/>
          <w:szCs w:val="28"/>
          <w:lang w:eastAsia="zh-CN"/>
        </w:rPr>
      </w:pPr>
      <w:r w:rsidRPr="00C06798">
        <w:rPr>
          <w:color w:val="000000" w:themeColor="text1"/>
          <w:sz w:val="28"/>
          <w:szCs w:val="28"/>
          <w:lang w:eastAsia="zh-CN"/>
        </w:rPr>
        <w:t>ЗАКЛЮЧЕНИЕ</w:t>
      </w:r>
      <w:r w:rsidRPr="00C06798">
        <w:rPr>
          <w:rFonts w:ascii="Times" w:hAnsi="Times" w:cs="Times"/>
          <w:color w:val="000000" w:themeColor="text1"/>
          <w:sz w:val="28"/>
          <w:szCs w:val="28"/>
          <w:lang w:eastAsia="zh-CN"/>
        </w:rPr>
        <w:t xml:space="preserve">; </w:t>
      </w:r>
    </w:p>
    <w:p w:rsidR="00141444" w:rsidRPr="00C06798" w:rsidRDefault="00141444" w:rsidP="00A91AA4">
      <w:pPr>
        <w:pStyle w:val="a4"/>
        <w:widowControl w:val="0"/>
        <w:numPr>
          <w:ilvl w:val="0"/>
          <w:numId w:val="7"/>
        </w:numPr>
        <w:suppressAutoHyphens/>
        <w:overflowPunct w:val="0"/>
        <w:autoSpaceDE w:val="0"/>
        <w:spacing w:line="360" w:lineRule="auto"/>
        <w:ind w:right="-1"/>
        <w:jc w:val="both"/>
        <w:rPr>
          <w:rFonts w:ascii="Times" w:hAnsi="Times" w:cs="Times"/>
          <w:color w:val="000000" w:themeColor="text1"/>
          <w:sz w:val="28"/>
          <w:szCs w:val="28"/>
          <w:lang w:eastAsia="zh-CN"/>
        </w:rPr>
      </w:pPr>
      <w:r w:rsidRPr="00C06798">
        <w:rPr>
          <w:color w:val="000000" w:themeColor="text1"/>
          <w:sz w:val="28"/>
          <w:szCs w:val="28"/>
          <w:lang w:eastAsia="zh-CN"/>
        </w:rPr>
        <w:t>СПИСОК ИСПОЛЬЗОВАННЫХ ИСТОЧНИКОВ</w:t>
      </w:r>
      <w:r w:rsidRPr="00C06798">
        <w:rPr>
          <w:rFonts w:ascii="Times" w:hAnsi="Times" w:cs="Times"/>
          <w:color w:val="000000" w:themeColor="text1"/>
          <w:sz w:val="28"/>
          <w:szCs w:val="28"/>
          <w:lang w:eastAsia="zh-CN"/>
        </w:rPr>
        <w:t xml:space="preserve">; </w:t>
      </w:r>
    </w:p>
    <w:p w:rsidR="00141444" w:rsidRPr="00C06798" w:rsidRDefault="00141444" w:rsidP="00A91AA4">
      <w:pPr>
        <w:pStyle w:val="a4"/>
        <w:widowControl w:val="0"/>
        <w:numPr>
          <w:ilvl w:val="0"/>
          <w:numId w:val="7"/>
        </w:numPr>
        <w:suppressAutoHyphens/>
        <w:overflowPunct w:val="0"/>
        <w:autoSpaceDE w:val="0"/>
        <w:spacing w:line="360" w:lineRule="auto"/>
        <w:ind w:right="-1"/>
        <w:jc w:val="both"/>
        <w:rPr>
          <w:rFonts w:ascii="Times" w:hAnsi="Times" w:cs="Times"/>
          <w:color w:val="000000" w:themeColor="text1"/>
          <w:sz w:val="28"/>
          <w:szCs w:val="28"/>
          <w:lang w:eastAsia="zh-CN"/>
        </w:rPr>
      </w:pPr>
      <w:r w:rsidRPr="00C06798">
        <w:rPr>
          <w:color w:val="000000" w:themeColor="text1"/>
          <w:sz w:val="28"/>
          <w:szCs w:val="28"/>
          <w:lang w:eastAsia="zh-CN"/>
        </w:rPr>
        <w:t>ПРИЛОЖЕНИЯ</w:t>
      </w:r>
      <w:r w:rsidRPr="00C06798">
        <w:rPr>
          <w:rFonts w:ascii="Times" w:hAnsi="Times" w:cs="Times"/>
          <w:color w:val="000000" w:themeColor="text1"/>
          <w:sz w:val="28"/>
          <w:szCs w:val="28"/>
          <w:lang w:eastAsia="zh-CN"/>
        </w:rPr>
        <w:t xml:space="preserve">. </w:t>
      </w:r>
    </w:p>
    <w:p w:rsidR="00141444" w:rsidRPr="00B03CEC" w:rsidRDefault="00141444" w:rsidP="00B03CEC">
      <w:pPr>
        <w:widowControl w:val="0"/>
        <w:tabs>
          <w:tab w:val="left" w:pos="1275"/>
        </w:tabs>
        <w:suppressAutoHyphens/>
        <w:overflowPunct w:val="0"/>
        <w:autoSpaceDE w:val="0"/>
        <w:spacing w:line="360" w:lineRule="auto"/>
        <w:ind w:firstLine="737"/>
        <w:jc w:val="both"/>
        <w:rPr>
          <w:rFonts w:ascii="Times" w:hAnsi="Times" w:cs="Times"/>
          <w:color w:val="000000" w:themeColor="text1"/>
          <w:sz w:val="28"/>
          <w:szCs w:val="28"/>
          <w:lang w:eastAsia="zh-CN"/>
        </w:rPr>
      </w:pPr>
      <w:r w:rsidRPr="00B03CEC">
        <w:rPr>
          <w:color w:val="000000" w:themeColor="text1"/>
          <w:sz w:val="28"/>
          <w:szCs w:val="28"/>
          <w:lang w:eastAsia="zh-CN"/>
        </w:rPr>
        <w:t xml:space="preserve">Слово </w:t>
      </w:r>
      <w:r w:rsidRPr="00B03CEC">
        <w:rPr>
          <w:rFonts w:ascii="Times" w:hAnsi="Times" w:cs="Times"/>
          <w:color w:val="000000" w:themeColor="text1"/>
          <w:sz w:val="28"/>
          <w:szCs w:val="28"/>
          <w:lang w:eastAsia="zh-CN"/>
        </w:rPr>
        <w:t>«</w:t>
      </w:r>
      <w:r w:rsidRPr="00B03CEC">
        <w:rPr>
          <w:color w:val="000000" w:themeColor="text1"/>
          <w:sz w:val="28"/>
          <w:szCs w:val="28"/>
          <w:lang w:eastAsia="zh-CN"/>
        </w:rPr>
        <w:t>СОДЕРЖАНИЕ</w:t>
      </w:r>
      <w:r w:rsidRPr="00B03CEC">
        <w:rPr>
          <w:rFonts w:ascii="Times" w:hAnsi="Times" w:cs="Times"/>
          <w:color w:val="000000" w:themeColor="text1"/>
          <w:sz w:val="28"/>
          <w:szCs w:val="28"/>
          <w:lang w:eastAsia="zh-CN"/>
        </w:rPr>
        <w:t>»</w:t>
      </w:r>
      <w:r w:rsidRPr="00B03CEC">
        <w:rPr>
          <w:color w:val="000000" w:themeColor="text1"/>
          <w:sz w:val="28"/>
          <w:szCs w:val="28"/>
          <w:lang w:eastAsia="zh-CN"/>
        </w:rPr>
        <w:t xml:space="preserve"> оформляется в текстовом редакторе </w:t>
      </w:r>
      <w:r w:rsidRPr="00B03CEC">
        <w:rPr>
          <w:rFonts w:ascii="Times" w:hAnsi="Times" w:cs="Times"/>
          <w:color w:val="000000" w:themeColor="text1"/>
          <w:sz w:val="28"/>
          <w:szCs w:val="28"/>
          <w:lang w:eastAsia="zh-CN"/>
        </w:rPr>
        <w:t>–</w:t>
      </w:r>
      <w:r w:rsidRPr="00B03CEC">
        <w:rPr>
          <w:color w:val="000000" w:themeColor="text1"/>
          <w:sz w:val="28"/>
          <w:szCs w:val="28"/>
          <w:lang w:eastAsia="zh-CN"/>
        </w:rPr>
        <w:t xml:space="preserve"> полужирный шрифт</w:t>
      </w:r>
      <w:r w:rsidRPr="00B03CEC">
        <w:rPr>
          <w:rFonts w:ascii="Times" w:hAnsi="Times" w:cs="Times"/>
          <w:color w:val="000000" w:themeColor="text1"/>
          <w:sz w:val="28"/>
          <w:szCs w:val="28"/>
          <w:lang w:eastAsia="zh-CN"/>
        </w:rPr>
        <w:t>, 14</w:t>
      </w:r>
      <w:r w:rsidRPr="00B03CEC">
        <w:rPr>
          <w:color w:val="000000" w:themeColor="text1"/>
          <w:sz w:val="28"/>
          <w:szCs w:val="28"/>
          <w:lang w:eastAsia="zh-CN"/>
        </w:rPr>
        <w:t xml:space="preserve"> </w:t>
      </w:r>
      <w:proofErr w:type="spellStart"/>
      <w:r w:rsidRPr="00B03CEC">
        <w:rPr>
          <w:color w:val="000000" w:themeColor="text1"/>
          <w:sz w:val="28"/>
          <w:szCs w:val="28"/>
          <w:lang w:eastAsia="zh-CN"/>
        </w:rPr>
        <w:t>пт</w:t>
      </w:r>
      <w:proofErr w:type="spellEnd"/>
      <w:r w:rsidRPr="00B03CEC">
        <w:rPr>
          <w:color w:val="000000" w:themeColor="text1"/>
          <w:sz w:val="28"/>
          <w:szCs w:val="28"/>
          <w:lang w:eastAsia="zh-CN"/>
        </w:rPr>
        <w:t xml:space="preserve"> </w:t>
      </w:r>
      <w:r w:rsidRPr="00B03CEC">
        <w:rPr>
          <w:rFonts w:ascii="Times" w:hAnsi="Times" w:cs="Times"/>
          <w:color w:val="000000" w:themeColor="text1"/>
          <w:sz w:val="28"/>
          <w:szCs w:val="28"/>
          <w:lang w:val="en-US" w:eastAsia="zh-CN"/>
        </w:rPr>
        <w:t>Times</w:t>
      </w:r>
      <w:r w:rsidRPr="00B03CEC">
        <w:rPr>
          <w:rFonts w:ascii="Times" w:hAnsi="Times" w:cs="Times"/>
          <w:color w:val="000000" w:themeColor="text1"/>
          <w:sz w:val="28"/>
          <w:szCs w:val="28"/>
          <w:lang w:eastAsia="zh-CN"/>
        </w:rPr>
        <w:t xml:space="preserve"> </w:t>
      </w:r>
      <w:r w:rsidRPr="00B03CEC">
        <w:rPr>
          <w:rFonts w:ascii="Times" w:hAnsi="Times" w:cs="Times"/>
          <w:color w:val="000000" w:themeColor="text1"/>
          <w:sz w:val="28"/>
          <w:szCs w:val="28"/>
          <w:lang w:val="en-US" w:eastAsia="zh-CN"/>
        </w:rPr>
        <w:t>New</w:t>
      </w:r>
      <w:r w:rsidRPr="00B03CEC">
        <w:rPr>
          <w:rFonts w:ascii="Times" w:hAnsi="Times" w:cs="Times"/>
          <w:color w:val="000000" w:themeColor="text1"/>
          <w:sz w:val="28"/>
          <w:szCs w:val="28"/>
          <w:lang w:eastAsia="zh-CN"/>
        </w:rPr>
        <w:t xml:space="preserve"> </w:t>
      </w:r>
      <w:r w:rsidRPr="00B03CEC">
        <w:rPr>
          <w:rFonts w:ascii="Times" w:hAnsi="Times" w:cs="Times"/>
          <w:color w:val="000000" w:themeColor="text1"/>
          <w:sz w:val="28"/>
          <w:szCs w:val="28"/>
          <w:lang w:val="en-US" w:eastAsia="zh-CN"/>
        </w:rPr>
        <w:t>Roman</w:t>
      </w:r>
      <w:r w:rsidRPr="00B03CEC">
        <w:rPr>
          <w:rFonts w:ascii="Times" w:hAnsi="Times" w:cs="Times"/>
          <w:color w:val="000000" w:themeColor="text1"/>
          <w:sz w:val="28"/>
          <w:szCs w:val="28"/>
          <w:lang w:eastAsia="zh-CN"/>
        </w:rPr>
        <w:t>,</w:t>
      </w:r>
      <w:r w:rsidRPr="00B03CEC">
        <w:rPr>
          <w:color w:val="000000" w:themeColor="text1"/>
          <w:sz w:val="28"/>
          <w:szCs w:val="28"/>
          <w:lang w:eastAsia="zh-CN"/>
        </w:rPr>
        <w:t xml:space="preserve"> прописные в виде заголовка симметрично основному тексту (по центру, без абзацного отступа)</w:t>
      </w:r>
      <w:r w:rsidRPr="00B03CEC">
        <w:rPr>
          <w:rFonts w:ascii="Times" w:hAnsi="Times" w:cs="Times"/>
          <w:color w:val="000000" w:themeColor="text1"/>
          <w:sz w:val="28"/>
          <w:szCs w:val="28"/>
          <w:lang w:eastAsia="zh-CN"/>
        </w:rPr>
        <w:t>.</w:t>
      </w:r>
      <w:r w:rsidRPr="00B03CEC">
        <w:rPr>
          <w:color w:val="000000" w:themeColor="text1"/>
          <w:sz w:val="28"/>
          <w:szCs w:val="28"/>
          <w:lang w:eastAsia="zh-CN"/>
        </w:rPr>
        <w:t xml:space="preserve"> </w:t>
      </w:r>
    </w:p>
    <w:p w:rsidR="00141444" w:rsidRPr="00B03CEC" w:rsidRDefault="00141444" w:rsidP="00141444">
      <w:pPr>
        <w:widowControl w:val="0"/>
        <w:suppressAutoHyphens/>
        <w:overflowPunct w:val="0"/>
        <w:autoSpaceDE w:val="0"/>
        <w:spacing w:line="360" w:lineRule="auto"/>
        <w:ind w:left="140" w:right="-1" w:firstLine="720"/>
        <w:jc w:val="both"/>
        <w:rPr>
          <w:rFonts w:ascii="Times" w:hAnsi="Times" w:cs="Times"/>
          <w:color w:val="000000" w:themeColor="text1"/>
          <w:sz w:val="28"/>
          <w:szCs w:val="28"/>
          <w:lang w:eastAsia="zh-CN"/>
        </w:rPr>
      </w:pPr>
      <w:r w:rsidRPr="00B03CEC">
        <w:rPr>
          <w:color w:val="000000" w:themeColor="text1"/>
          <w:sz w:val="28"/>
          <w:szCs w:val="28"/>
          <w:lang w:eastAsia="zh-CN"/>
        </w:rPr>
        <w:t>Наименования разделов и подразделов</w:t>
      </w:r>
      <w:r w:rsidRPr="00B03CEC">
        <w:rPr>
          <w:rFonts w:ascii="Times" w:hAnsi="Times" w:cs="Times"/>
          <w:color w:val="000000" w:themeColor="text1"/>
          <w:sz w:val="28"/>
          <w:szCs w:val="28"/>
          <w:lang w:eastAsia="zh-CN"/>
        </w:rPr>
        <w:t>,</w:t>
      </w:r>
      <w:r w:rsidRPr="00B03CEC">
        <w:rPr>
          <w:color w:val="000000" w:themeColor="text1"/>
          <w:sz w:val="28"/>
          <w:szCs w:val="28"/>
          <w:lang w:eastAsia="zh-CN"/>
        </w:rPr>
        <w:t xml:space="preserve"> включённые в содержание</w:t>
      </w:r>
      <w:r w:rsidRPr="00B03CEC">
        <w:rPr>
          <w:rFonts w:ascii="Times" w:hAnsi="Times" w:cs="Times"/>
          <w:color w:val="000000" w:themeColor="text1"/>
          <w:sz w:val="28"/>
          <w:szCs w:val="28"/>
          <w:lang w:eastAsia="zh-CN"/>
        </w:rPr>
        <w:t>,</w:t>
      </w:r>
      <w:r w:rsidRPr="00B03CEC">
        <w:rPr>
          <w:color w:val="000000" w:themeColor="text1"/>
          <w:sz w:val="28"/>
          <w:szCs w:val="28"/>
          <w:lang w:eastAsia="zh-CN"/>
        </w:rPr>
        <w:t xml:space="preserve"> оформляются шрифтом в текстовом редакторе </w:t>
      </w:r>
      <w:r w:rsidRPr="00B03CEC">
        <w:rPr>
          <w:rFonts w:ascii="Times" w:hAnsi="Times" w:cs="Times"/>
          <w:color w:val="000000" w:themeColor="text1"/>
          <w:sz w:val="28"/>
          <w:szCs w:val="28"/>
          <w:lang w:eastAsia="zh-CN"/>
        </w:rPr>
        <w:t>– 14</w:t>
      </w:r>
      <w:r w:rsidRPr="00B03CEC">
        <w:rPr>
          <w:color w:val="000000" w:themeColor="text1"/>
          <w:sz w:val="28"/>
          <w:szCs w:val="28"/>
          <w:lang w:eastAsia="zh-CN"/>
        </w:rPr>
        <w:t xml:space="preserve"> </w:t>
      </w:r>
      <w:proofErr w:type="spellStart"/>
      <w:r w:rsidRPr="00B03CEC">
        <w:rPr>
          <w:color w:val="000000" w:themeColor="text1"/>
          <w:sz w:val="28"/>
          <w:szCs w:val="28"/>
          <w:lang w:eastAsia="zh-CN"/>
        </w:rPr>
        <w:t>пт</w:t>
      </w:r>
      <w:proofErr w:type="spellEnd"/>
      <w:r w:rsidRPr="00B03CEC">
        <w:rPr>
          <w:rFonts w:ascii="Times" w:hAnsi="Times" w:cs="Times"/>
          <w:color w:val="000000" w:themeColor="text1"/>
          <w:sz w:val="28"/>
          <w:szCs w:val="28"/>
          <w:lang w:eastAsia="zh-CN"/>
        </w:rPr>
        <w:t xml:space="preserve">, </w:t>
      </w:r>
      <w:r w:rsidRPr="00B03CEC">
        <w:rPr>
          <w:rFonts w:ascii="Times" w:hAnsi="Times" w:cs="Times"/>
          <w:color w:val="000000" w:themeColor="text1"/>
          <w:sz w:val="28"/>
          <w:szCs w:val="28"/>
          <w:lang w:val="en-US" w:eastAsia="zh-CN"/>
        </w:rPr>
        <w:t>Times</w:t>
      </w:r>
      <w:r w:rsidRPr="00B03CEC">
        <w:rPr>
          <w:rFonts w:ascii="Times" w:hAnsi="Times" w:cs="Times"/>
          <w:color w:val="000000" w:themeColor="text1"/>
          <w:sz w:val="28"/>
          <w:szCs w:val="28"/>
          <w:lang w:eastAsia="zh-CN"/>
        </w:rPr>
        <w:t xml:space="preserve"> </w:t>
      </w:r>
      <w:r w:rsidRPr="00B03CEC">
        <w:rPr>
          <w:rFonts w:ascii="Times" w:hAnsi="Times" w:cs="Times"/>
          <w:color w:val="000000" w:themeColor="text1"/>
          <w:sz w:val="28"/>
          <w:szCs w:val="28"/>
          <w:lang w:val="en-US" w:eastAsia="zh-CN"/>
        </w:rPr>
        <w:t>New</w:t>
      </w:r>
      <w:r w:rsidRPr="00B03CEC">
        <w:rPr>
          <w:rFonts w:ascii="Times" w:hAnsi="Times" w:cs="Times"/>
          <w:color w:val="000000" w:themeColor="text1"/>
          <w:sz w:val="28"/>
          <w:szCs w:val="28"/>
          <w:lang w:eastAsia="zh-CN"/>
        </w:rPr>
        <w:t xml:space="preserve"> </w:t>
      </w:r>
      <w:r w:rsidRPr="00B03CEC">
        <w:rPr>
          <w:rFonts w:ascii="Times" w:hAnsi="Times" w:cs="Times"/>
          <w:color w:val="000000" w:themeColor="text1"/>
          <w:sz w:val="28"/>
          <w:szCs w:val="28"/>
          <w:lang w:val="en-US" w:eastAsia="zh-CN"/>
        </w:rPr>
        <w:t>Roman</w:t>
      </w:r>
      <w:r w:rsidRPr="00B03CEC">
        <w:rPr>
          <w:color w:val="000000" w:themeColor="text1"/>
          <w:sz w:val="28"/>
          <w:szCs w:val="28"/>
          <w:lang w:eastAsia="zh-CN"/>
        </w:rPr>
        <w:t xml:space="preserve"> строчными буквами</w:t>
      </w:r>
      <w:r w:rsidRPr="00B03CEC">
        <w:rPr>
          <w:rFonts w:ascii="Times" w:hAnsi="Times" w:cs="Times"/>
          <w:color w:val="000000" w:themeColor="text1"/>
          <w:sz w:val="28"/>
          <w:szCs w:val="28"/>
          <w:lang w:eastAsia="zh-CN"/>
        </w:rPr>
        <w:t>,</w:t>
      </w:r>
      <w:r w:rsidRPr="00B03CEC">
        <w:rPr>
          <w:color w:val="000000" w:themeColor="text1"/>
          <w:sz w:val="28"/>
          <w:szCs w:val="28"/>
          <w:lang w:eastAsia="zh-CN"/>
        </w:rPr>
        <w:t xml:space="preserve"> начиная с прописной за исключением разделов</w:t>
      </w:r>
      <w:r w:rsidRPr="00B03CEC">
        <w:rPr>
          <w:rFonts w:ascii="Times" w:hAnsi="Times" w:cs="Times"/>
          <w:color w:val="000000" w:themeColor="text1"/>
          <w:sz w:val="28"/>
          <w:szCs w:val="28"/>
          <w:lang w:eastAsia="zh-CN"/>
        </w:rPr>
        <w:t>:</w:t>
      </w:r>
      <w:r w:rsidRPr="00B03CEC">
        <w:rPr>
          <w:color w:val="000000" w:themeColor="text1"/>
          <w:sz w:val="28"/>
          <w:szCs w:val="28"/>
          <w:lang w:eastAsia="zh-CN"/>
        </w:rPr>
        <w:t xml:space="preserve"> </w:t>
      </w:r>
      <w:r w:rsidRPr="00B03CEC">
        <w:rPr>
          <w:rFonts w:ascii="Times" w:hAnsi="Times" w:cs="Times"/>
          <w:color w:val="000000" w:themeColor="text1"/>
          <w:sz w:val="28"/>
          <w:szCs w:val="28"/>
          <w:lang w:eastAsia="zh-CN"/>
        </w:rPr>
        <w:t>«</w:t>
      </w:r>
      <w:r w:rsidRPr="00B03CEC">
        <w:rPr>
          <w:color w:val="000000" w:themeColor="text1"/>
          <w:sz w:val="28"/>
          <w:szCs w:val="28"/>
          <w:lang w:eastAsia="zh-CN"/>
        </w:rPr>
        <w:t>ВВЕДЕНИЕ</w:t>
      </w:r>
      <w:r w:rsidRPr="00B03CEC">
        <w:rPr>
          <w:rFonts w:ascii="Times" w:hAnsi="Times" w:cs="Times"/>
          <w:color w:val="000000" w:themeColor="text1"/>
          <w:sz w:val="28"/>
          <w:szCs w:val="28"/>
          <w:lang w:eastAsia="zh-CN"/>
        </w:rPr>
        <w:t>», «</w:t>
      </w:r>
      <w:r w:rsidRPr="00B03CEC">
        <w:rPr>
          <w:color w:val="000000" w:themeColor="text1"/>
          <w:sz w:val="28"/>
          <w:szCs w:val="28"/>
          <w:lang w:eastAsia="zh-CN"/>
        </w:rPr>
        <w:t>СПИСОК ИСПОЛЬЗОВАННЫХ ИСТОЧНИКОВ</w:t>
      </w:r>
      <w:r w:rsidRPr="00B03CEC">
        <w:rPr>
          <w:rFonts w:ascii="Times" w:hAnsi="Times" w:cs="Times"/>
          <w:color w:val="000000" w:themeColor="text1"/>
          <w:sz w:val="28"/>
          <w:szCs w:val="28"/>
          <w:lang w:eastAsia="zh-CN"/>
        </w:rPr>
        <w:t>», «</w:t>
      </w:r>
      <w:r w:rsidRPr="00B03CEC">
        <w:rPr>
          <w:color w:val="000000" w:themeColor="text1"/>
          <w:sz w:val="28"/>
          <w:szCs w:val="28"/>
          <w:lang w:eastAsia="zh-CN"/>
        </w:rPr>
        <w:t>ЗАКЛЮЧЕНИЕ</w:t>
      </w:r>
      <w:r w:rsidRPr="00B03CEC">
        <w:rPr>
          <w:rFonts w:ascii="Times" w:hAnsi="Times" w:cs="Times"/>
          <w:color w:val="000000" w:themeColor="text1"/>
          <w:sz w:val="28"/>
          <w:szCs w:val="28"/>
          <w:lang w:eastAsia="zh-CN"/>
        </w:rPr>
        <w:t>», «</w:t>
      </w:r>
      <w:r w:rsidRPr="00B03CEC">
        <w:rPr>
          <w:color w:val="000000" w:themeColor="text1"/>
          <w:sz w:val="28"/>
          <w:szCs w:val="28"/>
          <w:lang w:eastAsia="zh-CN"/>
        </w:rPr>
        <w:t>ПРИЛОЖЕНИЯ</w:t>
      </w:r>
      <w:r w:rsidRPr="00B03CEC">
        <w:rPr>
          <w:rFonts w:ascii="Times" w:hAnsi="Times" w:cs="Times"/>
          <w:color w:val="000000" w:themeColor="text1"/>
          <w:sz w:val="28"/>
          <w:szCs w:val="28"/>
          <w:lang w:eastAsia="zh-CN"/>
        </w:rPr>
        <w:t>».</w:t>
      </w:r>
      <w:r w:rsidRPr="00B03CEC">
        <w:rPr>
          <w:color w:val="000000" w:themeColor="text1"/>
          <w:sz w:val="28"/>
          <w:szCs w:val="28"/>
          <w:lang w:eastAsia="zh-CN"/>
        </w:rPr>
        <w:t xml:space="preserve"> </w:t>
      </w:r>
    </w:p>
    <w:p w:rsidR="00141444" w:rsidRDefault="00141444" w:rsidP="00436534">
      <w:pPr>
        <w:widowControl w:val="0"/>
        <w:suppressAutoHyphens/>
        <w:overflowPunct w:val="0"/>
        <w:autoSpaceDE w:val="0"/>
        <w:spacing w:line="360" w:lineRule="auto"/>
        <w:ind w:left="140" w:right="-1" w:firstLine="720"/>
        <w:jc w:val="both"/>
        <w:rPr>
          <w:color w:val="000000" w:themeColor="text1"/>
          <w:sz w:val="28"/>
          <w:szCs w:val="28"/>
          <w:lang w:eastAsia="zh-CN"/>
        </w:rPr>
      </w:pPr>
      <w:r w:rsidRPr="00141444">
        <w:rPr>
          <w:color w:val="000000" w:themeColor="text1"/>
          <w:sz w:val="28"/>
          <w:szCs w:val="28"/>
          <w:lang w:eastAsia="zh-CN"/>
        </w:rPr>
        <w:t xml:space="preserve">Если наименование раздела </w:t>
      </w:r>
      <w:r w:rsidRPr="00141444">
        <w:rPr>
          <w:rFonts w:ascii="Times" w:hAnsi="Times" w:cs="Times"/>
          <w:color w:val="000000" w:themeColor="text1"/>
          <w:sz w:val="28"/>
          <w:szCs w:val="28"/>
          <w:lang w:eastAsia="zh-CN"/>
        </w:rPr>
        <w:t>(</w:t>
      </w:r>
      <w:r w:rsidRPr="00141444">
        <w:rPr>
          <w:color w:val="000000" w:themeColor="text1"/>
          <w:sz w:val="28"/>
          <w:szCs w:val="28"/>
          <w:lang w:eastAsia="zh-CN"/>
        </w:rPr>
        <w:t>пункта</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не умещается на одну строку</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его переносят на следующие строки</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при этом перенос слов запрещён</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Номер страницы проставляется напротив последней строки</w:t>
      </w:r>
      <w:r w:rsidRPr="00141444">
        <w:rPr>
          <w:rFonts w:ascii="Times" w:hAnsi="Times" w:cs="Times"/>
          <w:color w:val="000000" w:themeColor="text1"/>
          <w:sz w:val="28"/>
          <w:szCs w:val="28"/>
          <w:lang w:eastAsia="zh-CN"/>
        </w:rPr>
        <w:t>.</w:t>
      </w:r>
      <w:r w:rsidRPr="00141444">
        <w:rPr>
          <w:color w:val="000000" w:themeColor="text1"/>
          <w:sz w:val="28"/>
          <w:szCs w:val="28"/>
          <w:lang w:eastAsia="zh-CN"/>
        </w:rPr>
        <w:t xml:space="preserve"> </w:t>
      </w:r>
    </w:p>
    <w:p w:rsidR="00436534" w:rsidRDefault="00436534" w:rsidP="00436534">
      <w:pPr>
        <w:widowControl w:val="0"/>
        <w:suppressAutoHyphens/>
        <w:overflowPunct w:val="0"/>
        <w:autoSpaceDE w:val="0"/>
        <w:spacing w:line="360" w:lineRule="auto"/>
        <w:ind w:left="142" w:firstLine="720"/>
        <w:jc w:val="both"/>
        <w:rPr>
          <w:color w:val="000000" w:themeColor="text1"/>
          <w:sz w:val="28"/>
          <w:szCs w:val="28"/>
          <w:lang w:eastAsia="zh-CN"/>
        </w:rPr>
      </w:pPr>
    </w:p>
    <w:p w:rsidR="00E9647C" w:rsidRPr="00F4316E" w:rsidRDefault="00535024" w:rsidP="00436534">
      <w:pPr>
        <w:pStyle w:val="2"/>
        <w:numPr>
          <w:ilvl w:val="1"/>
          <w:numId w:val="6"/>
        </w:numPr>
        <w:spacing w:before="0"/>
        <w:jc w:val="center"/>
        <w:rPr>
          <w:rFonts w:ascii="Times New Roman" w:hAnsi="Times New Roman" w:cs="Times New Roman"/>
          <w:b/>
          <w:color w:val="000000" w:themeColor="text1"/>
          <w:sz w:val="28"/>
          <w:lang w:eastAsia="zh-CN"/>
        </w:rPr>
      </w:pPr>
      <w:r>
        <w:rPr>
          <w:rFonts w:ascii="Times New Roman" w:hAnsi="Times New Roman" w:cs="Times New Roman"/>
          <w:b/>
          <w:color w:val="000000" w:themeColor="text1"/>
          <w:sz w:val="28"/>
          <w:lang w:eastAsia="zh-CN"/>
        </w:rPr>
        <w:t xml:space="preserve">  </w:t>
      </w:r>
      <w:bookmarkStart w:id="11" w:name="_Toc527010342"/>
      <w:r w:rsidR="00E9647C" w:rsidRPr="00F4316E">
        <w:rPr>
          <w:rFonts w:ascii="Times New Roman" w:hAnsi="Times New Roman" w:cs="Times New Roman"/>
          <w:b/>
          <w:color w:val="000000" w:themeColor="text1"/>
          <w:sz w:val="28"/>
          <w:lang w:eastAsia="zh-CN"/>
        </w:rPr>
        <w:t>Изложение содержания пояснительной записки</w:t>
      </w:r>
      <w:bookmarkEnd w:id="11"/>
    </w:p>
    <w:p w:rsidR="00436534" w:rsidRDefault="00436534" w:rsidP="00436534">
      <w:pPr>
        <w:widowControl w:val="0"/>
        <w:tabs>
          <w:tab w:val="left" w:pos="8931"/>
        </w:tabs>
        <w:suppressAutoHyphens/>
        <w:overflowPunct w:val="0"/>
        <w:autoSpaceDE w:val="0"/>
        <w:spacing w:line="360" w:lineRule="auto"/>
        <w:ind w:firstLine="709"/>
        <w:jc w:val="both"/>
        <w:rPr>
          <w:b/>
          <w:color w:val="000000" w:themeColor="text1"/>
          <w:sz w:val="28"/>
          <w:szCs w:val="28"/>
          <w:lang w:eastAsia="zh-CN"/>
        </w:rPr>
      </w:pPr>
    </w:p>
    <w:p w:rsidR="00F4316E" w:rsidRPr="00F4316E" w:rsidRDefault="00F4316E" w:rsidP="00436534">
      <w:pPr>
        <w:widowControl w:val="0"/>
        <w:tabs>
          <w:tab w:val="left" w:pos="8931"/>
        </w:tabs>
        <w:suppressAutoHyphens/>
        <w:overflowPunct w:val="0"/>
        <w:autoSpaceDE w:val="0"/>
        <w:spacing w:line="360" w:lineRule="auto"/>
        <w:ind w:firstLine="709"/>
        <w:jc w:val="both"/>
        <w:rPr>
          <w:color w:val="000000" w:themeColor="text1"/>
          <w:lang w:eastAsia="zh-CN"/>
        </w:rPr>
      </w:pPr>
      <w:r w:rsidRPr="00F4316E">
        <w:rPr>
          <w:b/>
          <w:color w:val="000000" w:themeColor="text1"/>
          <w:sz w:val="28"/>
          <w:szCs w:val="28"/>
          <w:lang w:eastAsia="zh-CN"/>
        </w:rPr>
        <w:t>Аннотация</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должна отражать тему</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краткую характеристику работы</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полученные результаты и их новизну</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область применения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возможность практической реализации и др</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сведения об объеме текстового материала </w:t>
      </w:r>
      <w:r w:rsidRPr="00F4316E">
        <w:rPr>
          <w:rFonts w:ascii="Times" w:hAnsi="Times" w:cs="Times"/>
          <w:color w:val="000000" w:themeColor="text1"/>
          <w:sz w:val="28"/>
          <w:szCs w:val="28"/>
          <w:lang w:eastAsia="zh-CN"/>
        </w:rPr>
        <w:t>(</w:t>
      </w:r>
      <w:r w:rsidRPr="00F4316E">
        <w:rPr>
          <w:color w:val="000000" w:themeColor="text1"/>
          <w:sz w:val="28"/>
          <w:szCs w:val="28"/>
          <w:lang w:eastAsia="zh-CN"/>
        </w:rPr>
        <w:t>количество страниц</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количество иллюстраций</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рисунков</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таблиц</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приложений</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использованных источников</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 xml:space="preserve">Объем аннотации должен составлять не более </w:t>
      </w:r>
      <w:r w:rsidRPr="00F4316E">
        <w:rPr>
          <w:rFonts w:ascii="Times" w:hAnsi="Times" w:cs="Times"/>
          <w:color w:val="000000" w:themeColor="text1"/>
          <w:sz w:val="28"/>
          <w:szCs w:val="28"/>
          <w:lang w:eastAsia="zh-CN"/>
        </w:rPr>
        <w:t>1</w:t>
      </w:r>
      <w:r w:rsidRPr="00F4316E">
        <w:rPr>
          <w:color w:val="000000" w:themeColor="text1"/>
          <w:sz w:val="28"/>
          <w:szCs w:val="28"/>
          <w:lang w:eastAsia="zh-CN"/>
        </w:rPr>
        <w:t xml:space="preserve"> страницы печатного текста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Аннотация выпускной квалификационной работы должна быть составлена на русском и иностранном языках</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Размещается в пояснительной записке ВКР </w:t>
      </w:r>
      <w:r w:rsidRPr="00F4316E">
        <w:rPr>
          <w:b/>
          <w:color w:val="000000" w:themeColor="text1"/>
          <w:sz w:val="28"/>
          <w:szCs w:val="28"/>
          <w:lang w:eastAsia="zh-CN"/>
        </w:rPr>
        <w:t>перед содержанием</w:t>
      </w:r>
      <w:r w:rsidRPr="00F4316E">
        <w:rPr>
          <w:rFonts w:ascii="Times" w:hAnsi="Times" w:cs="Times"/>
          <w:b/>
          <w:color w:val="000000" w:themeColor="text1"/>
          <w:sz w:val="28"/>
          <w:szCs w:val="28"/>
          <w:lang w:eastAsia="zh-CN"/>
        </w:rPr>
        <w:t>.</w:t>
      </w:r>
    </w:p>
    <w:p w:rsidR="00F4316E" w:rsidRPr="00F4316E" w:rsidRDefault="00F4316E" w:rsidP="00F4316E">
      <w:pPr>
        <w:widowControl w:val="0"/>
        <w:suppressAutoHyphens/>
        <w:overflowPunct w:val="0"/>
        <w:autoSpaceDE w:val="0"/>
        <w:spacing w:line="360" w:lineRule="auto"/>
        <w:ind w:firstLine="709"/>
        <w:jc w:val="both"/>
        <w:rPr>
          <w:color w:val="000000" w:themeColor="text1"/>
          <w:sz w:val="28"/>
          <w:szCs w:val="28"/>
          <w:lang w:eastAsia="zh-CN"/>
        </w:rPr>
      </w:pPr>
      <w:r w:rsidRPr="00F4316E">
        <w:rPr>
          <w:b/>
          <w:color w:val="000000" w:themeColor="text1"/>
          <w:sz w:val="28"/>
          <w:szCs w:val="28"/>
          <w:lang w:eastAsia="zh-CN"/>
        </w:rPr>
        <w:t>ВВЕДЕНИЕ</w:t>
      </w:r>
      <w:r w:rsidRPr="00F4316E">
        <w:rPr>
          <w:rFonts w:ascii="Times" w:hAnsi="Times" w:cs="Times"/>
          <w:color w:val="000000" w:themeColor="text1"/>
          <w:sz w:val="28"/>
          <w:szCs w:val="28"/>
          <w:lang w:eastAsia="zh-CN"/>
        </w:rPr>
        <w:t xml:space="preserve"> </w:t>
      </w:r>
    </w:p>
    <w:p w:rsidR="00F4316E" w:rsidRPr="00F4316E" w:rsidRDefault="00F4316E" w:rsidP="00F4316E">
      <w:pPr>
        <w:widowControl w:val="0"/>
        <w:suppressAutoHyphens/>
        <w:overflowPunct w:val="0"/>
        <w:autoSpaceDE w:val="0"/>
        <w:spacing w:line="360" w:lineRule="auto"/>
        <w:ind w:firstLine="709"/>
        <w:jc w:val="both"/>
        <w:rPr>
          <w:color w:val="000000" w:themeColor="text1"/>
          <w:lang w:eastAsia="zh-CN"/>
        </w:rPr>
      </w:pPr>
      <w:r w:rsidRPr="00F4316E">
        <w:rPr>
          <w:color w:val="000000" w:themeColor="text1"/>
          <w:sz w:val="28"/>
          <w:szCs w:val="28"/>
          <w:lang w:eastAsia="zh-CN"/>
        </w:rPr>
        <w:t>Введение является обязательным разделом пояснительной записки</w:t>
      </w:r>
      <w:r w:rsidRPr="00F4316E">
        <w:rPr>
          <w:rFonts w:ascii="Times" w:hAnsi="Times" w:cs="Times"/>
          <w:color w:val="000000" w:themeColor="text1"/>
          <w:sz w:val="28"/>
          <w:szCs w:val="28"/>
          <w:lang w:eastAsia="zh-CN"/>
        </w:rPr>
        <w:t>.</w:t>
      </w:r>
    </w:p>
    <w:p w:rsidR="00F4316E" w:rsidRPr="00F4316E" w:rsidRDefault="00F4316E" w:rsidP="00F4316E">
      <w:pPr>
        <w:widowControl w:val="0"/>
        <w:suppressAutoHyphens/>
        <w:overflowPunct w:val="0"/>
        <w:autoSpaceDE w:val="0"/>
        <w:spacing w:line="360" w:lineRule="auto"/>
        <w:ind w:firstLine="709"/>
        <w:jc w:val="both"/>
        <w:rPr>
          <w:color w:val="000000" w:themeColor="text1"/>
          <w:lang w:eastAsia="zh-CN"/>
        </w:rPr>
      </w:pPr>
      <w:r w:rsidRPr="00F4316E">
        <w:rPr>
          <w:color w:val="000000" w:themeColor="text1"/>
          <w:sz w:val="28"/>
          <w:szCs w:val="28"/>
          <w:lang w:eastAsia="zh-CN"/>
        </w:rPr>
        <w:lastRenderedPageBreak/>
        <w:t>Во введении должна быть рассмотрена актуальность работы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определены цели и задачи выпускной квалификационной работы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перечислены методы и средства решения поставленных задач.</w:t>
      </w:r>
      <w:r w:rsidRPr="00F4316E">
        <w:rPr>
          <w:color w:val="000000" w:themeColor="text1"/>
          <w:lang w:eastAsia="zh-CN"/>
        </w:rPr>
        <w:t xml:space="preserve"> </w:t>
      </w:r>
      <w:r w:rsidRPr="00F4316E">
        <w:rPr>
          <w:color w:val="000000" w:themeColor="text1"/>
          <w:sz w:val="28"/>
          <w:szCs w:val="28"/>
          <w:lang w:eastAsia="zh-CN"/>
        </w:rPr>
        <w:t>Введение начинают с нового листа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Слово </w:t>
      </w:r>
      <w:r w:rsidRPr="00F4316E">
        <w:rPr>
          <w:rFonts w:ascii="Times" w:hAnsi="Times" w:cs="Times"/>
          <w:color w:val="000000" w:themeColor="text1"/>
          <w:sz w:val="28"/>
          <w:szCs w:val="28"/>
          <w:lang w:eastAsia="zh-CN"/>
        </w:rPr>
        <w:t>«</w:t>
      </w:r>
      <w:r w:rsidRPr="00F4316E">
        <w:rPr>
          <w:color w:val="000000" w:themeColor="text1"/>
          <w:sz w:val="28"/>
          <w:szCs w:val="28"/>
          <w:lang w:eastAsia="zh-CN"/>
        </w:rPr>
        <w:t>ВВЕДЕНИЕ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располагается симметрично основному тексту (по центру)</w:t>
      </w:r>
      <w:r w:rsidRPr="00F4316E">
        <w:rPr>
          <w:rFonts w:ascii="Times" w:hAnsi="Times" w:cs="Times"/>
          <w:color w:val="000000" w:themeColor="text1"/>
          <w:sz w:val="28"/>
          <w:szCs w:val="28"/>
          <w:lang w:eastAsia="zh-CN"/>
        </w:rPr>
        <w:t>.</w:t>
      </w:r>
    </w:p>
    <w:p w:rsidR="00F4316E" w:rsidRPr="00F4316E" w:rsidRDefault="00F4316E" w:rsidP="00F4316E">
      <w:pPr>
        <w:widowControl w:val="0"/>
        <w:suppressAutoHyphens/>
        <w:autoSpaceDE w:val="0"/>
        <w:spacing w:line="360" w:lineRule="auto"/>
        <w:ind w:firstLine="708"/>
        <w:jc w:val="both"/>
        <w:rPr>
          <w:b/>
          <w:color w:val="000000" w:themeColor="text1"/>
          <w:lang w:eastAsia="zh-CN"/>
        </w:rPr>
      </w:pPr>
      <w:r w:rsidRPr="00F4316E">
        <w:rPr>
          <w:b/>
          <w:color w:val="000000" w:themeColor="text1"/>
          <w:sz w:val="28"/>
          <w:szCs w:val="28"/>
          <w:lang w:eastAsia="zh-CN"/>
        </w:rPr>
        <w:t>РАЗДЕЛЫ ОСНОВНОЙ ЧАСТИ</w:t>
      </w:r>
    </w:p>
    <w:p w:rsidR="00F4316E" w:rsidRPr="00F4316E" w:rsidRDefault="00F4316E" w:rsidP="00F4316E">
      <w:pPr>
        <w:widowControl w:val="0"/>
        <w:suppressAutoHyphens/>
        <w:autoSpaceDE w:val="0"/>
        <w:spacing w:line="360" w:lineRule="auto"/>
        <w:ind w:firstLine="708"/>
        <w:jc w:val="both"/>
        <w:rPr>
          <w:b/>
          <w:color w:val="000000" w:themeColor="text1"/>
          <w:lang w:eastAsia="zh-CN"/>
        </w:rPr>
      </w:pPr>
      <w:r w:rsidRPr="00F4316E">
        <w:rPr>
          <w:color w:val="000000" w:themeColor="text1"/>
          <w:sz w:val="28"/>
          <w:szCs w:val="28"/>
          <w:lang w:eastAsia="zh-CN"/>
        </w:rPr>
        <w:t>Основная часть отражает процесс решения поставленных задач и полученные результаты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F4316E">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Здесь приводятся данные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отражающие сущность</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методику и основные результаты выполненной работы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Содержание разделов основной части должно точно соответствовать теме работы и полностью её раскрывать</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F4316E">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Наименование разделов основной части пояснительной записки определяет руководитель в зависимости от темы работы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F4316E">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Основная часть</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как правило</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состоит из следующих разделов</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A91AA4">
      <w:pPr>
        <w:pStyle w:val="a4"/>
        <w:widowControl w:val="0"/>
        <w:numPr>
          <w:ilvl w:val="0"/>
          <w:numId w:val="8"/>
        </w:numPr>
        <w:suppressAutoHyphens/>
        <w:overflowPunct w:val="0"/>
        <w:autoSpaceDE w:val="0"/>
        <w:spacing w:line="360" w:lineRule="auto"/>
        <w:jc w:val="both"/>
        <w:rPr>
          <w:rFonts w:ascii="Times" w:hAnsi="Times" w:cs="Times"/>
          <w:color w:val="000000" w:themeColor="text1"/>
          <w:sz w:val="28"/>
          <w:szCs w:val="28"/>
          <w:lang w:eastAsia="zh-CN"/>
        </w:rPr>
      </w:pPr>
      <w:r w:rsidRPr="00F4316E">
        <w:rPr>
          <w:color w:val="000000" w:themeColor="text1"/>
          <w:sz w:val="28"/>
          <w:szCs w:val="28"/>
          <w:lang w:eastAsia="zh-CN"/>
        </w:rPr>
        <w:t>теоретический раздел посвящён теоретическим аспектам по выбранной</w:t>
      </w:r>
      <w:r w:rsidRPr="00F4316E">
        <w:rPr>
          <w:rFonts w:ascii="Times" w:hAnsi="Times" w:cs="Times"/>
          <w:color w:val="000000" w:themeColor="text1"/>
          <w:sz w:val="28"/>
          <w:szCs w:val="28"/>
          <w:lang w:eastAsia="zh-CN"/>
        </w:rPr>
        <w:t xml:space="preserve"> </w:t>
      </w:r>
    </w:p>
    <w:p w:rsidR="00F4316E" w:rsidRPr="00F4316E" w:rsidRDefault="00F4316E" w:rsidP="00A91AA4">
      <w:pPr>
        <w:pStyle w:val="a4"/>
        <w:widowControl w:val="0"/>
        <w:numPr>
          <w:ilvl w:val="0"/>
          <w:numId w:val="8"/>
        </w:numPr>
        <w:suppressAutoHyphens/>
        <w:overflowPunct w:val="0"/>
        <w:autoSpaceDE w:val="0"/>
        <w:spacing w:line="360" w:lineRule="auto"/>
        <w:jc w:val="both"/>
        <w:rPr>
          <w:rFonts w:ascii="Times" w:hAnsi="Times" w:cs="Times"/>
          <w:color w:val="000000" w:themeColor="text1"/>
          <w:sz w:val="28"/>
          <w:szCs w:val="28"/>
          <w:lang w:eastAsia="zh-CN"/>
        </w:rPr>
      </w:pPr>
      <w:r w:rsidRPr="00F4316E">
        <w:rPr>
          <w:color w:val="000000" w:themeColor="text1"/>
          <w:sz w:val="28"/>
          <w:szCs w:val="28"/>
          <w:lang w:eastAsia="zh-CN"/>
        </w:rPr>
        <w:t>теме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A91AA4">
      <w:pPr>
        <w:pStyle w:val="a4"/>
        <w:widowControl w:val="0"/>
        <w:numPr>
          <w:ilvl w:val="0"/>
          <w:numId w:val="8"/>
        </w:numPr>
        <w:suppressAutoHyphens/>
        <w:overflowPunct w:val="0"/>
        <w:autoSpaceDE w:val="0"/>
        <w:spacing w:line="360" w:lineRule="auto"/>
        <w:jc w:val="both"/>
        <w:rPr>
          <w:rFonts w:ascii="Times" w:hAnsi="Times" w:cs="Times"/>
          <w:color w:val="000000" w:themeColor="text1"/>
          <w:sz w:val="28"/>
          <w:szCs w:val="28"/>
          <w:lang w:eastAsia="zh-CN"/>
        </w:rPr>
      </w:pPr>
      <w:r w:rsidRPr="00F4316E">
        <w:rPr>
          <w:color w:val="000000" w:themeColor="text1"/>
          <w:sz w:val="28"/>
          <w:szCs w:val="28"/>
          <w:lang w:eastAsia="zh-CN"/>
        </w:rPr>
        <w:t>аналитический раздел содержит характеристику объекта исследования</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проведённый анализ исследуемой проблемы и выводы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A91AA4">
      <w:pPr>
        <w:pStyle w:val="a4"/>
        <w:widowControl w:val="0"/>
        <w:numPr>
          <w:ilvl w:val="0"/>
          <w:numId w:val="8"/>
        </w:numPr>
        <w:suppressAutoHyphens/>
        <w:overflowPunct w:val="0"/>
        <w:autoSpaceDE w:val="0"/>
        <w:spacing w:line="360" w:lineRule="auto"/>
        <w:jc w:val="both"/>
        <w:rPr>
          <w:color w:val="000000" w:themeColor="text1"/>
          <w:sz w:val="28"/>
          <w:szCs w:val="28"/>
          <w:lang w:eastAsia="zh-CN"/>
        </w:rPr>
      </w:pPr>
      <w:r w:rsidRPr="00F4316E">
        <w:rPr>
          <w:color w:val="000000" w:themeColor="text1"/>
          <w:sz w:val="28"/>
          <w:szCs w:val="28"/>
          <w:lang w:eastAsia="zh-CN"/>
        </w:rPr>
        <w:t>проектный раздел предлагает конкретные мероприятия по</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совершенствованию работы объекта исследования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F4316E">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Каждый раздел начинается с нового листа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E35E0" w:rsidRDefault="00FE35E0" w:rsidP="00FE35E0">
      <w:pPr>
        <w:widowControl w:val="0"/>
        <w:suppressAutoHyphens/>
        <w:overflowPunct w:val="0"/>
        <w:autoSpaceDE w:val="0"/>
        <w:spacing w:line="360" w:lineRule="auto"/>
        <w:ind w:firstLine="709"/>
        <w:jc w:val="both"/>
        <w:rPr>
          <w:rFonts w:ascii="Times" w:hAnsi="Times" w:cs="Times"/>
          <w:b/>
          <w:color w:val="000000" w:themeColor="text1"/>
          <w:sz w:val="28"/>
          <w:szCs w:val="28"/>
          <w:lang w:eastAsia="zh-CN"/>
        </w:rPr>
      </w:pPr>
      <w:bookmarkStart w:id="12" w:name="page29"/>
      <w:bookmarkEnd w:id="12"/>
      <w:r w:rsidRPr="00FE35E0">
        <w:rPr>
          <w:b/>
          <w:color w:val="000000" w:themeColor="text1"/>
          <w:sz w:val="28"/>
          <w:szCs w:val="28"/>
          <w:lang w:eastAsia="zh-CN"/>
        </w:rPr>
        <w:t xml:space="preserve">Раздел </w:t>
      </w:r>
      <w:r w:rsidRPr="00FE35E0">
        <w:rPr>
          <w:rFonts w:ascii="Times" w:hAnsi="Times" w:cs="Times"/>
          <w:b/>
          <w:color w:val="000000" w:themeColor="text1"/>
          <w:sz w:val="28"/>
          <w:szCs w:val="28"/>
          <w:lang w:eastAsia="zh-CN"/>
        </w:rPr>
        <w:t>«</w:t>
      </w:r>
      <w:r w:rsidRPr="00FE35E0">
        <w:rPr>
          <w:b/>
          <w:color w:val="000000" w:themeColor="text1"/>
          <w:sz w:val="28"/>
          <w:szCs w:val="28"/>
          <w:lang w:eastAsia="zh-CN"/>
        </w:rPr>
        <w:t xml:space="preserve">Безопасность и </w:t>
      </w:r>
      <w:proofErr w:type="spellStart"/>
      <w:r w:rsidRPr="00FE35E0">
        <w:rPr>
          <w:b/>
          <w:color w:val="000000" w:themeColor="text1"/>
          <w:sz w:val="28"/>
          <w:szCs w:val="28"/>
          <w:lang w:eastAsia="zh-CN"/>
        </w:rPr>
        <w:t>экологичность</w:t>
      </w:r>
      <w:proofErr w:type="spellEnd"/>
      <w:r w:rsidRPr="00FE35E0">
        <w:rPr>
          <w:b/>
          <w:color w:val="000000" w:themeColor="text1"/>
          <w:sz w:val="28"/>
          <w:szCs w:val="28"/>
          <w:lang w:eastAsia="zh-CN"/>
        </w:rPr>
        <w:t xml:space="preserve"> работы</w:t>
      </w:r>
      <w:r w:rsidRPr="00FE35E0">
        <w:rPr>
          <w:rFonts w:ascii="Times" w:hAnsi="Times" w:cs="Times"/>
          <w:b/>
          <w:color w:val="000000" w:themeColor="text1"/>
          <w:sz w:val="28"/>
          <w:szCs w:val="28"/>
          <w:lang w:eastAsia="zh-CN"/>
        </w:rPr>
        <w:t>»</w:t>
      </w:r>
    </w:p>
    <w:p w:rsidR="00F4316E" w:rsidRPr="00F4316E" w:rsidRDefault="00F4316E" w:rsidP="00F4316E">
      <w:pPr>
        <w:widowControl w:val="0"/>
        <w:suppressAutoHyphens/>
        <w:overflowPunct w:val="0"/>
        <w:autoSpaceDE w:val="0"/>
        <w:spacing w:line="360" w:lineRule="auto"/>
        <w:ind w:firstLine="709"/>
        <w:jc w:val="both"/>
        <w:rPr>
          <w:color w:val="000000" w:themeColor="text1"/>
          <w:sz w:val="28"/>
          <w:szCs w:val="28"/>
          <w:lang w:eastAsia="zh-CN"/>
        </w:rPr>
      </w:pPr>
      <w:r w:rsidRPr="00F4316E">
        <w:rPr>
          <w:color w:val="000000" w:themeColor="text1"/>
          <w:sz w:val="28"/>
          <w:szCs w:val="28"/>
          <w:lang w:eastAsia="zh-CN"/>
        </w:rPr>
        <w:t xml:space="preserve">Объем раздела </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Безопасность и </w:t>
      </w:r>
      <w:proofErr w:type="spellStart"/>
      <w:r w:rsidRPr="00F4316E">
        <w:rPr>
          <w:color w:val="000000" w:themeColor="text1"/>
          <w:sz w:val="28"/>
          <w:szCs w:val="28"/>
          <w:lang w:eastAsia="zh-CN"/>
        </w:rPr>
        <w:t>экологичность</w:t>
      </w:r>
      <w:proofErr w:type="spellEnd"/>
      <w:r w:rsidRPr="00F4316E">
        <w:rPr>
          <w:color w:val="000000" w:themeColor="text1"/>
          <w:sz w:val="28"/>
          <w:szCs w:val="28"/>
          <w:lang w:eastAsia="zh-CN"/>
        </w:rPr>
        <w:t xml:space="preserve"> работы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 его содержание в ПЗ выпускной квалификационной работы устанавливает консультант в зависимости от направления подготовки и темы ВКР</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Объём раздела составляет </w:t>
      </w:r>
      <w:r w:rsidRPr="00F4316E">
        <w:rPr>
          <w:rFonts w:ascii="Times" w:hAnsi="Times" w:cs="Times"/>
          <w:color w:val="000000" w:themeColor="text1"/>
          <w:sz w:val="28"/>
          <w:szCs w:val="28"/>
          <w:lang w:eastAsia="zh-CN"/>
        </w:rPr>
        <w:t>5 –</w:t>
      </w:r>
      <w:r w:rsidRPr="00F4316E">
        <w:rPr>
          <w:color w:val="000000" w:themeColor="text1"/>
          <w:sz w:val="28"/>
          <w:szCs w:val="28"/>
          <w:lang w:eastAsia="zh-CN"/>
        </w:rPr>
        <w:t xml:space="preserve"> </w:t>
      </w:r>
      <w:r w:rsidRPr="00F4316E">
        <w:rPr>
          <w:rFonts w:ascii="Times" w:hAnsi="Times" w:cs="Times"/>
          <w:color w:val="000000" w:themeColor="text1"/>
          <w:sz w:val="28"/>
          <w:szCs w:val="28"/>
          <w:lang w:eastAsia="zh-CN"/>
        </w:rPr>
        <w:t xml:space="preserve">10 </w:t>
      </w:r>
      <w:r w:rsidRPr="00F4316E">
        <w:rPr>
          <w:color w:val="000000" w:themeColor="text1"/>
          <w:sz w:val="28"/>
          <w:szCs w:val="28"/>
          <w:lang w:eastAsia="zh-CN"/>
        </w:rPr>
        <w:t>стр</w:t>
      </w:r>
      <w:r w:rsidRPr="00F4316E">
        <w:rPr>
          <w:rFonts w:ascii="Times" w:hAnsi="Times" w:cs="Times"/>
          <w:color w:val="000000" w:themeColor="text1"/>
          <w:sz w:val="28"/>
          <w:szCs w:val="28"/>
          <w:lang w:eastAsia="zh-CN"/>
        </w:rPr>
        <w:t xml:space="preserve">. </w:t>
      </w:r>
      <w:bookmarkStart w:id="13" w:name="page31"/>
      <w:bookmarkEnd w:id="13"/>
      <w:r w:rsidRPr="00F4316E">
        <w:rPr>
          <w:color w:val="000000" w:themeColor="text1"/>
          <w:sz w:val="28"/>
          <w:szCs w:val="28"/>
          <w:lang w:eastAsia="zh-CN"/>
        </w:rPr>
        <w:t xml:space="preserve">В общем случае раздел </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Безопасность и </w:t>
      </w:r>
      <w:proofErr w:type="spellStart"/>
      <w:r w:rsidRPr="00F4316E">
        <w:rPr>
          <w:color w:val="000000" w:themeColor="text1"/>
          <w:sz w:val="28"/>
          <w:szCs w:val="28"/>
          <w:lang w:eastAsia="zh-CN"/>
        </w:rPr>
        <w:t>экологичность</w:t>
      </w:r>
      <w:proofErr w:type="spellEnd"/>
      <w:r w:rsidRPr="00F4316E">
        <w:rPr>
          <w:color w:val="000000" w:themeColor="text1"/>
          <w:sz w:val="28"/>
          <w:szCs w:val="28"/>
          <w:lang w:eastAsia="zh-CN"/>
        </w:rPr>
        <w:t xml:space="preserve"> работы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должен содержать анализ опасных и вредных производственных факторов</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их расчёт</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оценку последствий для экологии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эксплуатации и утилизации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 конкретные технические или организационные мероприятия по их устранению</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При анализе опасных и вредных факторов </w:t>
      </w:r>
      <w:r w:rsidRPr="00F4316E">
        <w:rPr>
          <w:color w:val="000000" w:themeColor="text1"/>
          <w:sz w:val="28"/>
          <w:szCs w:val="28"/>
          <w:lang w:eastAsia="zh-CN"/>
        </w:rPr>
        <w:lastRenderedPageBreak/>
        <w:t>следует делать ссылки на действующие единые правила техники безопасности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государственные стандарты безопасности труда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санитарные нормы и другие нормативно</w:t>
      </w:r>
      <w:r w:rsidRPr="00F4316E">
        <w:rPr>
          <w:rFonts w:ascii="Times" w:hAnsi="Times" w:cs="Times"/>
          <w:color w:val="000000" w:themeColor="text1"/>
          <w:sz w:val="28"/>
          <w:szCs w:val="28"/>
          <w:lang w:eastAsia="zh-CN"/>
        </w:rPr>
        <w:t>-</w:t>
      </w:r>
      <w:r w:rsidRPr="00F4316E">
        <w:rPr>
          <w:color w:val="000000" w:themeColor="text1"/>
          <w:sz w:val="28"/>
          <w:szCs w:val="28"/>
          <w:lang w:eastAsia="zh-CN"/>
        </w:rPr>
        <w:t>технические документы в области экологии и безопасности жизнедеятельности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386C10" w:rsidRDefault="00FE35E0" w:rsidP="00FE35E0">
      <w:pPr>
        <w:widowControl w:val="0"/>
        <w:tabs>
          <w:tab w:val="left" w:pos="0"/>
        </w:tabs>
        <w:suppressAutoHyphens/>
        <w:overflowPunct w:val="0"/>
        <w:autoSpaceDE w:val="0"/>
        <w:spacing w:line="360" w:lineRule="auto"/>
        <w:jc w:val="both"/>
        <w:rPr>
          <w:rFonts w:ascii="Times" w:hAnsi="Times" w:cs="Times"/>
          <w:color w:val="000000" w:themeColor="text1"/>
          <w:sz w:val="28"/>
          <w:szCs w:val="28"/>
          <w:lang w:eastAsia="zh-CN"/>
        </w:rPr>
      </w:pPr>
      <w:r>
        <w:rPr>
          <w:color w:val="000000" w:themeColor="text1"/>
          <w:sz w:val="28"/>
          <w:szCs w:val="28"/>
          <w:lang w:eastAsia="zh-CN"/>
        </w:rPr>
        <w:tab/>
      </w:r>
      <w:r w:rsidR="00F4316E" w:rsidRPr="00386C10">
        <w:rPr>
          <w:b/>
          <w:color w:val="000000" w:themeColor="text1"/>
          <w:sz w:val="28"/>
          <w:szCs w:val="28"/>
          <w:lang w:eastAsia="zh-CN"/>
        </w:rPr>
        <w:t xml:space="preserve">Раздел </w:t>
      </w:r>
      <w:r w:rsidR="00F4316E" w:rsidRPr="00386C10">
        <w:rPr>
          <w:rFonts w:ascii="Times" w:hAnsi="Times" w:cs="Times"/>
          <w:b/>
          <w:color w:val="000000" w:themeColor="text1"/>
          <w:sz w:val="28"/>
          <w:szCs w:val="28"/>
          <w:lang w:eastAsia="zh-CN"/>
        </w:rPr>
        <w:t>«</w:t>
      </w:r>
      <w:r w:rsidR="00F4316E" w:rsidRPr="00386C10">
        <w:rPr>
          <w:b/>
          <w:color w:val="000000" w:themeColor="text1"/>
          <w:sz w:val="28"/>
          <w:szCs w:val="28"/>
          <w:lang w:eastAsia="zh-CN"/>
        </w:rPr>
        <w:t>ЗАКЛЮЧЕНИЕ</w:t>
      </w:r>
      <w:r w:rsidR="00F4316E" w:rsidRPr="00386C10">
        <w:rPr>
          <w:rFonts w:ascii="Times" w:hAnsi="Times" w:cs="Times"/>
          <w:color w:val="000000" w:themeColor="text1"/>
          <w:sz w:val="28"/>
          <w:szCs w:val="28"/>
          <w:lang w:eastAsia="zh-CN"/>
        </w:rPr>
        <w:t>»</w:t>
      </w:r>
      <w:r w:rsidR="00F4316E" w:rsidRPr="00386C10">
        <w:rPr>
          <w:color w:val="000000" w:themeColor="text1"/>
          <w:sz w:val="28"/>
          <w:szCs w:val="28"/>
          <w:lang w:eastAsia="zh-CN"/>
        </w:rPr>
        <w:t xml:space="preserve"> </w:t>
      </w:r>
    </w:p>
    <w:p w:rsidR="00F4316E" w:rsidRPr="00F4316E" w:rsidRDefault="00F4316E" w:rsidP="00436534">
      <w:pPr>
        <w:widowControl w:val="0"/>
        <w:tabs>
          <w:tab w:val="left" w:pos="1515"/>
        </w:tabs>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 xml:space="preserve">Раздел заключение является обязательным для пояснительной </w:t>
      </w:r>
      <w:r w:rsidR="00FE35E0" w:rsidRPr="00F4316E">
        <w:rPr>
          <w:color w:val="000000" w:themeColor="text1"/>
          <w:sz w:val="28"/>
          <w:szCs w:val="28"/>
          <w:lang w:eastAsia="zh-CN"/>
        </w:rPr>
        <w:t>записки ВКР</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r w:rsidR="00FE35E0">
        <w:rPr>
          <w:color w:val="000000" w:themeColor="text1"/>
          <w:sz w:val="28"/>
          <w:szCs w:val="28"/>
          <w:lang w:eastAsia="zh-CN"/>
        </w:rPr>
        <w:t>З</w:t>
      </w:r>
      <w:r w:rsidRPr="00F4316E">
        <w:rPr>
          <w:color w:val="000000" w:themeColor="text1"/>
          <w:sz w:val="28"/>
          <w:szCs w:val="28"/>
          <w:lang w:eastAsia="zh-CN"/>
        </w:rPr>
        <w:t>аключение должно содержать краткие выводы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оценку результатов выполненной работы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преимущества решений</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принятых в работе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соответствие полученных результатов заданию</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В конце заключения указывается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чем завершается работа. Содержание раздела уточняет руководитель работы в зависимости от темы и задания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Заключение начинают с нового листа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Слово </w:t>
      </w:r>
      <w:r w:rsidRPr="00F4316E">
        <w:rPr>
          <w:rFonts w:ascii="Times" w:hAnsi="Times" w:cs="Times"/>
          <w:color w:val="000000" w:themeColor="text1"/>
          <w:sz w:val="28"/>
          <w:szCs w:val="28"/>
          <w:lang w:eastAsia="zh-CN"/>
        </w:rPr>
        <w:t>«</w:t>
      </w:r>
      <w:r w:rsidRPr="00F4316E">
        <w:rPr>
          <w:color w:val="000000" w:themeColor="text1"/>
          <w:sz w:val="28"/>
          <w:szCs w:val="28"/>
          <w:lang w:eastAsia="zh-CN"/>
        </w:rPr>
        <w:t>ЗАКЛЮЧЕНИЕ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оформляется симметрично основному тексту</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E35E0" w:rsidRDefault="00FE35E0" w:rsidP="00436534">
      <w:pPr>
        <w:widowControl w:val="0"/>
        <w:suppressAutoHyphens/>
        <w:overflowPunct w:val="0"/>
        <w:autoSpaceDE w:val="0"/>
        <w:spacing w:line="360" w:lineRule="auto"/>
        <w:ind w:firstLine="709"/>
        <w:jc w:val="both"/>
        <w:rPr>
          <w:rFonts w:ascii="Times" w:hAnsi="Times" w:cs="Times"/>
          <w:b/>
          <w:color w:val="000000" w:themeColor="text1"/>
          <w:sz w:val="28"/>
          <w:szCs w:val="28"/>
          <w:lang w:eastAsia="zh-CN"/>
        </w:rPr>
      </w:pPr>
      <w:r w:rsidRPr="00FE35E0">
        <w:rPr>
          <w:b/>
          <w:color w:val="000000" w:themeColor="text1"/>
          <w:sz w:val="28"/>
          <w:szCs w:val="28"/>
          <w:lang w:eastAsia="zh-CN"/>
        </w:rPr>
        <w:t>Список использованных источников</w:t>
      </w:r>
      <w:r w:rsidRPr="00FE35E0">
        <w:rPr>
          <w:rFonts w:ascii="Times" w:hAnsi="Times" w:cs="Times"/>
          <w:b/>
          <w:color w:val="000000" w:themeColor="text1"/>
          <w:sz w:val="28"/>
          <w:szCs w:val="28"/>
          <w:lang w:eastAsia="zh-CN"/>
        </w:rPr>
        <w:t xml:space="preserve"> </w:t>
      </w:r>
    </w:p>
    <w:p w:rsidR="00F4316E" w:rsidRPr="00F4316E" w:rsidRDefault="00F4316E" w:rsidP="00436534">
      <w:pPr>
        <w:widowControl w:val="0"/>
        <w:tabs>
          <w:tab w:val="left" w:pos="709"/>
        </w:tabs>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Данный раздел обязателен для выпускной квалификационной работы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E35E0" w:rsidRPr="00FE35E0" w:rsidRDefault="00F4316E" w:rsidP="00436534">
      <w:pPr>
        <w:widowControl w:val="0"/>
        <w:suppressAutoHyphens/>
        <w:overflowPunct w:val="0"/>
        <w:autoSpaceDE w:val="0"/>
        <w:spacing w:line="360" w:lineRule="auto"/>
        <w:ind w:firstLine="709"/>
        <w:jc w:val="both"/>
        <w:rPr>
          <w:color w:val="000000" w:themeColor="text1"/>
          <w:sz w:val="28"/>
          <w:szCs w:val="28"/>
          <w:lang w:eastAsia="zh-CN"/>
        </w:rPr>
      </w:pPr>
      <w:r w:rsidRPr="00F4316E">
        <w:rPr>
          <w:color w:val="000000" w:themeColor="text1"/>
          <w:sz w:val="28"/>
          <w:szCs w:val="28"/>
          <w:lang w:eastAsia="zh-CN"/>
        </w:rPr>
        <w:t xml:space="preserve">Список использованных источников должен быть выполнен в соответствии с ГОСТ </w:t>
      </w:r>
      <w:r w:rsidRPr="00F4316E">
        <w:rPr>
          <w:rFonts w:ascii="Times" w:hAnsi="Times" w:cs="Times"/>
          <w:color w:val="000000" w:themeColor="text1"/>
          <w:sz w:val="28"/>
          <w:szCs w:val="28"/>
          <w:lang w:eastAsia="zh-CN"/>
        </w:rPr>
        <w:t>7.32</w:t>
      </w:r>
      <w:r w:rsidRPr="00F4316E">
        <w:rPr>
          <w:color w:val="000000" w:themeColor="text1"/>
          <w:sz w:val="28"/>
          <w:szCs w:val="28"/>
          <w:lang w:eastAsia="zh-CN"/>
        </w:rPr>
        <w:t xml:space="preserve"> Отчет о научно</w:t>
      </w:r>
      <w:r w:rsidRPr="00F4316E">
        <w:rPr>
          <w:rFonts w:ascii="Times" w:hAnsi="Times" w:cs="Times"/>
          <w:color w:val="000000" w:themeColor="text1"/>
          <w:sz w:val="28"/>
          <w:szCs w:val="28"/>
          <w:lang w:eastAsia="zh-CN"/>
        </w:rPr>
        <w:t>-</w:t>
      </w:r>
      <w:r w:rsidRPr="00F4316E">
        <w:rPr>
          <w:color w:val="000000" w:themeColor="text1"/>
          <w:sz w:val="28"/>
          <w:szCs w:val="28"/>
          <w:lang w:eastAsia="zh-CN"/>
        </w:rPr>
        <w:t>исследовательской работе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Структура и правила оформления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 правилами библиографического описания документов ГОСТ </w:t>
      </w:r>
      <w:r w:rsidRPr="00F4316E">
        <w:rPr>
          <w:rFonts w:ascii="Times" w:hAnsi="Times" w:cs="Times"/>
          <w:color w:val="000000" w:themeColor="text1"/>
          <w:sz w:val="28"/>
          <w:szCs w:val="28"/>
          <w:lang w:eastAsia="zh-CN"/>
        </w:rPr>
        <w:t>7.1</w:t>
      </w:r>
      <w:r w:rsidRPr="00F4316E">
        <w:rPr>
          <w:color w:val="000000" w:themeColor="text1"/>
          <w:sz w:val="28"/>
          <w:szCs w:val="28"/>
          <w:lang w:eastAsia="zh-CN"/>
        </w:rPr>
        <w:t xml:space="preserve"> Библиографическая запись</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Библиографическое описание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Общие требования и правила составления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ГОСТ Р </w:t>
      </w:r>
      <w:r w:rsidRPr="00F4316E">
        <w:rPr>
          <w:rFonts w:ascii="Times" w:hAnsi="Times" w:cs="Times"/>
          <w:color w:val="000000" w:themeColor="text1"/>
          <w:sz w:val="28"/>
          <w:szCs w:val="28"/>
          <w:lang w:eastAsia="zh-CN"/>
        </w:rPr>
        <w:t>7.0.5</w:t>
      </w:r>
      <w:r w:rsidRPr="00F4316E">
        <w:rPr>
          <w:color w:val="000000" w:themeColor="text1"/>
          <w:sz w:val="28"/>
          <w:szCs w:val="28"/>
          <w:lang w:eastAsia="zh-CN"/>
        </w:rPr>
        <w:t xml:space="preserve"> Библиографическая ссылка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r w:rsidRPr="00386C10">
        <w:rPr>
          <w:color w:val="000000" w:themeColor="text1"/>
          <w:sz w:val="28"/>
          <w:szCs w:val="28"/>
          <w:lang w:eastAsia="zh-CN"/>
        </w:rPr>
        <w:t xml:space="preserve">Общие требования </w:t>
      </w:r>
      <w:r w:rsidR="00FE35E0">
        <w:rPr>
          <w:color w:val="000000" w:themeColor="text1"/>
          <w:sz w:val="28"/>
          <w:szCs w:val="28"/>
          <w:lang w:eastAsia="zh-CN"/>
        </w:rPr>
        <w:t xml:space="preserve">и </w:t>
      </w:r>
      <w:r w:rsidRPr="00F4316E">
        <w:rPr>
          <w:color w:val="000000" w:themeColor="text1"/>
          <w:sz w:val="28"/>
          <w:szCs w:val="28"/>
          <w:lang w:eastAsia="zh-CN"/>
        </w:rPr>
        <w:t>правила оформления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Для ссылки на электронные источники применяется также ГОСТ </w:t>
      </w:r>
      <w:r w:rsidRPr="00F4316E">
        <w:rPr>
          <w:rFonts w:ascii="Times" w:hAnsi="Times" w:cs="Times"/>
          <w:color w:val="000000" w:themeColor="text1"/>
          <w:sz w:val="28"/>
          <w:szCs w:val="28"/>
          <w:lang w:eastAsia="zh-CN"/>
        </w:rPr>
        <w:t>7.82</w:t>
      </w:r>
      <w:r w:rsidRPr="00F4316E">
        <w:rPr>
          <w:color w:val="000000" w:themeColor="text1"/>
          <w:sz w:val="28"/>
          <w:szCs w:val="28"/>
          <w:lang w:eastAsia="zh-CN"/>
        </w:rPr>
        <w:t xml:space="preserve"> Библиографическая запись</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r w:rsidRPr="00FE35E0">
        <w:rPr>
          <w:color w:val="000000" w:themeColor="text1"/>
          <w:sz w:val="28"/>
          <w:szCs w:val="28"/>
          <w:lang w:eastAsia="zh-CN"/>
        </w:rPr>
        <w:t>Библиографическое описание электронных ресурсов</w:t>
      </w:r>
      <w:r w:rsidRPr="00FE35E0">
        <w:rPr>
          <w:rFonts w:ascii="Times" w:hAnsi="Times" w:cs="Times"/>
          <w:color w:val="000000" w:themeColor="text1"/>
          <w:sz w:val="28"/>
          <w:szCs w:val="28"/>
          <w:lang w:eastAsia="zh-CN"/>
        </w:rPr>
        <w:t>.</w:t>
      </w:r>
      <w:r w:rsidRPr="00FE35E0">
        <w:rPr>
          <w:color w:val="000000" w:themeColor="text1"/>
          <w:sz w:val="28"/>
          <w:szCs w:val="28"/>
          <w:lang w:eastAsia="zh-CN"/>
        </w:rPr>
        <w:t xml:space="preserve"> Общие требования и правила составления</w:t>
      </w:r>
      <w:r w:rsidRPr="00FE35E0">
        <w:rPr>
          <w:rFonts w:ascii="Times" w:hAnsi="Times" w:cs="Times"/>
          <w:color w:val="000000" w:themeColor="text1"/>
          <w:sz w:val="28"/>
          <w:szCs w:val="28"/>
          <w:lang w:eastAsia="zh-CN"/>
        </w:rPr>
        <w:t>.</w:t>
      </w:r>
      <w:r w:rsidR="00FE35E0" w:rsidRPr="00FE35E0">
        <w:rPr>
          <w:color w:val="000000" w:themeColor="text1"/>
          <w:sz w:val="28"/>
          <w:szCs w:val="28"/>
          <w:lang w:eastAsia="zh-CN"/>
        </w:rPr>
        <w:t xml:space="preserve"> </w:t>
      </w:r>
    </w:p>
    <w:p w:rsidR="00F4316E" w:rsidRPr="00386C10" w:rsidRDefault="00F4316E" w:rsidP="00436534">
      <w:pPr>
        <w:widowControl w:val="0"/>
        <w:suppressAutoHyphens/>
        <w:overflowPunct w:val="0"/>
        <w:autoSpaceDE w:val="0"/>
        <w:spacing w:line="360" w:lineRule="auto"/>
        <w:ind w:firstLine="709"/>
        <w:jc w:val="both"/>
        <w:rPr>
          <w:color w:val="000000" w:themeColor="text1"/>
          <w:sz w:val="28"/>
          <w:szCs w:val="28"/>
          <w:lang w:eastAsia="zh-CN"/>
        </w:rPr>
      </w:pPr>
      <w:r w:rsidRPr="00F4316E">
        <w:rPr>
          <w:color w:val="000000" w:themeColor="text1"/>
          <w:sz w:val="28"/>
          <w:szCs w:val="28"/>
          <w:lang w:eastAsia="zh-CN"/>
        </w:rPr>
        <w:t>Список использованных источников начинают с нового листа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Слова </w:t>
      </w:r>
      <w:r w:rsidRPr="00F4316E">
        <w:rPr>
          <w:rFonts w:ascii="Times" w:hAnsi="Times" w:cs="Times"/>
          <w:color w:val="000000" w:themeColor="text1"/>
          <w:sz w:val="28"/>
          <w:szCs w:val="28"/>
          <w:lang w:eastAsia="zh-CN"/>
        </w:rPr>
        <w:t>«</w:t>
      </w:r>
      <w:r w:rsidRPr="00F4316E">
        <w:rPr>
          <w:color w:val="000000" w:themeColor="text1"/>
          <w:sz w:val="28"/>
          <w:szCs w:val="28"/>
          <w:lang w:eastAsia="zh-CN"/>
        </w:rPr>
        <w:t>СПИСОК ИСПОЛЬЗОВАННЫХ ИСТОЧНИКОВ</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оформляются симметрично</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основному тексту</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Список является обязательным разделом и включается в содержание текстового документа </w:t>
      </w:r>
      <w:r w:rsidRPr="00F4316E">
        <w:rPr>
          <w:rFonts w:ascii="Times" w:hAnsi="Times" w:cs="Times"/>
          <w:color w:val="000000" w:themeColor="text1"/>
          <w:sz w:val="28"/>
          <w:szCs w:val="28"/>
          <w:lang w:eastAsia="zh-CN"/>
        </w:rPr>
        <w:t>(</w:t>
      </w:r>
      <w:r w:rsidRPr="00F4316E">
        <w:rPr>
          <w:color w:val="000000" w:themeColor="text1"/>
          <w:sz w:val="28"/>
          <w:szCs w:val="28"/>
          <w:lang w:eastAsia="zh-CN"/>
        </w:rPr>
        <w:t>ПЗ</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436534">
      <w:pPr>
        <w:widowControl w:val="0"/>
        <w:tabs>
          <w:tab w:val="left" w:pos="709"/>
        </w:tabs>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Список должен содержать сведения об источниках</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использованных при выполнении ВКР</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Список обязательно должен быть пронумерован</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Каждый </w:t>
      </w:r>
      <w:r w:rsidRPr="00F4316E">
        <w:rPr>
          <w:color w:val="000000" w:themeColor="text1"/>
          <w:sz w:val="28"/>
          <w:szCs w:val="28"/>
          <w:lang w:eastAsia="zh-CN"/>
        </w:rPr>
        <w:lastRenderedPageBreak/>
        <w:t>источник упоминается в списке один раз</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вне зависимости от того</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как часто на него делается ссылка в тексте пояснительной записки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436534">
      <w:pPr>
        <w:widowControl w:val="0"/>
        <w:suppressAutoHyphens/>
        <w:overflowPunct w:val="0"/>
        <w:autoSpaceDE w:val="0"/>
        <w:spacing w:line="360" w:lineRule="auto"/>
        <w:ind w:firstLine="709"/>
        <w:jc w:val="both"/>
        <w:rPr>
          <w:color w:val="000000" w:themeColor="text1"/>
          <w:lang w:eastAsia="zh-CN"/>
        </w:rPr>
      </w:pPr>
      <w:r w:rsidRPr="00F4316E">
        <w:rPr>
          <w:color w:val="000000" w:themeColor="text1"/>
          <w:sz w:val="28"/>
          <w:szCs w:val="28"/>
          <w:lang w:eastAsia="zh-CN"/>
        </w:rPr>
        <w:t>В выпускной квалификационной работе сп</w:t>
      </w:r>
      <w:r w:rsidR="00FE35E0">
        <w:rPr>
          <w:color w:val="000000" w:themeColor="text1"/>
          <w:sz w:val="28"/>
          <w:szCs w:val="28"/>
          <w:lang w:eastAsia="zh-CN"/>
        </w:rPr>
        <w:t xml:space="preserve">исок использованных источников </w:t>
      </w:r>
      <w:r w:rsidRPr="00F4316E">
        <w:rPr>
          <w:color w:val="000000" w:themeColor="text1"/>
          <w:sz w:val="28"/>
          <w:szCs w:val="28"/>
          <w:lang w:eastAsia="zh-CN"/>
        </w:rPr>
        <w:t xml:space="preserve">должен содержать больше </w:t>
      </w:r>
      <w:r w:rsidRPr="00F4316E">
        <w:rPr>
          <w:rFonts w:ascii="Times" w:hAnsi="Times" w:cs="Times"/>
          <w:color w:val="000000" w:themeColor="text1"/>
          <w:sz w:val="28"/>
          <w:szCs w:val="28"/>
          <w:lang w:eastAsia="zh-CN"/>
        </w:rPr>
        <w:t>10</w:t>
      </w:r>
      <w:r w:rsidRPr="00F4316E">
        <w:rPr>
          <w:color w:val="000000" w:themeColor="text1"/>
          <w:sz w:val="28"/>
          <w:szCs w:val="28"/>
          <w:lang w:eastAsia="zh-CN"/>
        </w:rPr>
        <w:t xml:space="preserve"> наименований</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E35E0" w:rsidP="00436534">
      <w:pPr>
        <w:widowControl w:val="0"/>
        <w:tabs>
          <w:tab w:val="left" w:pos="851"/>
        </w:tabs>
        <w:suppressAutoHyphens/>
        <w:overflowPunct w:val="0"/>
        <w:autoSpaceDE w:val="0"/>
        <w:spacing w:line="360" w:lineRule="auto"/>
        <w:ind w:firstLine="709"/>
        <w:jc w:val="both"/>
        <w:rPr>
          <w:rFonts w:ascii="Times" w:hAnsi="Times" w:cs="Times"/>
          <w:color w:val="000000" w:themeColor="text1"/>
          <w:sz w:val="28"/>
          <w:szCs w:val="28"/>
          <w:lang w:eastAsia="zh-CN"/>
        </w:rPr>
      </w:pPr>
      <w:bookmarkStart w:id="14" w:name="page33"/>
      <w:bookmarkEnd w:id="14"/>
      <w:r>
        <w:rPr>
          <w:color w:val="000000" w:themeColor="text1"/>
          <w:sz w:val="28"/>
          <w:szCs w:val="28"/>
          <w:lang w:eastAsia="zh-CN"/>
        </w:rPr>
        <w:tab/>
      </w:r>
      <w:r w:rsidR="00F4316E" w:rsidRPr="00F4316E">
        <w:rPr>
          <w:color w:val="000000" w:themeColor="text1"/>
          <w:sz w:val="28"/>
          <w:szCs w:val="28"/>
          <w:lang w:eastAsia="zh-CN"/>
        </w:rPr>
        <w:t>Литература и информационные источники</w:t>
      </w:r>
      <w:r w:rsidR="00F4316E" w:rsidRPr="00F4316E">
        <w:rPr>
          <w:rFonts w:ascii="Times" w:hAnsi="Times" w:cs="Times"/>
          <w:color w:val="000000" w:themeColor="text1"/>
          <w:sz w:val="28"/>
          <w:szCs w:val="28"/>
          <w:lang w:eastAsia="zh-CN"/>
        </w:rPr>
        <w:t>,</w:t>
      </w:r>
      <w:r w:rsidR="00F4316E" w:rsidRPr="00F4316E">
        <w:rPr>
          <w:color w:val="000000" w:themeColor="text1"/>
          <w:sz w:val="28"/>
          <w:szCs w:val="28"/>
          <w:lang w:eastAsia="zh-CN"/>
        </w:rPr>
        <w:t xml:space="preserve"> используемые для написания выпускных квалификационных работ должны быть актуальны на момент написания работы (</w:t>
      </w:r>
      <w:r>
        <w:rPr>
          <w:color w:val="000000" w:themeColor="text1"/>
          <w:sz w:val="28"/>
          <w:szCs w:val="28"/>
          <w:lang w:eastAsia="zh-CN"/>
        </w:rPr>
        <w:t>не более 5 лет</w:t>
      </w:r>
      <w:r w:rsidR="00F4316E" w:rsidRPr="00F4316E">
        <w:rPr>
          <w:color w:val="000000" w:themeColor="text1"/>
          <w:sz w:val="28"/>
          <w:szCs w:val="28"/>
          <w:lang w:eastAsia="zh-CN"/>
        </w:rPr>
        <w:t>)</w:t>
      </w:r>
      <w:r w:rsidR="00F4316E" w:rsidRPr="00F4316E">
        <w:rPr>
          <w:rFonts w:ascii="Times" w:hAnsi="Times" w:cs="Times"/>
          <w:color w:val="000000" w:themeColor="text1"/>
          <w:sz w:val="28"/>
          <w:szCs w:val="28"/>
          <w:lang w:eastAsia="zh-CN"/>
        </w:rPr>
        <w:t>.</w:t>
      </w:r>
      <w:r w:rsidR="00F4316E" w:rsidRPr="00F4316E">
        <w:rPr>
          <w:color w:val="000000" w:themeColor="text1"/>
          <w:sz w:val="28"/>
          <w:szCs w:val="28"/>
          <w:lang w:eastAsia="zh-CN"/>
        </w:rPr>
        <w:t xml:space="preserve"> </w:t>
      </w:r>
    </w:p>
    <w:p w:rsidR="00F4316E" w:rsidRPr="00F4316E" w:rsidRDefault="00FE35E0" w:rsidP="00436534">
      <w:pPr>
        <w:widowControl w:val="0"/>
        <w:tabs>
          <w:tab w:val="left" w:pos="993"/>
          <w:tab w:val="left" w:pos="1418"/>
        </w:tabs>
        <w:suppressAutoHyphens/>
        <w:overflowPunct w:val="0"/>
        <w:autoSpaceDE w:val="0"/>
        <w:spacing w:line="360" w:lineRule="auto"/>
        <w:ind w:firstLine="709"/>
        <w:jc w:val="both"/>
        <w:rPr>
          <w:rFonts w:ascii="Times" w:hAnsi="Times" w:cs="Times"/>
          <w:color w:val="000000" w:themeColor="text1"/>
          <w:sz w:val="28"/>
          <w:szCs w:val="28"/>
          <w:lang w:eastAsia="zh-CN"/>
        </w:rPr>
      </w:pPr>
      <w:r>
        <w:rPr>
          <w:color w:val="000000" w:themeColor="text1"/>
          <w:sz w:val="28"/>
          <w:szCs w:val="28"/>
          <w:lang w:eastAsia="zh-CN"/>
        </w:rPr>
        <w:tab/>
      </w:r>
      <w:r w:rsidR="00F4316E" w:rsidRPr="00F4316E">
        <w:rPr>
          <w:color w:val="000000" w:themeColor="text1"/>
          <w:sz w:val="28"/>
          <w:szCs w:val="28"/>
          <w:lang w:eastAsia="zh-CN"/>
        </w:rPr>
        <w:t>Список использованных источников приводится в следующей последовательности</w:t>
      </w:r>
      <w:r w:rsidR="00F4316E" w:rsidRPr="00F4316E">
        <w:rPr>
          <w:rFonts w:ascii="Times" w:hAnsi="Times" w:cs="Times"/>
          <w:color w:val="000000" w:themeColor="text1"/>
          <w:sz w:val="28"/>
          <w:szCs w:val="28"/>
          <w:lang w:eastAsia="zh-CN"/>
        </w:rPr>
        <w:t>:</w:t>
      </w:r>
      <w:r w:rsidR="00F4316E" w:rsidRPr="00F4316E">
        <w:rPr>
          <w:color w:val="000000" w:themeColor="text1"/>
          <w:sz w:val="28"/>
          <w:szCs w:val="28"/>
          <w:lang w:eastAsia="zh-CN"/>
        </w:rPr>
        <w:t xml:space="preserve"> </w:t>
      </w:r>
    </w:p>
    <w:p w:rsidR="00FE35E0" w:rsidRDefault="00F4316E" w:rsidP="00CE0A39">
      <w:pPr>
        <w:pStyle w:val="a4"/>
        <w:widowControl w:val="0"/>
        <w:numPr>
          <w:ilvl w:val="0"/>
          <w:numId w:val="10"/>
        </w:numPr>
        <w:suppressAutoHyphens/>
        <w:overflowPunct w:val="0"/>
        <w:autoSpaceDE w:val="0"/>
        <w:spacing w:line="360" w:lineRule="auto"/>
        <w:ind w:left="0" w:firstLine="426"/>
        <w:jc w:val="both"/>
        <w:rPr>
          <w:rFonts w:ascii="Times" w:hAnsi="Times" w:cs="Times"/>
          <w:color w:val="000000" w:themeColor="text1"/>
          <w:sz w:val="28"/>
          <w:szCs w:val="28"/>
          <w:lang w:eastAsia="zh-CN"/>
        </w:rPr>
      </w:pPr>
      <w:r w:rsidRPr="00FE35E0">
        <w:rPr>
          <w:color w:val="000000" w:themeColor="text1"/>
          <w:sz w:val="28"/>
          <w:szCs w:val="28"/>
          <w:lang w:eastAsia="zh-CN"/>
        </w:rPr>
        <w:t>законодательные и нормативно</w:t>
      </w:r>
      <w:r w:rsidRPr="00FE35E0">
        <w:rPr>
          <w:rFonts w:ascii="Times" w:hAnsi="Times" w:cs="Times"/>
          <w:color w:val="000000" w:themeColor="text1"/>
          <w:sz w:val="28"/>
          <w:szCs w:val="28"/>
          <w:lang w:eastAsia="zh-CN"/>
        </w:rPr>
        <w:t>-</w:t>
      </w:r>
      <w:r w:rsidRPr="00FE35E0">
        <w:rPr>
          <w:color w:val="000000" w:themeColor="text1"/>
          <w:sz w:val="28"/>
          <w:szCs w:val="28"/>
          <w:lang w:eastAsia="zh-CN"/>
        </w:rPr>
        <w:t>методические документы и материалы</w:t>
      </w:r>
      <w:r w:rsidR="00FE35E0">
        <w:rPr>
          <w:rFonts w:ascii="Times" w:hAnsi="Times" w:cs="Times"/>
          <w:color w:val="000000" w:themeColor="text1"/>
          <w:sz w:val="28"/>
          <w:szCs w:val="28"/>
          <w:lang w:eastAsia="zh-CN"/>
        </w:rPr>
        <w:t>;</w:t>
      </w:r>
    </w:p>
    <w:p w:rsidR="00F4316E" w:rsidRPr="00FE35E0" w:rsidRDefault="00F4316E" w:rsidP="00CE0A39">
      <w:pPr>
        <w:pStyle w:val="a4"/>
        <w:widowControl w:val="0"/>
        <w:numPr>
          <w:ilvl w:val="0"/>
          <w:numId w:val="10"/>
        </w:numPr>
        <w:suppressAutoHyphens/>
        <w:overflowPunct w:val="0"/>
        <w:autoSpaceDE w:val="0"/>
        <w:spacing w:line="360" w:lineRule="auto"/>
        <w:ind w:left="0" w:firstLine="426"/>
        <w:jc w:val="both"/>
        <w:rPr>
          <w:rFonts w:ascii="Times" w:hAnsi="Times" w:cs="Times"/>
          <w:color w:val="000000" w:themeColor="text1"/>
          <w:sz w:val="28"/>
          <w:szCs w:val="28"/>
          <w:lang w:eastAsia="zh-CN"/>
        </w:rPr>
      </w:pPr>
      <w:r w:rsidRPr="00FE35E0">
        <w:rPr>
          <w:color w:val="000000" w:themeColor="text1"/>
          <w:sz w:val="28"/>
          <w:szCs w:val="28"/>
          <w:lang w:eastAsia="zh-CN"/>
        </w:rPr>
        <w:t>монографии</w:t>
      </w:r>
      <w:r w:rsidRPr="00FE35E0">
        <w:rPr>
          <w:rFonts w:ascii="Times" w:hAnsi="Times" w:cs="Times"/>
          <w:color w:val="000000" w:themeColor="text1"/>
          <w:sz w:val="28"/>
          <w:szCs w:val="28"/>
          <w:lang w:eastAsia="zh-CN"/>
        </w:rPr>
        <w:t xml:space="preserve">, </w:t>
      </w:r>
      <w:r w:rsidRPr="00FE35E0">
        <w:rPr>
          <w:color w:val="000000" w:themeColor="text1"/>
          <w:sz w:val="28"/>
          <w:szCs w:val="28"/>
          <w:lang w:eastAsia="zh-CN"/>
        </w:rPr>
        <w:t>учебники</w:t>
      </w:r>
      <w:r w:rsidRPr="00FE35E0">
        <w:rPr>
          <w:rFonts w:ascii="Times" w:hAnsi="Times" w:cs="Times"/>
          <w:color w:val="000000" w:themeColor="text1"/>
          <w:sz w:val="28"/>
          <w:szCs w:val="28"/>
          <w:lang w:eastAsia="zh-CN"/>
        </w:rPr>
        <w:t xml:space="preserve">, </w:t>
      </w:r>
      <w:r w:rsidRPr="00FE35E0">
        <w:rPr>
          <w:color w:val="000000" w:themeColor="text1"/>
          <w:sz w:val="28"/>
          <w:szCs w:val="28"/>
          <w:lang w:eastAsia="zh-CN"/>
        </w:rPr>
        <w:t>справочники и т</w:t>
      </w:r>
      <w:r w:rsidRPr="00FE35E0">
        <w:rPr>
          <w:rFonts w:ascii="Times" w:hAnsi="Times" w:cs="Times"/>
          <w:color w:val="000000" w:themeColor="text1"/>
          <w:sz w:val="28"/>
          <w:szCs w:val="28"/>
          <w:lang w:eastAsia="zh-CN"/>
        </w:rPr>
        <w:t>.</w:t>
      </w:r>
      <w:r w:rsidRPr="00FE35E0">
        <w:rPr>
          <w:color w:val="000000" w:themeColor="text1"/>
          <w:sz w:val="28"/>
          <w:szCs w:val="28"/>
          <w:lang w:eastAsia="zh-CN"/>
        </w:rPr>
        <w:t>п</w:t>
      </w:r>
      <w:r w:rsidRPr="00FE35E0">
        <w:rPr>
          <w:rFonts w:ascii="Times" w:hAnsi="Times" w:cs="Times"/>
          <w:color w:val="000000" w:themeColor="text1"/>
          <w:sz w:val="28"/>
          <w:szCs w:val="28"/>
          <w:lang w:eastAsia="zh-CN"/>
        </w:rPr>
        <w:t xml:space="preserve">.; </w:t>
      </w:r>
    </w:p>
    <w:p w:rsidR="00F4316E" w:rsidRPr="00FE35E0" w:rsidRDefault="00F4316E" w:rsidP="00CE0A39">
      <w:pPr>
        <w:pStyle w:val="a4"/>
        <w:widowControl w:val="0"/>
        <w:numPr>
          <w:ilvl w:val="0"/>
          <w:numId w:val="10"/>
        </w:numPr>
        <w:suppressAutoHyphens/>
        <w:overflowPunct w:val="0"/>
        <w:autoSpaceDE w:val="0"/>
        <w:spacing w:line="360" w:lineRule="auto"/>
        <w:ind w:left="0" w:firstLine="426"/>
        <w:jc w:val="both"/>
        <w:rPr>
          <w:rFonts w:ascii="Times" w:hAnsi="Times" w:cs="Times"/>
          <w:color w:val="000000" w:themeColor="text1"/>
          <w:sz w:val="28"/>
          <w:szCs w:val="28"/>
          <w:lang w:eastAsia="zh-CN"/>
        </w:rPr>
      </w:pPr>
      <w:r w:rsidRPr="00FE35E0">
        <w:rPr>
          <w:color w:val="000000" w:themeColor="text1"/>
          <w:sz w:val="28"/>
          <w:szCs w:val="28"/>
          <w:lang w:eastAsia="zh-CN"/>
        </w:rPr>
        <w:t>научные статьи</w:t>
      </w:r>
      <w:r w:rsidRPr="00FE35E0">
        <w:rPr>
          <w:rFonts w:ascii="Times" w:hAnsi="Times" w:cs="Times"/>
          <w:color w:val="000000" w:themeColor="text1"/>
          <w:sz w:val="28"/>
          <w:szCs w:val="28"/>
          <w:lang w:eastAsia="zh-CN"/>
        </w:rPr>
        <w:t xml:space="preserve">, </w:t>
      </w:r>
      <w:r w:rsidRPr="00FE35E0">
        <w:rPr>
          <w:color w:val="000000" w:themeColor="text1"/>
          <w:sz w:val="28"/>
          <w:szCs w:val="28"/>
          <w:lang w:eastAsia="zh-CN"/>
        </w:rPr>
        <w:t>материалы из периодической печати</w:t>
      </w:r>
      <w:r w:rsidRPr="00FE35E0">
        <w:rPr>
          <w:rFonts w:ascii="Times" w:hAnsi="Times" w:cs="Times"/>
          <w:color w:val="000000" w:themeColor="text1"/>
          <w:sz w:val="28"/>
          <w:szCs w:val="28"/>
          <w:lang w:eastAsia="zh-CN"/>
        </w:rPr>
        <w:t xml:space="preserve">; </w:t>
      </w:r>
    </w:p>
    <w:p w:rsidR="00F4316E" w:rsidRPr="00FE35E0" w:rsidRDefault="00F4316E" w:rsidP="00CE0A39">
      <w:pPr>
        <w:pStyle w:val="a4"/>
        <w:widowControl w:val="0"/>
        <w:numPr>
          <w:ilvl w:val="0"/>
          <w:numId w:val="9"/>
        </w:numPr>
        <w:suppressAutoHyphens/>
        <w:overflowPunct w:val="0"/>
        <w:autoSpaceDE w:val="0"/>
        <w:spacing w:line="360" w:lineRule="auto"/>
        <w:ind w:left="0" w:firstLine="426"/>
        <w:jc w:val="both"/>
        <w:rPr>
          <w:b/>
          <w:color w:val="000000" w:themeColor="text1"/>
          <w:sz w:val="28"/>
          <w:szCs w:val="28"/>
          <w:lang w:eastAsia="zh-CN"/>
        </w:rPr>
      </w:pPr>
      <w:r w:rsidRPr="00FE35E0">
        <w:rPr>
          <w:color w:val="000000" w:themeColor="text1"/>
          <w:sz w:val="28"/>
          <w:szCs w:val="28"/>
          <w:lang w:eastAsia="zh-CN"/>
        </w:rPr>
        <w:t>электронные ресурсы</w:t>
      </w:r>
      <w:r w:rsidRPr="00FE35E0">
        <w:rPr>
          <w:rFonts w:ascii="Times" w:hAnsi="Times" w:cs="Times"/>
          <w:color w:val="000000" w:themeColor="text1"/>
          <w:sz w:val="28"/>
          <w:szCs w:val="28"/>
          <w:lang w:eastAsia="zh-CN"/>
        </w:rPr>
        <w:t xml:space="preserve">. </w:t>
      </w:r>
    </w:p>
    <w:p w:rsidR="00F4316E" w:rsidRPr="00F4316E" w:rsidRDefault="00F4316E" w:rsidP="00436534">
      <w:pPr>
        <w:widowControl w:val="0"/>
        <w:suppressAutoHyphens/>
        <w:overflowPunct w:val="0"/>
        <w:autoSpaceDE w:val="0"/>
        <w:spacing w:line="360" w:lineRule="auto"/>
        <w:ind w:firstLine="709"/>
        <w:jc w:val="both"/>
        <w:rPr>
          <w:color w:val="000000" w:themeColor="text1"/>
          <w:sz w:val="28"/>
          <w:szCs w:val="28"/>
          <w:lang w:eastAsia="zh-CN"/>
        </w:rPr>
      </w:pPr>
      <w:r w:rsidRPr="009F1B87">
        <w:rPr>
          <w:color w:val="000000" w:themeColor="text1"/>
          <w:sz w:val="28"/>
          <w:szCs w:val="28"/>
          <w:lang w:eastAsia="zh-CN"/>
        </w:rPr>
        <w:t>Допускается формирование списка источников в порядке упоминания</w:t>
      </w:r>
      <w:r w:rsidRPr="009F1B87">
        <w:rPr>
          <w:rFonts w:ascii="Times" w:hAnsi="Times" w:cs="Times"/>
          <w:color w:val="000000" w:themeColor="text1"/>
          <w:sz w:val="28"/>
          <w:szCs w:val="28"/>
          <w:lang w:eastAsia="zh-CN"/>
        </w:rPr>
        <w:t>.</w:t>
      </w:r>
      <w:r w:rsidRPr="009F1B87">
        <w:rPr>
          <w:color w:val="000000" w:themeColor="text1"/>
          <w:sz w:val="28"/>
          <w:szCs w:val="28"/>
          <w:lang w:eastAsia="zh-CN"/>
        </w:rPr>
        <w:t xml:space="preserve"> Наиболее</w:t>
      </w:r>
      <w:r w:rsidRPr="00F4316E">
        <w:rPr>
          <w:color w:val="000000" w:themeColor="text1"/>
          <w:sz w:val="28"/>
          <w:szCs w:val="28"/>
          <w:lang w:eastAsia="zh-CN"/>
        </w:rPr>
        <w:t xml:space="preserve"> удобным является алфавитное расположение материала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так как в этом случае произведения собираются в авторских комплексах</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Произведения одного автора расставляются в списке по алфавиту заглавий</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9F1B87" w:rsidRDefault="00F4316E" w:rsidP="00436534">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Литература на иностранных языках ставится в конце списка после литературы на русском языке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образуя дополнительный алфавитный ряд</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436534">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 xml:space="preserve">Сведения о книгах </w:t>
      </w:r>
      <w:r w:rsidRPr="00F4316E">
        <w:rPr>
          <w:rFonts w:ascii="Times" w:hAnsi="Times" w:cs="Times"/>
          <w:color w:val="000000" w:themeColor="text1"/>
          <w:sz w:val="28"/>
          <w:szCs w:val="28"/>
          <w:lang w:eastAsia="zh-CN"/>
        </w:rPr>
        <w:t>(</w:t>
      </w:r>
      <w:r w:rsidRPr="00F4316E">
        <w:rPr>
          <w:color w:val="000000" w:themeColor="text1"/>
          <w:sz w:val="28"/>
          <w:szCs w:val="28"/>
          <w:lang w:eastAsia="zh-CN"/>
        </w:rPr>
        <w:t>монографии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учебники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справочники и т</w:t>
      </w:r>
      <w:r w:rsidRPr="00F4316E">
        <w:rPr>
          <w:rFonts w:ascii="Times" w:hAnsi="Times" w:cs="Times"/>
          <w:color w:val="000000" w:themeColor="text1"/>
          <w:sz w:val="28"/>
          <w:szCs w:val="28"/>
          <w:lang w:eastAsia="zh-CN"/>
        </w:rPr>
        <w:t>.</w:t>
      </w:r>
      <w:r w:rsidRPr="00F4316E">
        <w:rPr>
          <w:color w:val="000000" w:themeColor="text1"/>
          <w:sz w:val="28"/>
          <w:szCs w:val="28"/>
          <w:lang w:eastAsia="zh-CN"/>
        </w:rPr>
        <w:t>п</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должны включать фамилию и инициалы автора </w:t>
      </w:r>
      <w:r w:rsidRPr="00F4316E">
        <w:rPr>
          <w:rFonts w:ascii="Times" w:hAnsi="Times" w:cs="Times"/>
          <w:color w:val="000000" w:themeColor="text1"/>
          <w:sz w:val="28"/>
          <w:szCs w:val="28"/>
          <w:lang w:eastAsia="zh-CN"/>
        </w:rPr>
        <w:t>(</w:t>
      </w:r>
      <w:r w:rsidRPr="00F4316E">
        <w:rPr>
          <w:color w:val="000000" w:themeColor="text1"/>
          <w:sz w:val="28"/>
          <w:szCs w:val="28"/>
          <w:lang w:eastAsia="zh-CN"/>
        </w:rPr>
        <w:t>авторов</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название книги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город</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издательство</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год издания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количество страниц</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Наименование места издания необходимо приводить полностью в именительном падеже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допускается сокращение названия только двух городов </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Москва </w:t>
      </w:r>
      <w:r w:rsidRPr="00F4316E">
        <w:rPr>
          <w:rFonts w:ascii="Times" w:hAnsi="Times" w:cs="Times"/>
          <w:color w:val="000000" w:themeColor="text1"/>
          <w:sz w:val="28"/>
          <w:szCs w:val="28"/>
          <w:lang w:eastAsia="zh-CN"/>
        </w:rPr>
        <w:t>(</w:t>
      </w:r>
      <w:r w:rsidRPr="00F4316E">
        <w:rPr>
          <w:color w:val="000000" w:themeColor="text1"/>
          <w:sz w:val="28"/>
          <w:szCs w:val="28"/>
          <w:lang w:eastAsia="zh-CN"/>
        </w:rPr>
        <w:t>М</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 Санкт</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Петербург </w:t>
      </w:r>
      <w:r w:rsidRPr="00F4316E">
        <w:rPr>
          <w:rFonts w:ascii="Times" w:hAnsi="Times" w:cs="Times"/>
          <w:color w:val="000000" w:themeColor="text1"/>
          <w:sz w:val="28"/>
          <w:szCs w:val="28"/>
          <w:lang w:eastAsia="zh-CN"/>
        </w:rPr>
        <w:t>(</w:t>
      </w:r>
      <w:r w:rsidRPr="00F4316E">
        <w:rPr>
          <w:color w:val="000000" w:themeColor="text1"/>
          <w:sz w:val="28"/>
          <w:szCs w:val="28"/>
          <w:lang w:eastAsia="zh-CN"/>
        </w:rPr>
        <w:t>СПб</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436534">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Сведения о статье из периодического издания должны включать фамилию и инициалы автора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заглавие статьи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наименование издания </w:t>
      </w:r>
      <w:r w:rsidRPr="00F4316E">
        <w:rPr>
          <w:rFonts w:ascii="Times" w:hAnsi="Times" w:cs="Times"/>
          <w:color w:val="000000" w:themeColor="text1"/>
          <w:sz w:val="28"/>
          <w:szCs w:val="28"/>
          <w:lang w:eastAsia="zh-CN"/>
        </w:rPr>
        <w:t>(</w:t>
      </w:r>
      <w:r w:rsidRPr="00F4316E">
        <w:rPr>
          <w:color w:val="000000" w:themeColor="text1"/>
          <w:sz w:val="28"/>
          <w:szCs w:val="28"/>
          <w:lang w:eastAsia="zh-CN"/>
        </w:rPr>
        <w:t>журнала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год выпуска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номер издания </w:t>
      </w:r>
      <w:r w:rsidRPr="00F4316E">
        <w:rPr>
          <w:rFonts w:ascii="Times" w:hAnsi="Times" w:cs="Times"/>
          <w:color w:val="000000" w:themeColor="text1"/>
          <w:sz w:val="28"/>
          <w:szCs w:val="28"/>
          <w:lang w:eastAsia="zh-CN"/>
        </w:rPr>
        <w:t>(</w:t>
      </w:r>
      <w:r w:rsidRPr="00F4316E">
        <w:rPr>
          <w:color w:val="000000" w:themeColor="text1"/>
          <w:sz w:val="28"/>
          <w:szCs w:val="28"/>
          <w:lang w:eastAsia="zh-CN"/>
        </w:rPr>
        <w:t>журнала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страницы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на которых помещена статья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1072C0" w:rsidRDefault="001072C0" w:rsidP="00436534">
      <w:pPr>
        <w:widowControl w:val="0"/>
        <w:suppressAutoHyphens/>
        <w:overflowPunct w:val="0"/>
        <w:autoSpaceDE w:val="0"/>
        <w:spacing w:line="360" w:lineRule="auto"/>
        <w:ind w:firstLine="709"/>
        <w:jc w:val="both"/>
        <w:rPr>
          <w:b/>
          <w:color w:val="000000" w:themeColor="text1"/>
          <w:sz w:val="28"/>
          <w:szCs w:val="28"/>
          <w:lang w:eastAsia="zh-CN"/>
        </w:rPr>
      </w:pPr>
    </w:p>
    <w:p w:rsidR="00F4316E" w:rsidRPr="009F1B87" w:rsidRDefault="00F4316E" w:rsidP="00436534">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bookmarkStart w:id="15" w:name="_GoBack"/>
      <w:bookmarkEnd w:id="15"/>
      <w:r w:rsidRPr="009F1B87">
        <w:rPr>
          <w:b/>
          <w:color w:val="000000" w:themeColor="text1"/>
          <w:sz w:val="28"/>
          <w:szCs w:val="28"/>
          <w:lang w:eastAsia="zh-CN"/>
        </w:rPr>
        <w:lastRenderedPageBreak/>
        <w:t>ПРИЛОЖЕНИЯ</w:t>
      </w:r>
      <w:r w:rsidRPr="009F1B87">
        <w:rPr>
          <w:rFonts w:ascii="Times" w:hAnsi="Times" w:cs="Times"/>
          <w:b/>
          <w:color w:val="000000" w:themeColor="text1"/>
          <w:sz w:val="28"/>
          <w:szCs w:val="28"/>
          <w:lang w:eastAsia="zh-CN"/>
        </w:rPr>
        <w:t xml:space="preserve"> </w:t>
      </w:r>
    </w:p>
    <w:p w:rsidR="00F4316E" w:rsidRPr="00F4316E" w:rsidRDefault="00F4316E" w:rsidP="00436534">
      <w:pPr>
        <w:widowControl w:val="0"/>
        <w:tabs>
          <w:tab w:val="left" w:pos="709"/>
        </w:tabs>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Материал</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дополняющий текст пояснительной записки выпускной квалификационной работы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допускается помещать в приложениях</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Приложениями могут быть</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например</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графический материал</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описания алгоритмов и программ задач</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 т</w:t>
      </w:r>
      <w:r w:rsidRPr="00F4316E">
        <w:rPr>
          <w:rFonts w:ascii="Times" w:hAnsi="Times" w:cs="Times"/>
          <w:color w:val="000000" w:themeColor="text1"/>
          <w:sz w:val="28"/>
          <w:szCs w:val="28"/>
          <w:lang w:eastAsia="zh-CN"/>
        </w:rPr>
        <w:t>.</w:t>
      </w:r>
      <w:r w:rsidRPr="00F4316E">
        <w:rPr>
          <w:color w:val="000000" w:themeColor="text1"/>
          <w:sz w:val="28"/>
          <w:szCs w:val="28"/>
          <w:lang w:eastAsia="zh-CN"/>
        </w:rPr>
        <w:t>д</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436534">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Приложения оформляются как продолжение пояснительной записки на последующих его листах</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436534">
      <w:pPr>
        <w:widowControl w:val="0"/>
        <w:suppressAutoHyphens/>
        <w:overflowPunct w:val="0"/>
        <w:autoSpaceDE w:val="0"/>
        <w:spacing w:line="360" w:lineRule="auto"/>
        <w:ind w:firstLine="709"/>
        <w:jc w:val="both"/>
        <w:rPr>
          <w:rFonts w:ascii="Times" w:hAnsi="Times" w:cs="Times"/>
          <w:color w:val="000000" w:themeColor="text1"/>
          <w:sz w:val="28"/>
          <w:szCs w:val="28"/>
          <w:lang w:eastAsia="zh-CN"/>
        </w:rPr>
      </w:pPr>
      <w:r w:rsidRPr="00F4316E">
        <w:rPr>
          <w:color w:val="000000" w:themeColor="text1"/>
          <w:sz w:val="28"/>
          <w:szCs w:val="28"/>
          <w:lang w:eastAsia="zh-CN"/>
        </w:rPr>
        <w:t>На все приложения должны быть ссылки в тексте ПЗ</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а в разделе </w:t>
      </w:r>
      <w:r w:rsidRPr="00F4316E">
        <w:rPr>
          <w:rFonts w:ascii="Times" w:hAnsi="Times" w:cs="Times"/>
          <w:color w:val="000000" w:themeColor="text1"/>
          <w:sz w:val="28"/>
          <w:szCs w:val="28"/>
          <w:lang w:eastAsia="zh-CN"/>
        </w:rPr>
        <w:t>«</w:t>
      </w:r>
      <w:r w:rsidRPr="00F4316E">
        <w:rPr>
          <w:color w:val="000000" w:themeColor="text1"/>
          <w:sz w:val="28"/>
          <w:szCs w:val="28"/>
          <w:lang w:eastAsia="zh-CN"/>
        </w:rPr>
        <w:t>Содержание</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должны быть перечислены все приложения с указанием их</w:t>
      </w:r>
      <w:r w:rsidRPr="00F4316E">
        <w:rPr>
          <w:rFonts w:ascii="Times" w:hAnsi="Times" w:cs="Times"/>
          <w:color w:val="000000" w:themeColor="text1"/>
          <w:sz w:val="28"/>
          <w:szCs w:val="28"/>
          <w:lang w:eastAsia="zh-CN"/>
        </w:rPr>
        <w:t xml:space="preserve"> </w:t>
      </w:r>
      <w:r w:rsidRPr="00F4316E">
        <w:rPr>
          <w:color w:val="000000" w:themeColor="text1"/>
          <w:sz w:val="28"/>
          <w:szCs w:val="28"/>
          <w:lang w:eastAsia="zh-CN"/>
        </w:rPr>
        <w:t>обозначений и заголовков</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Приложения располагаются в порядке появления ссылок в тексте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436534">
      <w:pPr>
        <w:widowControl w:val="0"/>
        <w:suppressAutoHyphens/>
        <w:overflowPunct w:val="0"/>
        <w:autoSpaceDE w:val="0"/>
        <w:spacing w:line="360" w:lineRule="auto"/>
        <w:ind w:firstLine="709"/>
        <w:jc w:val="both"/>
        <w:rPr>
          <w:color w:val="000000" w:themeColor="text1"/>
          <w:lang w:eastAsia="zh-CN"/>
        </w:rPr>
      </w:pPr>
      <w:r w:rsidRPr="00F4316E">
        <w:rPr>
          <w:color w:val="000000" w:themeColor="text1"/>
          <w:sz w:val="28"/>
          <w:szCs w:val="28"/>
          <w:lang w:eastAsia="zh-CN"/>
        </w:rPr>
        <w:t xml:space="preserve">Слово </w:t>
      </w:r>
      <w:r w:rsidRPr="00F4316E">
        <w:rPr>
          <w:rFonts w:ascii="Times" w:hAnsi="Times" w:cs="Times"/>
          <w:color w:val="000000" w:themeColor="text1"/>
          <w:sz w:val="28"/>
          <w:szCs w:val="28"/>
          <w:lang w:eastAsia="zh-CN"/>
        </w:rPr>
        <w:t>«</w:t>
      </w:r>
      <w:r w:rsidRPr="00F4316E">
        <w:rPr>
          <w:b/>
          <w:color w:val="000000" w:themeColor="text1"/>
          <w:sz w:val="28"/>
          <w:szCs w:val="28"/>
          <w:lang w:eastAsia="zh-CN"/>
        </w:rPr>
        <w:t>ПРИЛОЖЕНИЕ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печатается в верхней части страницы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посередине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все буквы прописные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выделяются полужирным шрифтом</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под ним в скобках указывается статус приложения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используются слова </w:t>
      </w:r>
      <w:r w:rsidRPr="00F4316E">
        <w:rPr>
          <w:rFonts w:ascii="Times" w:hAnsi="Times" w:cs="Times"/>
          <w:color w:val="000000" w:themeColor="text1"/>
          <w:sz w:val="28"/>
          <w:szCs w:val="28"/>
          <w:lang w:eastAsia="zh-CN"/>
        </w:rPr>
        <w:t>«</w:t>
      </w:r>
      <w:r w:rsidRPr="00F4316E">
        <w:rPr>
          <w:color w:val="000000" w:themeColor="text1"/>
          <w:sz w:val="28"/>
          <w:szCs w:val="28"/>
          <w:lang w:eastAsia="zh-CN"/>
        </w:rPr>
        <w:t>обязательное</w:t>
      </w:r>
      <w:r w:rsidRPr="00F4316E">
        <w:rPr>
          <w:rFonts w:ascii="Times" w:hAnsi="Times" w:cs="Times"/>
          <w:color w:val="000000" w:themeColor="text1"/>
          <w:sz w:val="28"/>
          <w:szCs w:val="28"/>
          <w:lang w:eastAsia="zh-CN"/>
        </w:rPr>
        <w:t>», «</w:t>
      </w:r>
      <w:r w:rsidRPr="00F4316E">
        <w:rPr>
          <w:color w:val="000000" w:themeColor="text1"/>
          <w:sz w:val="28"/>
          <w:szCs w:val="28"/>
          <w:lang w:eastAsia="zh-CN"/>
        </w:rPr>
        <w:t>рекомендуемое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или </w:t>
      </w:r>
      <w:r w:rsidRPr="00F4316E">
        <w:rPr>
          <w:rFonts w:ascii="Times" w:hAnsi="Times" w:cs="Times"/>
          <w:color w:val="000000" w:themeColor="text1"/>
          <w:sz w:val="28"/>
          <w:szCs w:val="28"/>
          <w:lang w:eastAsia="zh-CN"/>
        </w:rPr>
        <w:t>«</w:t>
      </w:r>
      <w:r w:rsidRPr="00F4316E">
        <w:rPr>
          <w:color w:val="000000" w:themeColor="text1"/>
          <w:sz w:val="28"/>
          <w:szCs w:val="28"/>
          <w:lang w:eastAsia="zh-CN"/>
        </w:rPr>
        <w:t>справочное</w:t>
      </w:r>
      <w:r w:rsidRPr="00F4316E">
        <w:rPr>
          <w:rFonts w:ascii="Times" w:hAnsi="Times" w:cs="Times"/>
          <w:color w:val="000000" w:themeColor="text1"/>
          <w:sz w:val="28"/>
          <w:szCs w:val="28"/>
          <w:lang w:eastAsia="zh-CN"/>
        </w:rPr>
        <w:t>».</w:t>
      </w:r>
    </w:p>
    <w:p w:rsidR="009F1B87" w:rsidRDefault="00F4316E" w:rsidP="00436534">
      <w:pPr>
        <w:widowControl w:val="0"/>
        <w:suppressAutoHyphens/>
        <w:overflowPunct w:val="0"/>
        <w:autoSpaceDE w:val="0"/>
        <w:spacing w:line="360" w:lineRule="auto"/>
        <w:ind w:firstLine="709"/>
        <w:jc w:val="both"/>
        <w:rPr>
          <w:color w:val="000000" w:themeColor="text1"/>
          <w:lang w:eastAsia="zh-CN"/>
        </w:rPr>
      </w:pPr>
      <w:r w:rsidRPr="00F4316E">
        <w:rPr>
          <w:color w:val="000000" w:themeColor="text1"/>
          <w:sz w:val="28"/>
          <w:szCs w:val="28"/>
          <w:lang w:eastAsia="zh-CN"/>
        </w:rPr>
        <w:t>Приложение должно иметь содержательный заголовок</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который записывается симметрично относительно текста строчными буквами с первой прописной буквы в виде отдельной строки </w:t>
      </w:r>
      <w:r w:rsidRPr="00F4316E">
        <w:rPr>
          <w:rFonts w:ascii="Times" w:hAnsi="Times" w:cs="Times"/>
          <w:color w:val="000000" w:themeColor="text1"/>
          <w:sz w:val="28"/>
          <w:szCs w:val="28"/>
          <w:lang w:eastAsia="zh-CN"/>
        </w:rPr>
        <w:t>(</w:t>
      </w:r>
      <w:r w:rsidRPr="00F4316E">
        <w:rPr>
          <w:color w:val="000000" w:themeColor="text1"/>
          <w:sz w:val="28"/>
          <w:szCs w:val="28"/>
          <w:lang w:eastAsia="zh-CN"/>
        </w:rPr>
        <w:t>или строк</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 выделяется полужирным шрифтом</w:t>
      </w:r>
      <w:r w:rsidRPr="00F4316E">
        <w:rPr>
          <w:rFonts w:ascii="Times" w:hAnsi="Times" w:cs="Times"/>
          <w:color w:val="000000" w:themeColor="text1"/>
          <w:sz w:val="28"/>
          <w:szCs w:val="28"/>
          <w:lang w:eastAsia="zh-CN"/>
        </w:rPr>
        <w:t>.</w:t>
      </w:r>
    </w:p>
    <w:p w:rsidR="009F1B87" w:rsidRDefault="00F4316E" w:rsidP="00436534">
      <w:pPr>
        <w:widowControl w:val="0"/>
        <w:suppressAutoHyphens/>
        <w:overflowPunct w:val="0"/>
        <w:autoSpaceDE w:val="0"/>
        <w:spacing w:line="360" w:lineRule="auto"/>
        <w:ind w:firstLine="709"/>
        <w:jc w:val="both"/>
        <w:rPr>
          <w:color w:val="000000" w:themeColor="text1"/>
          <w:lang w:eastAsia="zh-CN"/>
        </w:rPr>
      </w:pPr>
      <w:r w:rsidRPr="00F4316E">
        <w:rPr>
          <w:color w:val="000000" w:themeColor="text1"/>
          <w:sz w:val="28"/>
          <w:szCs w:val="28"/>
          <w:lang w:eastAsia="zh-CN"/>
        </w:rPr>
        <w:t>Приложения обозначаются заглавными буквами русского алфавита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начиная с 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за исключением Е </w:t>
      </w:r>
      <w:r w:rsidRPr="00F4316E">
        <w:rPr>
          <w:rFonts w:ascii="Times" w:hAnsi="Times" w:cs="Times"/>
          <w:color w:val="000000" w:themeColor="text1"/>
          <w:sz w:val="28"/>
          <w:szCs w:val="28"/>
          <w:lang w:eastAsia="zh-CN"/>
        </w:rPr>
        <w:t>(</w:t>
      </w:r>
      <w:r w:rsidRPr="00F4316E">
        <w:rPr>
          <w:color w:val="000000" w:themeColor="text1"/>
          <w:sz w:val="28"/>
          <w:szCs w:val="28"/>
          <w:lang w:eastAsia="zh-CN"/>
        </w:rPr>
        <w:t>Ё</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З</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roofErr w:type="gramStart"/>
      <w:r w:rsidRPr="00F4316E">
        <w:rPr>
          <w:color w:val="000000" w:themeColor="text1"/>
          <w:sz w:val="28"/>
          <w:szCs w:val="28"/>
          <w:lang w:eastAsia="zh-CN"/>
        </w:rPr>
        <w:t>И</w:t>
      </w:r>
      <w:proofErr w:type="gramEnd"/>
      <w:r w:rsidRPr="00F4316E">
        <w:rPr>
          <w:color w:val="000000" w:themeColor="text1"/>
          <w:sz w:val="28"/>
          <w:szCs w:val="28"/>
          <w:lang w:eastAsia="zh-CN"/>
        </w:rPr>
        <w:t xml:space="preserve"> </w:t>
      </w:r>
      <w:r w:rsidRPr="00F4316E">
        <w:rPr>
          <w:rFonts w:ascii="Times" w:hAnsi="Times" w:cs="Times"/>
          <w:color w:val="000000" w:themeColor="text1"/>
          <w:sz w:val="28"/>
          <w:szCs w:val="28"/>
          <w:lang w:eastAsia="zh-CN"/>
        </w:rPr>
        <w:t>(</w:t>
      </w:r>
      <w:r w:rsidRPr="00F4316E">
        <w:rPr>
          <w:color w:val="000000" w:themeColor="text1"/>
          <w:sz w:val="28"/>
          <w:szCs w:val="28"/>
          <w:lang w:eastAsia="zh-CN"/>
        </w:rPr>
        <w:t>Й</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Ч</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Ь</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Ъ</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или латинского алфавита за исключением букв </w:t>
      </w:r>
      <w:r w:rsidRPr="00F4316E">
        <w:rPr>
          <w:rFonts w:ascii="Times" w:hAnsi="Times" w:cs="Times"/>
          <w:color w:val="000000" w:themeColor="text1"/>
          <w:sz w:val="28"/>
          <w:szCs w:val="28"/>
          <w:lang w:val="en-US" w:eastAsia="zh-CN"/>
        </w:rPr>
        <w:t>I</w:t>
      </w:r>
      <w:r w:rsidRPr="00F4316E">
        <w:rPr>
          <w:color w:val="000000" w:themeColor="text1"/>
          <w:sz w:val="28"/>
          <w:szCs w:val="28"/>
          <w:lang w:eastAsia="zh-CN"/>
        </w:rPr>
        <w:t xml:space="preserve"> и </w:t>
      </w:r>
      <w:r w:rsidRPr="00F4316E">
        <w:rPr>
          <w:rFonts w:ascii="Times" w:hAnsi="Times" w:cs="Times"/>
          <w:color w:val="000000" w:themeColor="text1"/>
          <w:sz w:val="28"/>
          <w:szCs w:val="28"/>
          <w:lang w:val="en-US" w:eastAsia="zh-CN"/>
        </w:rPr>
        <w:t>O</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Если в ПЗ одно приложение</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оно обозначается как </w:t>
      </w:r>
      <w:r w:rsidRPr="00F4316E">
        <w:rPr>
          <w:rFonts w:ascii="Times" w:hAnsi="Times" w:cs="Times"/>
          <w:color w:val="000000" w:themeColor="text1"/>
          <w:sz w:val="28"/>
          <w:szCs w:val="28"/>
          <w:lang w:eastAsia="zh-CN"/>
        </w:rPr>
        <w:t>«</w:t>
      </w:r>
      <w:r w:rsidRPr="00F4316E">
        <w:rPr>
          <w:color w:val="000000" w:themeColor="text1"/>
          <w:sz w:val="28"/>
          <w:szCs w:val="28"/>
          <w:lang w:eastAsia="zh-CN"/>
        </w:rPr>
        <w:t>ПРИЛОЖЕНИЕ 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9F1B87" w:rsidRDefault="00F4316E" w:rsidP="00436534">
      <w:pPr>
        <w:widowControl w:val="0"/>
        <w:suppressAutoHyphens/>
        <w:overflowPunct w:val="0"/>
        <w:autoSpaceDE w:val="0"/>
        <w:spacing w:line="360" w:lineRule="auto"/>
        <w:ind w:firstLine="709"/>
        <w:jc w:val="both"/>
        <w:rPr>
          <w:color w:val="000000" w:themeColor="text1"/>
          <w:lang w:eastAsia="zh-CN"/>
        </w:rPr>
      </w:pPr>
      <w:r w:rsidRPr="00F4316E">
        <w:rPr>
          <w:color w:val="000000" w:themeColor="text1"/>
          <w:sz w:val="28"/>
          <w:szCs w:val="28"/>
          <w:lang w:eastAsia="zh-CN"/>
        </w:rPr>
        <w:t xml:space="preserve">Текст каждого приложения </w:t>
      </w:r>
      <w:r w:rsidRPr="00F4316E">
        <w:rPr>
          <w:rFonts w:ascii="Times" w:hAnsi="Times" w:cs="Times"/>
          <w:color w:val="000000" w:themeColor="text1"/>
          <w:sz w:val="28"/>
          <w:szCs w:val="28"/>
          <w:lang w:eastAsia="zh-CN"/>
        </w:rPr>
        <w:t>(</w:t>
      </w:r>
      <w:r w:rsidRPr="00F4316E">
        <w:rPr>
          <w:color w:val="000000" w:themeColor="text1"/>
          <w:sz w:val="28"/>
          <w:szCs w:val="28"/>
          <w:lang w:eastAsia="zh-CN"/>
        </w:rPr>
        <w:t>при необходимости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может быть разделён на разделы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подразделы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пункты и подпункты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которые нумеруются в пределах каждого приложения и озаглавливаются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Перед номером ставится обозначение этого приложения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например</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А</w:t>
      </w:r>
      <w:r w:rsidRPr="00F4316E">
        <w:rPr>
          <w:rFonts w:ascii="Times" w:hAnsi="Times" w:cs="Times"/>
          <w:color w:val="000000" w:themeColor="text1"/>
          <w:sz w:val="28"/>
          <w:szCs w:val="28"/>
          <w:lang w:eastAsia="zh-CN"/>
        </w:rPr>
        <w:t>2.1 (</w:t>
      </w:r>
      <w:r w:rsidRPr="00F4316E">
        <w:rPr>
          <w:color w:val="000000" w:themeColor="text1"/>
          <w:sz w:val="28"/>
          <w:szCs w:val="28"/>
          <w:lang w:eastAsia="zh-CN"/>
        </w:rPr>
        <w:t xml:space="preserve">Заголовок </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первый подраздел второго раздела приложения А</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bookmarkStart w:id="16" w:name="page39"/>
      <w:bookmarkEnd w:id="16"/>
    </w:p>
    <w:p w:rsidR="009F1B87" w:rsidRDefault="00F4316E" w:rsidP="00436534">
      <w:pPr>
        <w:widowControl w:val="0"/>
        <w:suppressAutoHyphens/>
        <w:overflowPunct w:val="0"/>
        <w:autoSpaceDE w:val="0"/>
        <w:spacing w:line="360" w:lineRule="auto"/>
        <w:ind w:firstLine="709"/>
        <w:jc w:val="both"/>
        <w:rPr>
          <w:color w:val="000000" w:themeColor="text1"/>
          <w:sz w:val="28"/>
          <w:szCs w:val="28"/>
          <w:lang w:eastAsia="zh-CN"/>
        </w:rPr>
      </w:pPr>
      <w:r w:rsidRPr="00F4316E">
        <w:rPr>
          <w:color w:val="000000" w:themeColor="text1"/>
          <w:sz w:val="28"/>
          <w:szCs w:val="28"/>
          <w:lang w:eastAsia="zh-CN"/>
        </w:rPr>
        <w:t>Рисунки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таблицы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формулы</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помещаемые в приложении</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обозначают отдельной нумерацией арабскими цифрами с добавлением перед цифрой </w:t>
      </w:r>
      <w:r w:rsidRPr="00F4316E">
        <w:rPr>
          <w:color w:val="000000" w:themeColor="text1"/>
          <w:sz w:val="28"/>
          <w:szCs w:val="28"/>
          <w:lang w:eastAsia="zh-CN"/>
        </w:rPr>
        <w:lastRenderedPageBreak/>
        <w:t>обозначения приложения</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например</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рисунок А</w:t>
      </w:r>
      <w:r w:rsidRPr="00F4316E">
        <w:rPr>
          <w:rFonts w:ascii="Times" w:hAnsi="Times" w:cs="Times"/>
          <w:color w:val="000000" w:themeColor="text1"/>
          <w:sz w:val="28"/>
          <w:szCs w:val="28"/>
          <w:lang w:eastAsia="zh-CN"/>
        </w:rPr>
        <w:t>.3,</w:t>
      </w:r>
      <w:r w:rsidRPr="00F4316E">
        <w:rPr>
          <w:color w:val="000000" w:themeColor="text1"/>
          <w:sz w:val="28"/>
          <w:szCs w:val="28"/>
          <w:lang w:eastAsia="zh-CN"/>
        </w:rPr>
        <w:t xml:space="preserve"> формула </w:t>
      </w:r>
      <w:r w:rsidRPr="00F4316E">
        <w:rPr>
          <w:rFonts w:ascii="Times" w:hAnsi="Times" w:cs="Times"/>
          <w:color w:val="000000" w:themeColor="text1"/>
          <w:sz w:val="28"/>
          <w:szCs w:val="28"/>
          <w:lang w:eastAsia="zh-CN"/>
        </w:rPr>
        <w:t>(</w:t>
      </w:r>
      <w:r w:rsidRPr="00F4316E">
        <w:rPr>
          <w:color w:val="000000" w:themeColor="text1"/>
          <w:sz w:val="28"/>
          <w:szCs w:val="28"/>
          <w:lang w:eastAsia="zh-CN"/>
        </w:rPr>
        <w:t>Б</w:t>
      </w:r>
      <w:r w:rsidRPr="00F4316E">
        <w:rPr>
          <w:rFonts w:ascii="Times" w:hAnsi="Times" w:cs="Times"/>
          <w:color w:val="000000" w:themeColor="text1"/>
          <w:sz w:val="28"/>
          <w:szCs w:val="28"/>
          <w:lang w:eastAsia="zh-CN"/>
        </w:rPr>
        <w:t>.1),</w:t>
      </w:r>
      <w:r w:rsidRPr="00F4316E">
        <w:rPr>
          <w:color w:val="000000" w:themeColor="text1"/>
          <w:sz w:val="28"/>
          <w:szCs w:val="28"/>
          <w:lang w:eastAsia="zh-CN"/>
        </w:rPr>
        <w:t xml:space="preserve"> таблица В</w:t>
      </w:r>
      <w:r w:rsidRPr="00F4316E">
        <w:rPr>
          <w:rFonts w:ascii="Times" w:hAnsi="Times" w:cs="Times"/>
          <w:color w:val="000000" w:themeColor="text1"/>
          <w:sz w:val="28"/>
          <w:szCs w:val="28"/>
          <w:lang w:eastAsia="zh-CN"/>
        </w:rPr>
        <w:t>.1.</w:t>
      </w:r>
    </w:p>
    <w:p w:rsidR="009F1B87" w:rsidRDefault="00F4316E" w:rsidP="00436534">
      <w:pPr>
        <w:widowControl w:val="0"/>
        <w:suppressAutoHyphens/>
        <w:overflowPunct w:val="0"/>
        <w:autoSpaceDE w:val="0"/>
        <w:spacing w:line="360" w:lineRule="auto"/>
        <w:ind w:firstLine="709"/>
        <w:jc w:val="both"/>
        <w:rPr>
          <w:color w:val="000000" w:themeColor="text1"/>
          <w:lang w:eastAsia="zh-CN"/>
        </w:rPr>
      </w:pPr>
      <w:r w:rsidRPr="00F4316E">
        <w:rPr>
          <w:color w:val="000000" w:themeColor="text1"/>
          <w:sz w:val="28"/>
          <w:szCs w:val="28"/>
          <w:lang w:eastAsia="zh-CN"/>
        </w:rPr>
        <w:t xml:space="preserve">Приложения должны иметь общую с остальной частью </w:t>
      </w:r>
      <w:r w:rsidRPr="009F1B87">
        <w:rPr>
          <w:color w:val="000000" w:themeColor="text1"/>
          <w:sz w:val="28"/>
          <w:szCs w:val="28"/>
          <w:lang w:eastAsia="zh-CN"/>
        </w:rPr>
        <w:t>ПЗ</w:t>
      </w:r>
      <w:r w:rsidRPr="009F1B87">
        <w:rPr>
          <w:rFonts w:ascii="Times" w:hAnsi="Times" w:cs="Times"/>
          <w:color w:val="000000" w:themeColor="text1"/>
          <w:sz w:val="28"/>
          <w:szCs w:val="28"/>
          <w:lang w:eastAsia="zh-CN"/>
        </w:rPr>
        <w:t>,</w:t>
      </w:r>
      <w:r w:rsidRPr="009F1B87">
        <w:rPr>
          <w:color w:val="000000" w:themeColor="text1"/>
          <w:sz w:val="28"/>
          <w:szCs w:val="28"/>
          <w:lang w:eastAsia="zh-CN"/>
        </w:rPr>
        <w:t xml:space="preserve"> сквозную нумерацию страниц</w:t>
      </w:r>
      <w:r w:rsidRPr="009F1B87">
        <w:rPr>
          <w:rFonts w:ascii="Times" w:hAnsi="Times" w:cs="Times"/>
          <w:color w:val="000000" w:themeColor="text1"/>
          <w:sz w:val="28"/>
          <w:szCs w:val="28"/>
          <w:lang w:eastAsia="zh-CN"/>
        </w:rPr>
        <w:t>.</w:t>
      </w:r>
      <w:r w:rsidRPr="009F1B87">
        <w:rPr>
          <w:color w:val="000000" w:themeColor="text1"/>
          <w:sz w:val="28"/>
          <w:szCs w:val="28"/>
          <w:lang w:eastAsia="zh-CN"/>
        </w:rPr>
        <w:t xml:space="preserve"> </w:t>
      </w:r>
    </w:p>
    <w:p w:rsidR="00F4316E" w:rsidRPr="00F4316E" w:rsidRDefault="00F4316E" w:rsidP="00436534">
      <w:pPr>
        <w:widowControl w:val="0"/>
        <w:suppressAutoHyphens/>
        <w:overflowPunct w:val="0"/>
        <w:autoSpaceDE w:val="0"/>
        <w:spacing w:line="360" w:lineRule="auto"/>
        <w:ind w:firstLine="709"/>
        <w:jc w:val="both"/>
        <w:rPr>
          <w:color w:val="000000" w:themeColor="text1"/>
          <w:lang w:eastAsia="zh-CN"/>
        </w:rPr>
      </w:pPr>
      <w:r w:rsidRPr="00F4316E">
        <w:rPr>
          <w:color w:val="000000" w:themeColor="text1"/>
          <w:sz w:val="28"/>
          <w:szCs w:val="28"/>
          <w:lang w:eastAsia="zh-CN"/>
        </w:rPr>
        <w:t>Приложения размещаются после списка использованных источников</w:t>
      </w:r>
      <w:r w:rsidRPr="00F4316E">
        <w:rPr>
          <w:rFonts w:ascii="Times" w:hAnsi="Times" w:cs="Times"/>
          <w:color w:val="000000" w:themeColor="text1"/>
          <w:sz w:val="28"/>
          <w:szCs w:val="28"/>
          <w:lang w:eastAsia="zh-CN"/>
        </w:rPr>
        <w:t>.</w:t>
      </w:r>
      <w:r w:rsidRPr="00F4316E">
        <w:rPr>
          <w:color w:val="000000" w:themeColor="text1"/>
          <w:sz w:val="28"/>
          <w:szCs w:val="28"/>
          <w:lang w:eastAsia="zh-CN"/>
        </w:rPr>
        <w:t xml:space="preserve"> </w:t>
      </w:r>
    </w:p>
    <w:p w:rsidR="00F4316E" w:rsidRPr="00F4316E" w:rsidRDefault="00F4316E" w:rsidP="00436534">
      <w:pPr>
        <w:spacing w:line="360" w:lineRule="auto"/>
        <w:ind w:right="-1" w:firstLine="709"/>
        <w:jc w:val="both"/>
        <w:rPr>
          <w:color w:val="000000" w:themeColor="text1"/>
          <w:sz w:val="28"/>
          <w:szCs w:val="28"/>
        </w:rPr>
      </w:pPr>
    </w:p>
    <w:p w:rsidR="00E9647C" w:rsidRPr="00A36460" w:rsidRDefault="00A36460" w:rsidP="00A91AA4">
      <w:pPr>
        <w:pStyle w:val="2"/>
        <w:numPr>
          <w:ilvl w:val="1"/>
          <w:numId w:val="6"/>
        </w:numPr>
        <w:tabs>
          <w:tab w:val="left" w:pos="1985"/>
        </w:tabs>
        <w:jc w:val="center"/>
        <w:rPr>
          <w:rFonts w:ascii="Times New Roman" w:hAnsi="Times New Roman" w:cs="Times New Roman"/>
          <w:b/>
          <w:sz w:val="28"/>
          <w:szCs w:val="28"/>
        </w:rPr>
      </w:pPr>
      <w:bookmarkStart w:id="17" w:name="_Toc527010343"/>
      <w:r w:rsidRPr="00A36460">
        <w:rPr>
          <w:rFonts w:ascii="Times New Roman" w:hAnsi="Times New Roman" w:cs="Times New Roman"/>
          <w:b/>
          <w:color w:val="000000" w:themeColor="text1"/>
          <w:sz w:val="28"/>
          <w:szCs w:val="28"/>
        </w:rPr>
        <w:t>Оформление пояснительной записки</w:t>
      </w:r>
      <w:bookmarkEnd w:id="17"/>
    </w:p>
    <w:p w:rsidR="00A36460" w:rsidRDefault="00A36460" w:rsidP="00A36460">
      <w:pPr>
        <w:pStyle w:val="a4"/>
        <w:tabs>
          <w:tab w:val="left" w:pos="6882"/>
        </w:tabs>
        <w:spacing w:line="360" w:lineRule="auto"/>
        <w:ind w:left="1095" w:right="-1"/>
        <w:jc w:val="both"/>
        <w:rPr>
          <w:color w:val="000000" w:themeColor="text1"/>
          <w:sz w:val="28"/>
          <w:szCs w:val="28"/>
        </w:rPr>
      </w:pPr>
      <w:r>
        <w:rPr>
          <w:color w:val="000000" w:themeColor="text1"/>
          <w:sz w:val="28"/>
          <w:szCs w:val="28"/>
        </w:rPr>
        <w:tab/>
      </w:r>
    </w:p>
    <w:p w:rsidR="00A36460" w:rsidRPr="00A36460" w:rsidRDefault="00A36460" w:rsidP="00A36460">
      <w:pPr>
        <w:widowControl w:val="0"/>
        <w:suppressAutoHyphens/>
        <w:autoSpaceDE w:val="0"/>
        <w:spacing w:line="14" w:lineRule="exact"/>
        <w:rPr>
          <w:lang w:eastAsia="zh-CN"/>
        </w:rPr>
      </w:pPr>
    </w:p>
    <w:p w:rsid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Пояснительная записка должна быть выполнена на одной стороне листа белой бумаги формата А4 (210×297 мм) в соответствии с общими требованиями к текстовым документам по ГОСТ 2.105, 2.106. </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Текст ПЗ выполняют с помощью текстовых редакторов через полуторный интервал шрифтом </w:t>
      </w:r>
      <w:r w:rsidRPr="00A36460">
        <w:rPr>
          <w:sz w:val="28"/>
          <w:szCs w:val="28"/>
          <w:lang w:val="en-US" w:eastAsia="zh-CN"/>
        </w:rPr>
        <w:t>Times</w:t>
      </w:r>
      <w:r w:rsidRPr="00A36460">
        <w:rPr>
          <w:sz w:val="28"/>
          <w:szCs w:val="28"/>
          <w:lang w:eastAsia="zh-CN"/>
        </w:rPr>
        <w:t xml:space="preserve"> </w:t>
      </w:r>
      <w:r w:rsidRPr="00A36460">
        <w:rPr>
          <w:sz w:val="28"/>
          <w:szCs w:val="28"/>
          <w:lang w:val="en-US" w:eastAsia="zh-CN"/>
        </w:rPr>
        <w:t>New</w:t>
      </w:r>
      <w:r w:rsidRPr="00A36460">
        <w:rPr>
          <w:sz w:val="28"/>
          <w:szCs w:val="28"/>
          <w:lang w:eastAsia="zh-CN"/>
        </w:rPr>
        <w:t xml:space="preserve"> </w:t>
      </w:r>
      <w:r w:rsidRPr="00A36460">
        <w:rPr>
          <w:sz w:val="28"/>
          <w:szCs w:val="28"/>
          <w:lang w:val="en-US" w:eastAsia="zh-CN"/>
        </w:rPr>
        <w:t>Roman</w:t>
      </w:r>
      <w:r w:rsidRPr="00A36460">
        <w:rPr>
          <w:sz w:val="28"/>
          <w:szCs w:val="28"/>
          <w:lang w:eastAsia="zh-CN"/>
        </w:rPr>
        <w:t xml:space="preserve">, размер шрифта – 14 пт. Разрешается использовать возможности акцентирования внимания: курсив, разрядка букв. </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Текст ПЗ в рамках следует размещать, соблюдая следующие размеры</w:t>
      </w:r>
      <w:r>
        <w:rPr>
          <w:sz w:val="28"/>
          <w:szCs w:val="28"/>
          <w:lang w:eastAsia="zh-CN"/>
        </w:rPr>
        <w:t xml:space="preserve"> </w:t>
      </w:r>
      <w:r w:rsidRPr="00A36460">
        <w:rPr>
          <w:sz w:val="28"/>
          <w:szCs w:val="28"/>
          <w:lang w:eastAsia="zh-CN"/>
        </w:rPr>
        <w:t xml:space="preserve">согласно ГОСТ 2.104: </w:t>
      </w:r>
    </w:p>
    <w:p w:rsidR="00A36460" w:rsidRPr="00CE19C3" w:rsidRDefault="00A36460" w:rsidP="00CE0A39">
      <w:pPr>
        <w:pStyle w:val="a4"/>
        <w:widowControl w:val="0"/>
        <w:numPr>
          <w:ilvl w:val="0"/>
          <w:numId w:val="9"/>
        </w:numPr>
        <w:tabs>
          <w:tab w:val="left" w:pos="1000"/>
        </w:tabs>
        <w:suppressAutoHyphens/>
        <w:overflowPunct w:val="0"/>
        <w:autoSpaceDE w:val="0"/>
        <w:spacing w:line="360" w:lineRule="auto"/>
        <w:ind w:left="0" w:firstLine="709"/>
        <w:jc w:val="both"/>
        <w:rPr>
          <w:sz w:val="28"/>
          <w:szCs w:val="28"/>
          <w:lang w:eastAsia="zh-CN"/>
        </w:rPr>
      </w:pPr>
      <w:r w:rsidRPr="00CE19C3">
        <w:rPr>
          <w:sz w:val="28"/>
          <w:szCs w:val="28"/>
          <w:lang w:eastAsia="zh-CN"/>
        </w:rPr>
        <w:t xml:space="preserve">расстояние от рамки и в конце строк не менее 3 мм; </w:t>
      </w:r>
    </w:p>
    <w:p w:rsidR="00A36460" w:rsidRPr="00CE19C3" w:rsidRDefault="00A36460" w:rsidP="00CE0A39">
      <w:pPr>
        <w:pStyle w:val="a4"/>
        <w:widowControl w:val="0"/>
        <w:numPr>
          <w:ilvl w:val="0"/>
          <w:numId w:val="9"/>
        </w:numPr>
        <w:tabs>
          <w:tab w:val="left" w:pos="1020"/>
        </w:tabs>
        <w:suppressAutoHyphens/>
        <w:overflowPunct w:val="0"/>
        <w:autoSpaceDE w:val="0"/>
        <w:spacing w:line="360" w:lineRule="auto"/>
        <w:ind w:left="0" w:firstLine="709"/>
        <w:jc w:val="both"/>
        <w:rPr>
          <w:sz w:val="28"/>
          <w:szCs w:val="28"/>
          <w:lang w:eastAsia="zh-CN"/>
        </w:rPr>
      </w:pPr>
      <w:r w:rsidRPr="00CE19C3">
        <w:rPr>
          <w:sz w:val="28"/>
          <w:szCs w:val="28"/>
          <w:lang w:eastAsia="zh-CN"/>
        </w:rPr>
        <w:t xml:space="preserve">расстояние от текста до верхней и нижней рамки должно быть не менее 10 мм; </w:t>
      </w:r>
    </w:p>
    <w:p w:rsidR="00CE19C3" w:rsidRDefault="00A36460" w:rsidP="00CE0A39">
      <w:pPr>
        <w:pStyle w:val="a4"/>
        <w:widowControl w:val="0"/>
        <w:numPr>
          <w:ilvl w:val="0"/>
          <w:numId w:val="9"/>
        </w:numPr>
        <w:tabs>
          <w:tab w:val="left" w:pos="1000"/>
        </w:tabs>
        <w:suppressAutoHyphens/>
        <w:overflowPunct w:val="0"/>
        <w:autoSpaceDE w:val="0"/>
        <w:spacing w:line="360" w:lineRule="auto"/>
        <w:ind w:left="0" w:firstLine="709"/>
        <w:jc w:val="both"/>
        <w:rPr>
          <w:sz w:val="28"/>
          <w:szCs w:val="28"/>
          <w:lang w:eastAsia="zh-CN"/>
        </w:rPr>
      </w:pPr>
      <w:r w:rsidRPr="00CE19C3">
        <w:rPr>
          <w:sz w:val="28"/>
          <w:szCs w:val="28"/>
          <w:lang w:eastAsia="zh-CN"/>
        </w:rPr>
        <w:t>абзацы в тексте начинают с отступом, равным 1,</w:t>
      </w:r>
      <w:proofErr w:type="gramStart"/>
      <w:r w:rsidRPr="00CE19C3">
        <w:rPr>
          <w:sz w:val="28"/>
          <w:szCs w:val="28"/>
          <w:lang w:eastAsia="zh-CN"/>
        </w:rPr>
        <w:t>25  см.</w:t>
      </w:r>
      <w:proofErr w:type="gramEnd"/>
      <w:r w:rsidRPr="00CE19C3">
        <w:rPr>
          <w:sz w:val="28"/>
          <w:szCs w:val="28"/>
          <w:lang w:eastAsia="zh-CN"/>
        </w:rPr>
        <w:t xml:space="preserve"> (от рамки) </w:t>
      </w:r>
    </w:p>
    <w:p w:rsidR="00CE19C3" w:rsidRDefault="00A36460" w:rsidP="00436534">
      <w:pPr>
        <w:widowControl w:val="0"/>
        <w:tabs>
          <w:tab w:val="left" w:pos="709"/>
        </w:tabs>
        <w:suppressAutoHyphens/>
        <w:overflowPunct w:val="0"/>
        <w:autoSpaceDE w:val="0"/>
        <w:spacing w:line="360" w:lineRule="auto"/>
        <w:ind w:firstLine="709"/>
        <w:jc w:val="both"/>
        <w:rPr>
          <w:sz w:val="28"/>
          <w:szCs w:val="28"/>
          <w:lang w:eastAsia="zh-CN"/>
        </w:rPr>
      </w:pPr>
      <w:r w:rsidRPr="00CE19C3">
        <w:rPr>
          <w:sz w:val="28"/>
          <w:szCs w:val="28"/>
          <w:lang w:eastAsia="zh-CN"/>
        </w:rPr>
        <w:t>Отступы текста от края страниц: левое-3 см, правое -1 см, верхнее – 2 см, нижнее – 1 см (без учета рамки).</w:t>
      </w:r>
      <w:r w:rsidR="00CE19C3">
        <w:rPr>
          <w:sz w:val="28"/>
          <w:szCs w:val="28"/>
          <w:lang w:eastAsia="zh-CN"/>
        </w:rPr>
        <w:t xml:space="preserve"> С</w:t>
      </w:r>
      <w:r w:rsidR="00CE19C3" w:rsidRPr="00A36460">
        <w:rPr>
          <w:sz w:val="28"/>
          <w:szCs w:val="28"/>
          <w:lang w:eastAsia="zh-CN"/>
        </w:rPr>
        <w:t>ами рамки</w:t>
      </w:r>
      <w:r w:rsidRPr="00A36460">
        <w:rPr>
          <w:sz w:val="28"/>
          <w:szCs w:val="28"/>
          <w:lang w:eastAsia="zh-CN"/>
        </w:rPr>
        <w:t xml:space="preserve"> по 0,5см от края стран</w:t>
      </w:r>
      <w:r w:rsidR="00CE19C3">
        <w:rPr>
          <w:sz w:val="28"/>
          <w:szCs w:val="28"/>
          <w:lang w:eastAsia="zh-CN"/>
        </w:rPr>
        <w:t>ицы, левый край – 2 см.</w:t>
      </w:r>
    </w:p>
    <w:p w:rsidR="00CE19C3" w:rsidRDefault="00A36460" w:rsidP="00436534">
      <w:pPr>
        <w:widowControl w:val="0"/>
        <w:tabs>
          <w:tab w:val="left" w:pos="709"/>
        </w:tabs>
        <w:suppressAutoHyphens/>
        <w:overflowPunct w:val="0"/>
        <w:autoSpaceDE w:val="0"/>
        <w:spacing w:line="360" w:lineRule="auto"/>
        <w:ind w:firstLine="709"/>
        <w:jc w:val="both"/>
        <w:rPr>
          <w:sz w:val="28"/>
          <w:szCs w:val="28"/>
          <w:lang w:eastAsia="zh-CN"/>
        </w:rPr>
      </w:pPr>
      <w:r w:rsidRPr="00A36460">
        <w:rPr>
          <w:sz w:val="28"/>
          <w:szCs w:val="28"/>
          <w:lang w:eastAsia="zh-CN"/>
        </w:rPr>
        <w:t xml:space="preserve">Нумерация страниц в тексте ПЗ, включая иллюстрации и таблицы, выполненные на листах формата А4, сквозная. </w:t>
      </w:r>
      <w:bookmarkStart w:id="18" w:name="page41"/>
      <w:bookmarkEnd w:id="18"/>
    </w:p>
    <w:p w:rsidR="00CE19C3" w:rsidRDefault="00A36460" w:rsidP="00436534">
      <w:pPr>
        <w:widowControl w:val="0"/>
        <w:tabs>
          <w:tab w:val="left" w:pos="709"/>
        </w:tabs>
        <w:suppressAutoHyphens/>
        <w:overflowPunct w:val="0"/>
        <w:autoSpaceDE w:val="0"/>
        <w:spacing w:line="360" w:lineRule="auto"/>
        <w:ind w:firstLine="709"/>
        <w:jc w:val="both"/>
        <w:rPr>
          <w:sz w:val="28"/>
          <w:szCs w:val="28"/>
          <w:lang w:eastAsia="zh-CN"/>
        </w:rPr>
      </w:pPr>
      <w:r w:rsidRPr="00A36460">
        <w:rPr>
          <w:sz w:val="28"/>
          <w:szCs w:val="28"/>
          <w:lang w:eastAsia="zh-CN"/>
        </w:rPr>
        <w:t xml:space="preserve">Полное наименование темы ВКР на титульном листе, на листе задания, в основной надписи и в тексте ПЗ должно быть </w:t>
      </w:r>
      <w:r w:rsidRPr="00CE19C3">
        <w:rPr>
          <w:sz w:val="28"/>
          <w:szCs w:val="28"/>
          <w:lang w:eastAsia="zh-CN"/>
        </w:rPr>
        <w:t>одинаковым.</w:t>
      </w:r>
      <w:r w:rsidRPr="00A36460">
        <w:rPr>
          <w:sz w:val="28"/>
          <w:szCs w:val="28"/>
          <w:lang w:eastAsia="zh-CN"/>
        </w:rPr>
        <w:t xml:space="preserve"> Неточности в формулировке, сокращения не </w:t>
      </w:r>
      <w:r w:rsidR="00CE19C3">
        <w:rPr>
          <w:sz w:val="28"/>
          <w:szCs w:val="28"/>
          <w:lang w:eastAsia="zh-CN"/>
        </w:rPr>
        <w:t xml:space="preserve">допускаются. </w:t>
      </w:r>
    </w:p>
    <w:p w:rsidR="00A36460" w:rsidRPr="00CE19C3" w:rsidRDefault="00A36460" w:rsidP="00436534">
      <w:pPr>
        <w:widowControl w:val="0"/>
        <w:tabs>
          <w:tab w:val="left" w:pos="709"/>
        </w:tabs>
        <w:suppressAutoHyphens/>
        <w:overflowPunct w:val="0"/>
        <w:autoSpaceDE w:val="0"/>
        <w:spacing w:line="360" w:lineRule="auto"/>
        <w:ind w:firstLine="709"/>
        <w:jc w:val="both"/>
        <w:rPr>
          <w:sz w:val="28"/>
          <w:szCs w:val="28"/>
          <w:lang w:eastAsia="zh-CN"/>
        </w:rPr>
      </w:pPr>
      <w:r w:rsidRPr="00A36460">
        <w:rPr>
          <w:sz w:val="28"/>
          <w:szCs w:val="28"/>
          <w:lang w:eastAsia="zh-CN"/>
        </w:rPr>
        <w:t xml:space="preserve">Текст ПЗ должен быть кратким, четким, не допускающим различных толкований и при необходимости разделяться на разделы, подразделы, пункты </w:t>
      </w:r>
      <w:r w:rsidRPr="00A36460">
        <w:rPr>
          <w:sz w:val="28"/>
          <w:szCs w:val="28"/>
          <w:lang w:eastAsia="zh-CN"/>
        </w:rPr>
        <w:lastRenderedPageBreak/>
        <w:t xml:space="preserve">и подпункты. </w:t>
      </w:r>
      <w:r w:rsidRPr="00CE19C3">
        <w:rPr>
          <w:sz w:val="28"/>
          <w:szCs w:val="28"/>
          <w:lang w:eastAsia="zh-CN"/>
        </w:rPr>
        <w:t xml:space="preserve">Степень дробления материала зависит от его объема и содержания. </w:t>
      </w:r>
    </w:p>
    <w:p w:rsidR="00A36460" w:rsidRPr="00CE19C3" w:rsidRDefault="00A36460" w:rsidP="00436534">
      <w:pPr>
        <w:widowControl w:val="0"/>
        <w:suppressAutoHyphens/>
        <w:overflowPunct w:val="0"/>
        <w:autoSpaceDE w:val="0"/>
        <w:spacing w:line="360" w:lineRule="auto"/>
        <w:ind w:left="140" w:firstLine="709"/>
        <w:contextualSpacing/>
        <w:jc w:val="both"/>
        <w:rPr>
          <w:color w:val="000000" w:themeColor="text1"/>
          <w:sz w:val="28"/>
          <w:szCs w:val="28"/>
          <w:lang w:eastAsia="zh-CN"/>
        </w:rPr>
      </w:pPr>
      <w:r w:rsidRPr="00CE19C3">
        <w:rPr>
          <w:color w:val="000000" w:themeColor="text1"/>
          <w:sz w:val="28"/>
          <w:szCs w:val="28"/>
          <w:lang w:eastAsia="zh-CN"/>
        </w:rPr>
        <w:t xml:space="preserve">В выпускных квалификационных работах каждый </w:t>
      </w:r>
      <w:r w:rsidR="00CE19C3" w:rsidRPr="00CE19C3">
        <w:rPr>
          <w:color w:val="000000" w:themeColor="text1"/>
          <w:sz w:val="28"/>
          <w:szCs w:val="28"/>
          <w:lang w:eastAsia="zh-CN"/>
        </w:rPr>
        <w:t xml:space="preserve">раздел </w:t>
      </w:r>
      <w:r w:rsidRPr="00CE19C3">
        <w:rPr>
          <w:color w:val="000000" w:themeColor="text1"/>
          <w:sz w:val="28"/>
          <w:szCs w:val="28"/>
          <w:lang w:eastAsia="zh-CN"/>
        </w:rPr>
        <w:t xml:space="preserve">следует начинать с нового листа. </w:t>
      </w:r>
    </w:p>
    <w:p w:rsidR="00CE19C3" w:rsidRDefault="00CE19C3" w:rsidP="00436534">
      <w:pPr>
        <w:widowControl w:val="0"/>
        <w:suppressAutoHyphens/>
        <w:overflowPunct w:val="0"/>
        <w:autoSpaceDE w:val="0"/>
        <w:spacing w:line="360" w:lineRule="auto"/>
        <w:ind w:left="140" w:firstLine="709"/>
        <w:contextualSpacing/>
        <w:jc w:val="both"/>
        <w:rPr>
          <w:sz w:val="28"/>
          <w:szCs w:val="28"/>
          <w:u w:val="single"/>
          <w:lang w:eastAsia="zh-CN"/>
        </w:rPr>
      </w:pPr>
      <w:r>
        <w:rPr>
          <w:sz w:val="28"/>
          <w:szCs w:val="28"/>
          <w:lang w:eastAsia="zh-CN"/>
        </w:rPr>
        <w:t>П</w:t>
      </w:r>
      <w:r w:rsidR="00A36460" w:rsidRPr="00A36460">
        <w:rPr>
          <w:sz w:val="28"/>
          <w:szCs w:val="28"/>
          <w:lang w:eastAsia="zh-CN"/>
        </w:rPr>
        <w:t>одразделы с нового листа не начинают</w:t>
      </w:r>
      <w:r>
        <w:rPr>
          <w:sz w:val="28"/>
          <w:szCs w:val="28"/>
          <w:lang w:eastAsia="zh-CN"/>
        </w:rPr>
        <w:t>ся. Не допускается размещать на</w:t>
      </w:r>
      <w:r w:rsidR="00A36460" w:rsidRPr="00A36460">
        <w:rPr>
          <w:sz w:val="28"/>
          <w:szCs w:val="28"/>
          <w:lang w:eastAsia="zh-CN"/>
        </w:rPr>
        <w:t xml:space="preserve">именования подразделов в нижней части листа, </w:t>
      </w:r>
      <w:r w:rsidR="00A36460" w:rsidRPr="00CE19C3">
        <w:rPr>
          <w:sz w:val="28"/>
          <w:szCs w:val="28"/>
          <w:lang w:eastAsia="zh-CN"/>
        </w:rPr>
        <w:t xml:space="preserve">если под ними помещается менее двух строк текста. </w:t>
      </w:r>
    </w:p>
    <w:p w:rsidR="00A36460" w:rsidRPr="00CE19C3" w:rsidRDefault="00A36460" w:rsidP="00436534">
      <w:pPr>
        <w:widowControl w:val="0"/>
        <w:suppressAutoHyphens/>
        <w:overflowPunct w:val="0"/>
        <w:autoSpaceDE w:val="0"/>
        <w:spacing w:line="360" w:lineRule="auto"/>
        <w:ind w:left="140" w:firstLine="709"/>
        <w:contextualSpacing/>
        <w:jc w:val="both"/>
        <w:rPr>
          <w:color w:val="000000" w:themeColor="text1"/>
          <w:sz w:val="28"/>
          <w:szCs w:val="28"/>
          <w:u w:val="single"/>
          <w:lang w:eastAsia="zh-CN"/>
        </w:rPr>
      </w:pPr>
      <w:r w:rsidRPr="00CE19C3">
        <w:rPr>
          <w:color w:val="000000" w:themeColor="text1"/>
          <w:sz w:val="28"/>
          <w:szCs w:val="28"/>
          <w:lang w:eastAsia="zh-CN"/>
        </w:rPr>
        <w:t xml:space="preserve">Разделы должны иметь порядковые номера в пределах всей ПЗ, обозначенные арабскими цифрами без точки и записанные с абзацного отступа. </w:t>
      </w:r>
    </w:p>
    <w:p w:rsidR="00CE19C3" w:rsidRPr="00CE19C3" w:rsidRDefault="00A36460" w:rsidP="00436534">
      <w:pPr>
        <w:widowControl w:val="0"/>
        <w:suppressAutoHyphens/>
        <w:overflowPunct w:val="0"/>
        <w:autoSpaceDE w:val="0"/>
        <w:spacing w:line="360" w:lineRule="auto"/>
        <w:ind w:left="140" w:firstLine="709"/>
        <w:contextualSpacing/>
        <w:jc w:val="both"/>
        <w:rPr>
          <w:color w:val="000000" w:themeColor="text1"/>
          <w:sz w:val="28"/>
          <w:szCs w:val="28"/>
          <w:lang w:eastAsia="zh-CN"/>
        </w:rPr>
      </w:pPr>
      <w:r w:rsidRPr="00CE19C3">
        <w:rPr>
          <w:color w:val="000000" w:themeColor="text1"/>
          <w:sz w:val="28"/>
          <w:szCs w:val="28"/>
          <w:lang w:eastAsia="zh-CN"/>
        </w:rPr>
        <w:t xml:space="preserve">Подразделы должны иметь порядковые номера в пределах каждого раздела. Номер подраздела состоит из номеров раздела и подраздела, разделенных точкой. Точки в конце номера подраздела не ставят. Если в подразделе имеются пункты, то нумерация пунктов должна быть в пределах подраздела. Номер пункта состоит из номеров раздела, подраздела, пункта, разделённых точками. В конце номера пункта точка не ставится. </w:t>
      </w:r>
    </w:p>
    <w:p w:rsidR="00A36460" w:rsidRPr="00386C10" w:rsidRDefault="00A36460" w:rsidP="00436534">
      <w:pPr>
        <w:widowControl w:val="0"/>
        <w:suppressAutoHyphens/>
        <w:overflowPunct w:val="0"/>
        <w:autoSpaceDE w:val="0"/>
        <w:spacing w:line="360" w:lineRule="auto"/>
        <w:ind w:left="140" w:firstLine="709"/>
        <w:contextualSpacing/>
        <w:jc w:val="both"/>
        <w:rPr>
          <w:color w:val="000000" w:themeColor="text1"/>
          <w:sz w:val="28"/>
          <w:szCs w:val="28"/>
          <w:lang w:eastAsia="zh-CN"/>
        </w:rPr>
      </w:pPr>
      <w:r w:rsidRPr="00CE19C3">
        <w:rPr>
          <w:color w:val="000000" w:themeColor="text1"/>
          <w:sz w:val="28"/>
          <w:szCs w:val="28"/>
          <w:lang w:eastAsia="zh-CN"/>
        </w:rPr>
        <w:t xml:space="preserve">Разделы и подразделы должны иметь заголовки. Пункты, как правило, заголовков не имеют. Заголовки должны чётко и кратко отражать содержание. </w:t>
      </w:r>
    </w:p>
    <w:p w:rsidR="00A36460" w:rsidRPr="00CE19C3" w:rsidRDefault="00A36460" w:rsidP="00436534">
      <w:pPr>
        <w:widowControl w:val="0"/>
        <w:suppressAutoHyphens/>
        <w:overflowPunct w:val="0"/>
        <w:autoSpaceDE w:val="0"/>
        <w:spacing w:line="360" w:lineRule="auto"/>
        <w:ind w:left="140" w:firstLine="709"/>
        <w:contextualSpacing/>
        <w:jc w:val="both"/>
        <w:rPr>
          <w:color w:val="000000" w:themeColor="text1"/>
          <w:sz w:val="28"/>
          <w:szCs w:val="28"/>
          <w:lang w:eastAsia="zh-CN"/>
        </w:rPr>
      </w:pPr>
      <w:r w:rsidRPr="00CE19C3">
        <w:rPr>
          <w:color w:val="000000" w:themeColor="text1"/>
          <w:sz w:val="28"/>
          <w:szCs w:val="28"/>
          <w:lang w:eastAsia="zh-CN"/>
        </w:rPr>
        <w:t xml:space="preserve">Заголовки разделов и подразделов следует оформлять с абзацного отступа с прописной буквы без точки в конце, не подчеркивая. </w:t>
      </w:r>
    </w:p>
    <w:p w:rsidR="00A36460" w:rsidRPr="00CE19C3" w:rsidRDefault="00A36460" w:rsidP="00436534">
      <w:pPr>
        <w:widowControl w:val="0"/>
        <w:suppressAutoHyphens/>
        <w:overflowPunct w:val="0"/>
        <w:autoSpaceDE w:val="0"/>
        <w:spacing w:line="360" w:lineRule="auto"/>
        <w:ind w:left="140" w:firstLine="709"/>
        <w:contextualSpacing/>
        <w:jc w:val="both"/>
        <w:rPr>
          <w:color w:val="000000" w:themeColor="text1"/>
          <w:sz w:val="28"/>
          <w:szCs w:val="28"/>
          <w:lang w:eastAsia="zh-CN"/>
        </w:rPr>
      </w:pPr>
      <w:r w:rsidRPr="00CE19C3">
        <w:rPr>
          <w:color w:val="000000" w:themeColor="text1"/>
          <w:sz w:val="28"/>
          <w:szCs w:val="28"/>
          <w:lang w:eastAsia="zh-CN"/>
        </w:rPr>
        <w:t xml:space="preserve">Если заголовок состоит из двух предложений, их разделяют точкой. Перенос слов в заголовках не допускается. Точки в конце заголовка не ставятся. </w:t>
      </w:r>
    </w:p>
    <w:p w:rsidR="00CE19C3" w:rsidRDefault="00A36460" w:rsidP="00436534">
      <w:pPr>
        <w:widowControl w:val="0"/>
        <w:suppressAutoHyphens/>
        <w:overflowPunct w:val="0"/>
        <w:autoSpaceDE w:val="0"/>
        <w:spacing w:line="360" w:lineRule="auto"/>
        <w:ind w:left="140" w:firstLine="709"/>
        <w:contextualSpacing/>
        <w:jc w:val="both"/>
        <w:rPr>
          <w:color w:val="000000" w:themeColor="text1"/>
          <w:sz w:val="28"/>
          <w:szCs w:val="28"/>
          <w:lang w:eastAsia="zh-CN"/>
        </w:rPr>
      </w:pPr>
      <w:r w:rsidRPr="00CE19C3">
        <w:rPr>
          <w:color w:val="000000" w:themeColor="text1"/>
          <w:sz w:val="28"/>
          <w:szCs w:val="28"/>
          <w:lang w:eastAsia="zh-CN"/>
        </w:rPr>
        <w:t xml:space="preserve">Для заголовков разделов, подразделов, пунктов используется шрифт </w:t>
      </w:r>
      <w:r w:rsidRPr="00CE19C3">
        <w:rPr>
          <w:color w:val="000000" w:themeColor="text1"/>
          <w:sz w:val="28"/>
          <w:szCs w:val="28"/>
          <w:lang w:val="en-US" w:eastAsia="zh-CN"/>
        </w:rPr>
        <w:t>Times</w:t>
      </w:r>
      <w:r w:rsidRPr="00CE19C3">
        <w:rPr>
          <w:color w:val="000000" w:themeColor="text1"/>
          <w:sz w:val="28"/>
          <w:szCs w:val="28"/>
          <w:lang w:eastAsia="zh-CN"/>
        </w:rPr>
        <w:t xml:space="preserve"> </w:t>
      </w:r>
      <w:r w:rsidRPr="00CE19C3">
        <w:rPr>
          <w:color w:val="000000" w:themeColor="text1"/>
          <w:sz w:val="28"/>
          <w:szCs w:val="28"/>
          <w:lang w:val="en-US" w:eastAsia="zh-CN"/>
        </w:rPr>
        <w:t>New</w:t>
      </w:r>
      <w:r w:rsidRPr="00CE19C3">
        <w:rPr>
          <w:color w:val="000000" w:themeColor="text1"/>
          <w:sz w:val="28"/>
          <w:szCs w:val="28"/>
          <w:lang w:eastAsia="zh-CN"/>
        </w:rPr>
        <w:t xml:space="preserve"> </w:t>
      </w:r>
      <w:r w:rsidRPr="00CE19C3">
        <w:rPr>
          <w:color w:val="000000" w:themeColor="text1"/>
          <w:sz w:val="28"/>
          <w:szCs w:val="28"/>
          <w:lang w:val="en-US" w:eastAsia="zh-CN"/>
        </w:rPr>
        <w:t>Roman</w:t>
      </w:r>
      <w:r w:rsidRPr="00CE19C3">
        <w:rPr>
          <w:color w:val="000000" w:themeColor="text1"/>
          <w:sz w:val="28"/>
          <w:szCs w:val="28"/>
          <w:lang w:eastAsia="zh-CN"/>
        </w:rPr>
        <w:t>, размер 14 пт. Иная г</w:t>
      </w:r>
      <w:r w:rsidR="00CE19C3">
        <w:rPr>
          <w:color w:val="000000" w:themeColor="text1"/>
          <w:sz w:val="28"/>
          <w:szCs w:val="28"/>
          <w:lang w:eastAsia="zh-CN"/>
        </w:rPr>
        <w:t>арнитура шрифта не допускается.</w:t>
      </w:r>
    </w:p>
    <w:p w:rsidR="00A36460" w:rsidRPr="00CE19C3" w:rsidRDefault="00A36460" w:rsidP="00436534">
      <w:pPr>
        <w:widowControl w:val="0"/>
        <w:suppressAutoHyphens/>
        <w:overflowPunct w:val="0"/>
        <w:autoSpaceDE w:val="0"/>
        <w:spacing w:line="360" w:lineRule="auto"/>
        <w:ind w:left="140" w:firstLine="709"/>
        <w:contextualSpacing/>
        <w:jc w:val="both"/>
        <w:rPr>
          <w:color w:val="000000" w:themeColor="text1"/>
          <w:sz w:val="28"/>
          <w:szCs w:val="28"/>
          <w:lang w:eastAsia="zh-CN"/>
        </w:rPr>
      </w:pPr>
      <w:r w:rsidRPr="00CE19C3">
        <w:rPr>
          <w:color w:val="000000" w:themeColor="text1"/>
          <w:sz w:val="28"/>
          <w:szCs w:val="28"/>
          <w:lang w:eastAsia="zh-CN"/>
        </w:rPr>
        <w:t>Наимено</w:t>
      </w:r>
      <w:r w:rsidR="00CE19C3">
        <w:rPr>
          <w:color w:val="000000" w:themeColor="text1"/>
          <w:sz w:val="28"/>
          <w:szCs w:val="28"/>
          <w:lang w:eastAsia="zh-CN"/>
        </w:rPr>
        <w:t xml:space="preserve">вания разделов ВКР </w:t>
      </w:r>
      <w:r w:rsidRPr="00CE19C3">
        <w:rPr>
          <w:color w:val="000000" w:themeColor="text1"/>
          <w:sz w:val="28"/>
          <w:szCs w:val="28"/>
          <w:lang w:eastAsia="zh-CN"/>
        </w:rPr>
        <w:t>следует располагать на отдельной строке, посередине, симметрично основному тексту с соответствующей нумерацией.</w:t>
      </w:r>
    </w:p>
    <w:p w:rsidR="00CE19C3" w:rsidRDefault="00A36460" w:rsidP="00436534">
      <w:pPr>
        <w:widowControl w:val="0"/>
        <w:suppressAutoHyphens/>
        <w:overflowPunct w:val="0"/>
        <w:autoSpaceDE w:val="0"/>
        <w:spacing w:line="360" w:lineRule="auto"/>
        <w:ind w:left="140" w:firstLine="709"/>
        <w:contextualSpacing/>
        <w:jc w:val="both"/>
        <w:rPr>
          <w:color w:val="000000" w:themeColor="text1"/>
          <w:sz w:val="28"/>
          <w:szCs w:val="28"/>
          <w:lang w:eastAsia="zh-CN"/>
        </w:rPr>
      </w:pPr>
      <w:r w:rsidRPr="00CE19C3">
        <w:rPr>
          <w:color w:val="000000" w:themeColor="text1"/>
          <w:sz w:val="28"/>
          <w:szCs w:val="28"/>
          <w:lang w:eastAsia="zh-CN"/>
        </w:rPr>
        <w:t xml:space="preserve">Наименование разделов «СОДЕРЖАНИЕ», «ВВЕДЕНИЕ», «ЗАКЛЮЧЕНИЕ», «СПИСОК ИСПОЛЬЗОВАННЫХ ИСТОЧНИКОВ» </w:t>
      </w:r>
      <w:r w:rsidRPr="00CE19C3">
        <w:rPr>
          <w:color w:val="000000" w:themeColor="text1"/>
          <w:sz w:val="28"/>
          <w:szCs w:val="28"/>
          <w:lang w:eastAsia="zh-CN"/>
        </w:rPr>
        <w:lastRenderedPageBreak/>
        <w:t>следует располагать на отдельной строке, посередине, симметрично основному тексту и не нумеровать.</w:t>
      </w:r>
    </w:p>
    <w:p w:rsidR="00CE19C3"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CE19C3">
        <w:rPr>
          <w:color w:val="000000" w:themeColor="text1"/>
          <w:sz w:val="28"/>
          <w:szCs w:val="28"/>
          <w:lang w:eastAsia="zh-CN"/>
        </w:rPr>
        <w:t>Расстояние между заголовком раздела и заголовком подраздела, а также между заголовком раздела и текстом при использовании текстового редактора пропускается одна строка, интервал полуторный.</w:t>
      </w:r>
      <w:bookmarkStart w:id="19" w:name="page43"/>
      <w:bookmarkEnd w:id="19"/>
    </w:p>
    <w:p w:rsidR="00A36460" w:rsidRPr="00CE19C3" w:rsidRDefault="00A36460" w:rsidP="00CE19C3">
      <w:pPr>
        <w:widowControl w:val="0"/>
        <w:suppressAutoHyphens/>
        <w:overflowPunct w:val="0"/>
        <w:autoSpaceDE w:val="0"/>
        <w:spacing w:line="360" w:lineRule="auto"/>
        <w:ind w:firstLine="708"/>
        <w:contextualSpacing/>
        <w:jc w:val="both"/>
        <w:rPr>
          <w:b/>
          <w:color w:val="000000" w:themeColor="text1"/>
          <w:sz w:val="28"/>
          <w:szCs w:val="28"/>
          <w:lang w:eastAsia="zh-CN"/>
        </w:rPr>
      </w:pPr>
      <w:r w:rsidRPr="00CE19C3">
        <w:rPr>
          <w:b/>
          <w:sz w:val="28"/>
          <w:szCs w:val="28"/>
          <w:lang w:eastAsia="zh-CN"/>
        </w:rPr>
        <w:t xml:space="preserve">В тексте ПЗ не допускается: </w:t>
      </w:r>
    </w:p>
    <w:p w:rsidR="00CE19C3" w:rsidRPr="00CE19C3" w:rsidRDefault="00A36460" w:rsidP="00CE0A39">
      <w:pPr>
        <w:pStyle w:val="a4"/>
        <w:widowControl w:val="0"/>
        <w:numPr>
          <w:ilvl w:val="0"/>
          <w:numId w:val="22"/>
        </w:numPr>
        <w:tabs>
          <w:tab w:val="left" w:pos="1064"/>
        </w:tabs>
        <w:suppressAutoHyphens/>
        <w:overflowPunct w:val="0"/>
        <w:autoSpaceDE w:val="0"/>
        <w:spacing w:line="360" w:lineRule="auto"/>
        <w:ind w:left="0" w:firstLine="360"/>
        <w:jc w:val="both"/>
        <w:rPr>
          <w:sz w:val="28"/>
          <w:szCs w:val="28"/>
          <w:lang w:eastAsia="zh-CN"/>
        </w:rPr>
      </w:pPr>
      <w:r w:rsidRPr="00CE19C3">
        <w:rPr>
          <w:sz w:val="28"/>
          <w:szCs w:val="28"/>
          <w:lang w:eastAsia="zh-CN"/>
        </w:rPr>
        <w:t>применять для одного и того же понятия различные научно-технические термины, близкие по смыслу (синонимы), а также иностранные слова и термины при наличии равнозначных слов и тер</w:t>
      </w:r>
      <w:r w:rsidR="00CE19C3" w:rsidRPr="00CE19C3">
        <w:rPr>
          <w:sz w:val="28"/>
          <w:szCs w:val="28"/>
          <w:lang w:eastAsia="zh-CN"/>
        </w:rPr>
        <w:t xml:space="preserve">минов в русском языке; </w:t>
      </w:r>
    </w:p>
    <w:p w:rsidR="00CE19C3" w:rsidRDefault="00A36460" w:rsidP="00CE0A39">
      <w:pPr>
        <w:pStyle w:val="a4"/>
        <w:widowControl w:val="0"/>
        <w:numPr>
          <w:ilvl w:val="0"/>
          <w:numId w:val="22"/>
        </w:numPr>
        <w:tabs>
          <w:tab w:val="left" w:pos="1064"/>
        </w:tabs>
        <w:suppressAutoHyphens/>
        <w:overflowPunct w:val="0"/>
        <w:autoSpaceDE w:val="0"/>
        <w:spacing w:line="360" w:lineRule="auto"/>
        <w:ind w:left="0" w:firstLine="360"/>
        <w:jc w:val="both"/>
        <w:rPr>
          <w:sz w:val="28"/>
          <w:szCs w:val="28"/>
          <w:lang w:eastAsia="zh-CN"/>
        </w:rPr>
      </w:pPr>
      <w:r w:rsidRPr="00CE19C3">
        <w:rPr>
          <w:sz w:val="28"/>
          <w:szCs w:val="28"/>
          <w:lang w:eastAsia="zh-CN"/>
        </w:rPr>
        <w:t>сокращать обозначения единиц физических величин, если они употребляются без цифр, за исключением единиц</w:t>
      </w:r>
      <w:r w:rsidR="00CE19C3" w:rsidRPr="00CE19C3">
        <w:rPr>
          <w:sz w:val="28"/>
          <w:szCs w:val="28"/>
          <w:lang w:eastAsia="zh-CN"/>
        </w:rPr>
        <w:t xml:space="preserve"> физических величин в таблицах </w:t>
      </w:r>
      <w:r w:rsidRPr="00CE19C3">
        <w:rPr>
          <w:sz w:val="28"/>
          <w:szCs w:val="28"/>
          <w:lang w:eastAsia="zh-CN"/>
        </w:rPr>
        <w:t>в расшифровках буквенных обозначений,</w:t>
      </w:r>
      <w:r w:rsidR="00CE19C3" w:rsidRPr="00CE19C3">
        <w:rPr>
          <w:sz w:val="28"/>
          <w:szCs w:val="28"/>
          <w:lang w:eastAsia="zh-CN"/>
        </w:rPr>
        <w:t xml:space="preserve"> входящих в формулы и рисунки; </w:t>
      </w:r>
    </w:p>
    <w:p w:rsidR="00A36460" w:rsidRPr="00CE19C3" w:rsidRDefault="00A36460" w:rsidP="00CE0A39">
      <w:pPr>
        <w:pStyle w:val="a4"/>
        <w:widowControl w:val="0"/>
        <w:numPr>
          <w:ilvl w:val="0"/>
          <w:numId w:val="22"/>
        </w:numPr>
        <w:tabs>
          <w:tab w:val="left" w:pos="1064"/>
        </w:tabs>
        <w:suppressAutoHyphens/>
        <w:overflowPunct w:val="0"/>
        <w:autoSpaceDE w:val="0"/>
        <w:spacing w:line="360" w:lineRule="auto"/>
        <w:ind w:left="0" w:firstLine="360"/>
        <w:jc w:val="both"/>
        <w:rPr>
          <w:sz w:val="28"/>
          <w:szCs w:val="28"/>
          <w:lang w:eastAsia="zh-CN"/>
        </w:rPr>
      </w:pPr>
      <w:r w:rsidRPr="00CE19C3">
        <w:rPr>
          <w:sz w:val="28"/>
          <w:szCs w:val="28"/>
          <w:lang w:eastAsia="zh-CN"/>
        </w:rPr>
        <w:t xml:space="preserve">применять сокращения слов. Исключения составляют сокращения, установленные ГОСТ Р 7.0.12. </w:t>
      </w:r>
    </w:p>
    <w:p w:rsidR="00CE19C3" w:rsidRDefault="00CE19C3" w:rsidP="00CE19C3">
      <w:pPr>
        <w:widowControl w:val="0"/>
        <w:suppressAutoHyphens/>
        <w:overflowPunct w:val="0"/>
        <w:autoSpaceDE w:val="0"/>
        <w:spacing w:line="360" w:lineRule="auto"/>
        <w:ind w:firstLine="708"/>
        <w:contextualSpacing/>
        <w:jc w:val="both"/>
        <w:rPr>
          <w:color w:val="000000" w:themeColor="text1"/>
          <w:sz w:val="28"/>
          <w:szCs w:val="28"/>
          <w:lang w:eastAsia="zh-CN"/>
        </w:rPr>
      </w:pPr>
      <w:r w:rsidRPr="00CE19C3">
        <w:rPr>
          <w:color w:val="000000" w:themeColor="text1"/>
          <w:sz w:val="28"/>
          <w:szCs w:val="28"/>
          <w:lang w:eastAsia="zh-CN"/>
        </w:rPr>
        <w:t>Оформление списков должно быть единообразным во всей ПЗ. Элементы списка начинаются с маленькой буквы и заканчиваются</w:t>
      </w:r>
      <w:proofErr w:type="gramStart"/>
      <w:r w:rsidRPr="00CE19C3">
        <w:rPr>
          <w:color w:val="000000" w:themeColor="text1"/>
          <w:sz w:val="28"/>
          <w:szCs w:val="28"/>
          <w:lang w:eastAsia="zh-CN"/>
        </w:rPr>
        <w:t xml:space="preserve"> ;.</w:t>
      </w:r>
      <w:proofErr w:type="gramEnd"/>
      <w:r w:rsidRPr="00CE19C3">
        <w:rPr>
          <w:color w:val="000000" w:themeColor="text1"/>
          <w:sz w:val="28"/>
          <w:szCs w:val="28"/>
          <w:lang w:eastAsia="zh-CN"/>
        </w:rPr>
        <w:t xml:space="preserve"> Последний элемент завершается точкой.</w:t>
      </w:r>
    </w:p>
    <w:p w:rsidR="00726F3F" w:rsidRPr="00726F3F" w:rsidRDefault="00726F3F" w:rsidP="00436534">
      <w:pPr>
        <w:widowControl w:val="0"/>
        <w:suppressAutoHyphens/>
        <w:overflowPunct w:val="0"/>
        <w:autoSpaceDE w:val="0"/>
        <w:spacing w:line="360" w:lineRule="auto"/>
        <w:ind w:firstLine="709"/>
        <w:contextualSpacing/>
        <w:jc w:val="both"/>
        <w:rPr>
          <w:b/>
          <w:sz w:val="28"/>
          <w:szCs w:val="28"/>
          <w:lang w:eastAsia="zh-CN"/>
        </w:rPr>
      </w:pPr>
      <w:r w:rsidRPr="00726F3F">
        <w:rPr>
          <w:b/>
          <w:sz w:val="28"/>
          <w:szCs w:val="28"/>
          <w:lang w:eastAsia="zh-CN"/>
        </w:rPr>
        <w:t>Оформление формул</w:t>
      </w:r>
    </w:p>
    <w:p w:rsidR="00CE19C3"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A36460">
        <w:rPr>
          <w:sz w:val="28"/>
          <w:szCs w:val="28"/>
          <w:lang w:eastAsia="zh-CN"/>
        </w:rPr>
        <w:t xml:space="preserve">В формулах в качестве символов следует применять обозначения, установленные соответствующими государственными стандартами, </w:t>
      </w:r>
      <w:proofErr w:type="gramStart"/>
      <w:r w:rsidRPr="00A36460">
        <w:rPr>
          <w:sz w:val="28"/>
          <w:szCs w:val="28"/>
          <w:lang w:eastAsia="zh-CN"/>
        </w:rPr>
        <w:t>например</w:t>
      </w:r>
      <w:proofErr w:type="gramEnd"/>
      <w:r w:rsidRPr="00A36460">
        <w:rPr>
          <w:sz w:val="28"/>
          <w:szCs w:val="28"/>
          <w:lang w:eastAsia="zh-CN"/>
        </w:rPr>
        <w:t xml:space="preserve"> ГОСТ 8.430. </w:t>
      </w:r>
    </w:p>
    <w:p w:rsidR="00CE19C3"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CE19C3">
        <w:rPr>
          <w:color w:val="000000" w:themeColor="text1"/>
          <w:sz w:val="28"/>
          <w:szCs w:val="28"/>
          <w:lang w:eastAsia="zh-CN"/>
        </w:rPr>
        <w:t xml:space="preserve">Уравнения и формулы следует выделять из текста в отдельную строку, выравнивание по центру. Выше и ниже каждой формулы или уравнения должно быть оставлено не менее одной свободной строки (т.е. перед формулой и после нее по 1 пустой строке вставляете). </w:t>
      </w:r>
    </w:p>
    <w:p w:rsidR="00A36460" w:rsidRPr="00CE19C3"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A36460">
        <w:rPr>
          <w:sz w:val="28"/>
          <w:szCs w:val="28"/>
          <w:lang w:eastAsia="zh-CN"/>
        </w:rPr>
        <w:t xml:space="preserve">Формулы в тексте нумеруются по порядку, в пределах всего текста, арабскими цифрами, в круглых скобках, в крайнем правом положении на строке. </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Допускается нумерация формул в пределах раздела. В этом случае номер </w:t>
      </w:r>
      <w:r w:rsidRPr="00A36460">
        <w:rPr>
          <w:sz w:val="28"/>
          <w:szCs w:val="28"/>
          <w:lang w:eastAsia="zh-CN"/>
        </w:rPr>
        <w:lastRenderedPageBreak/>
        <w:t xml:space="preserve">формулы состоит из номера раздела и порядкового номера формулы, разделённых точкой, как представлено выше. </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Формулы, помещаемые в приложениях, нумеруются отдельно арабскими цифрами в пределах каждого приложения с добавлением перед каждой цифрой обозначения приложения, например, формула (В.1). </w:t>
      </w:r>
    </w:p>
    <w:p w:rsidR="00CE19C3"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В ПЗ при написании формул, выборе параметров, коэффициентов необходимо делать ссылки на соответствующую литературу согласно ГОСТ Р 7.0.5.</w:t>
      </w:r>
    </w:p>
    <w:p w:rsidR="00A36460" w:rsidRPr="00726F3F" w:rsidRDefault="00A36460" w:rsidP="00436534">
      <w:pPr>
        <w:widowControl w:val="0"/>
        <w:suppressAutoHyphens/>
        <w:overflowPunct w:val="0"/>
        <w:autoSpaceDE w:val="0"/>
        <w:spacing w:line="360" w:lineRule="auto"/>
        <w:ind w:firstLine="709"/>
        <w:contextualSpacing/>
        <w:jc w:val="both"/>
        <w:rPr>
          <w:b/>
          <w:sz w:val="28"/>
          <w:szCs w:val="28"/>
          <w:lang w:eastAsia="zh-CN"/>
        </w:rPr>
      </w:pPr>
      <w:r w:rsidRPr="00726F3F">
        <w:rPr>
          <w:b/>
          <w:sz w:val="28"/>
          <w:szCs w:val="28"/>
          <w:lang w:eastAsia="zh-CN"/>
        </w:rPr>
        <w:t>Оформление</w:t>
      </w:r>
      <w:r w:rsidR="00726F3F" w:rsidRPr="00726F3F">
        <w:rPr>
          <w:b/>
          <w:sz w:val="28"/>
          <w:szCs w:val="28"/>
          <w:lang w:eastAsia="zh-CN"/>
        </w:rPr>
        <w:t xml:space="preserve"> </w:t>
      </w:r>
      <w:r w:rsidRPr="00726F3F">
        <w:rPr>
          <w:b/>
          <w:sz w:val="28"/>
          <w:szCs w:val="28"/>
          <w:lang w:eastAsia="zh-CN"/>
        </w:rPr>
        <w:t>иллюстраций</w:t>
      </w:r>
      <w:r w:rsidRPr="00726F3F">
        <w:rPr>
          <w:b/>
          <w:sz w:val="28"/>
          <w:szCs w:val="28"/>
          <w:u w:val="single"/>
          <w:lang w:eastAsia="zh-CN"/>
        </w:rPr>
        <w:t xml:space="preserve"> </w:t>
      </w:r>
    </w:p>
    <w:p w:rsidR="00A36460" w:rsidRPr="00A36460" w:rsidRDefault="00A36460" w:rsidP="00436534">
      <w:pPr>
        <w:widowControl w:val="0"/>
        <w:suppressAutoHyphens/>
        <w:autoSpaceDE w:val="0"/>
        <w:spacing w:line="360" w:lineRule="auto"/>
        <w:ind w:firstLine="709"/>
        <w:contextualSpacing/>
        <w:jc w:val="both"/>
        <w:rPr>
          <w:sz w:val="28"/>
          <w:szCs w:val="28"/>
          <w:lang w:eastAsia="zh-CN"/>
        </w:rPr>
      </w:pPr>
      <w:r w:rsidRPr="00A36460">
        <w:rPr>
          <w:noProof/>
          <w:sz w:val="28"/>
          <w:szCs w:val="28"/>
        </w:rPr>
        <mc:AlternateContent>
          <mc:Choice Requires="wps">
            <w:drawing>
              <wp:anchor distT="0" distB="0" distL="114300" distR="114300" simplePos="0" relativeHeight="251659264" behindDoc="1" locked="0" layoutInCell="1" allowOverlap="1">
                <wp:simplePos x="0" y="0"/>
                <wp:positionH relativeFrom="column">
                  <wp:posOffset>1771015</wp:posOffset>
                </wp:positionH>
                <wp:positionV relativeFrom="paragraph">
                  <wp:posOffset>-634365</wp:posOffset>
                </wp:positionV>
                <wp:extent cx="111125" cy="0"/>
                <wp:effectExtent l="5715" t="7620" r="6985" b="11430"/>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125" cy="0"/>
                        </a:xfrm>
                        <a:prstGeom prst="line">
                          <a:avLst/>
                        </a:prstGeom>
                        <a:noFill/>
                        <a:ln w="75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E3E38D" id="Прямая соединительная линия 8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49.95pt" to="148.2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" strokeweight=".21mm">
                <v:stroke joinstyle="miter" endcap="square"/>
              </v:line>
            </w:pict>
          </mc:Fallback>
        </mc:AlternateContent>
      </w:r>
      <w:r w:rsidRPr="00A36460">
        <w:rPr>
          <w:sz w:val="28"/>
          <w:szCs w:val="28"/>
          <w:lang w:eastAsia="zh-CN"/>
        </w:rPr>
        <w:t>Все иллюстрации в ПЗ (копии экрана, графики, схемы, диаграммы, чертежи, фотографии и т.д.) именуются рисунками.</w:t>
      </w:r>
    </w:p>
    <w:p w:rsidR="00535024" w:rsidRDefault="00A36460" w:rsidP="00436534">
      <w:pPr>
        <w:widowControl w:val="0"/>
        <w:tabs>
          <w:tab w:val="left" w:pos="8789"/>
        </w:tabs>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Количество иллюстраций должно быть достаточным для пояснения излагаемого текста. Иллюстрации, выполненные на отдельных листах, включаются в общую нумерацию страниц документа.</w:t>
      </w:r>
    </w:p>
    <w:p w:rsidR="00726F3F" w:rsidRDefault="00A36460" w:rsidP="00436534">
      <w:pPr>
        <w:widowControl w:val="0"/>
        <w:tabs>
          <w:tab w:val="left" w:pos="8789"/>
        </w:tabs>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Рисунки, размеры которых больше формата А4, учитываются как одна страница и помещаются в приложения. Размер одной иллюстрации не должен превышать формата А3 (297×420 мм).</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На одном листе можно располагать несколько иллюстраций. Чертежи, графики, диаграммы, схемы, иллюстрации могут быть</w:t>
      </w:r>
      <w:r w:rsidR="00726F3F">
        <w:rPr>
          <w:sz w:val="28"/>
          <w:szCs w:val="28"/>
          <w:lang w:eastAsia="zh-CN"/>
        </w:rPr>
        <w:t xml:space="preserve"> </w:t>
      </w:r>
      <w:r w:rsidRPr="00A36460">
        <w:rPr>
          <w:sz w:val="28"/>
          <w:szCs w:val="28"/>
          <w:lang w:eastAsia="zh-CN"/>
        </w:rPr>
        <w:t>чёрно-белыми или цветными.</w:t>
      </w:r>
      <w:r w:rsidR="00726F3F">
        <w:rPr>
          <w:sz w:val="28"/>
          <w:szCs w:val="28"/>
          <w:lang w:eastAsia="zh-CN"/>
        </w:rPr>
        <w:t xml:space="preserve"> </w:t>
      </w:r>
      <w:r w:rsidRPr="00A36460">
        <w:rPr>
          <w:sz w:val="28"/>
          <w:szCs w:val="28"/>
          <w:lang w:eastAsia="zh-CN"/>
        </w:rPr>
        <w:t>Рисунки следует размещать так, чтобы их можно было рассматривать без поворота ПЗ, или с поворотом по часовой стрелке.</w:t>
      </w:r>
      <w:r w:rsidR="00726F3F">
        <w:rPr>
          <w:sz w:val="28"/>
          <w:szCs w:val="28"/>
          <w:lang w:eastAsia="zh-CN"/>
        </w:rPr>
        <w:t xml:space="preserve"> </w:t>
      </w:r>
      <w:r w:rsidRPr="00A36460">
        <w:rPr>
          <w:sz w:val="28"/>
          <w:szCs w:val="28"/>
          <w:lang w:eastAsia="zh-CN"/>
        </w:rPr>
        <w:t>Иллюстрации, помещаемые в ПЗ, должны соответствовать требованиям государственных стандартов Единой системы конструкторской документации (ЕСКД).</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Рисунки нумеруются арабскими цифрами сквозной нумерацией и обозначаются «Рисунок 1», «Рисунок 2» и т.д.</w:t>
      </w:r>
    </w:p>
    <w:p w:rsidR="00A36460" w:rsidRPr="00A36460" w:rsidRDefault="00A36460" w:rsidP="00436534">
      <w:pPr>
        <w:widowControl w:val="0"/>
        <w:suppressAutoHyphens/>
        <w:autoSpaceDE w:val="0"/>
        <w:spacing w:line="360" w:lineRule="auto"/>
        <w:ind w:firstLine="709"/>
        <w:contextualSpacing/>
        <w:jc w:val="both"/>
        <w:rPr>
          <w:sz w:val="28"/>
          <w:szCs w:val="28"/>
          <w:lang w:eastAsia="zh-CN"/>
        </w:rPr>
      </w:pPr>
      <w:r w:rsidRPr="00A36460">
        <w:rPr>
          <w:sz w:val="28"/>
          <w:szCs w:val="28"/>
          <w:lang w:eastAsia="zh-CN"/>
        </w:rPr>
        <w:t>Если рисунок в ПЗ только один, то он должен быть обозначен как «Рисунок 1».</w:t>
      </w:r>
    </w:p>
    <w:p w:rsidR="00A36460" w:rsidRPr="00726F3F"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Допускается нумеровать рисунки в пределах раздела. В этом случае номер рисунка состоит из номера раздела и порядкового номера иллюстрации, </w:t>
      </w:r>
      <w:r w:rsidRPr="00A36460">
        <w:rPr>
          <w:sz w:val="28"/>
          <w:szCs w:val="28"/>
          <w:lang w:eastAsia="zh-CN"/>
        </w:rPr>
        <w:lastRenderedPageBreak/>
        <w:t>разделённых точкой.</w:t>
      </w:r>
      <w:r w:rsidR="00726F3F">
        <w:rPr>
          <w:sz w:val="28"/>
          <w:szCs w:val="28"/>
          <w:lang w:eastAsia="zh-CN"/>
        </w:rPr>
        <w:t xml:space="preserve"> </w:t>
      </w:r>
      <w:r w:rsidRPr="00A36460">
        <w:rPr>
          <w:sz w:val="28"/>
          <w:szCs w:val="28"/>
          <w:lang w:eastAsia="zh-CN"/>
        </w:rPr>
        <w:t xml:space="preserve">На все рисунки должны быть даны ссылки в тексте документа. Иллюстрации при необходимости могут иметь тематический заголовок </w:t>
      </w:r>
      <w:r w:rsidR="00726F3F">
        <w:rPr>
          <w:sz w:val="28"/>
          <w:szCs w:val="28"/>
          <w:lang w:eastAsia="zh-CN"/>
        </w:rPr>
        <w:t xml:space="preserve">и </w:t>
      </w:r>
      <w:r w:rsidRPr="00726F3F">
        <w:rPr>
          <w:sz w:val="28"/>
          <w:szCs w:val="28"/>
          <w:lang w:eastAsia="zh-CN"/>
        </w:rPr>
        <w:t xml:space="preserve">пояснительные данные (подрисуночный текст). </w:t>
      </w:r>
    </w:p>
    <w:p w:rsidR="00A36460" w:rsidRPr="00726F3F"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726F3F">
        <w:rPr>
          <w:color w:val="000000" w:themeColor="text1"/>
          <w:sz w:val="28"/>
          <w:szCs w:val="28"/>
          <w:lang w:eastAsia="zh-CN"/>
        </w:rPr>
        <w:t xml:space="preserve">Номер и название помещаются по центру под рисунком. Шрифт </w:t>
      </w:r>
      <w:r w:rsidRPr="00726F3F">
        <w:rPr>
          <w:color w:val="000000" w:themeColor="text1"/>
          <w:sz w:val="28"/>
          <w:szCs w:val="28"/>
          <w:lang w:val="en-US" w:eastAsia="zh-CN"/>
        </w:rPr>
        <w:t>Times</w:t>
      </w:r>
      <w:r w:rsidRPr="00726F3F">
        <w:rPr>
          <w:color w:val="000000" w:themeColor="text1"/>
          <w:sz w:val="28"/>
          <w:szCs w:val="28"/>
          <w:lang w:eastAsia="zh-CN"/>
        </w:rPr>
        <w:t xml:space="preserve"> </w:t>
      </w:r>
      <w:r w:rsidRPr="00726F3F">
        <w:rPr>
          <w:color w:val="000000" w:themeColor="text1"/>
          <w:sz w:val="28"/>
          <w:szCs w:val="28"/>
          <w:lang w:val="en-US" w:eastAsia="zh-CN"/>
        </w:rPr>
        <w:t>New</w:t>
      </w:r>
      <w:r w:rsidRPr="00726F3F">
        <w:rPr>
          <w:color w:val="000000" w:themeColor="text1"/>
          <w:sz w:val="28"/>
          <w:szCs w:val="28"/>
          <w:lang w:eastAsia="zh-CN"/>
        </w:rPr>
        <w:t xml:space="preserve"> </w:t>
      </w:r>
      <w:r w:rsidRPr="00726F3F">
        <w:rPr>
          <w:color w:val="000000" w:themeColor="text1"/>
          <w:sz w:val="28"/>
          <w:szCs w:val="28"/>
          <w:lang w:val="en-US" w:eastAsia="zh-CN"/>
        </w:rPr>
        <w:t>Roman</w:t>
      </w:r>
      <w:r w:rsidRPr="00726F3F">
        <w:rPr>
          <w:color w:val="000000" w:themeColor="text1"/>
          <w:sz w:val="28"/>
          <w:szCs w:val="28"/>
          <w:lang w:eastAsia="zh-CN"/>
        </w:rPr>
        <w:t xml:space="preserve">, размер 12 </w:t>
      </w:r>
      <w:proofErr w:type="spellStart"/>
      <w:r w:rsidRPr="00726F3F">
        <w:rPr>
          <w:color w:val="000000" w:themeColor="text1"/>
          <w:sz w:val="28"/>
          <w:szCs w:val="28"/>
          <w:lang w:eastAsia="zh-CN"/>
        </w:rPr>
        <w:t>пт</w:t>
      </w:r>
      <w:proofErr w:type="spellEnd"/>
      <w:r w:rsidRPr="00726F3F">
        <w:rPr>
          <w:color w:val="000000" w:themeColor="text1"/>
          <w:sz w:val="28"/>
          <w:szCs w:val="28"/>
          <w:lang w:eastAsia="zh-CN"/>
        </w:rPr>
        <w:t xml:space="preserve">, выравнивание по центру. Точка в конце </w:t>
      </w:r>
      <w:r w:rsidR="00726F3F">
        <w:rPr>
          <w:color w:val="000000" w:themeColor="text1"/>
          <w:sz w:val="28"/>
          <w:szCs w:val="28"/>
          <w:lang w:eastAsia="zh-CN"/>
        </w:rPr>
        <w:t>названия рисунка не ставится.</w:t>
      </w:r>
    </w:p>
    <w:p w:rsidR="00A36460" w:rsidRPr="00726F3F"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726F3F">
        <w:rPr>
          <w:color w:val="000000" w:themeColor="text1"/>
          <w:sz w:val="28"/>
          <w:szCs w:val="28"/>
          <w:lang w:eastAsia="zh-CN"/>
        </w:rPr>
        <w:t>Рисунки отделяются от текста сверху и снизу межстрочным интервалом (одна пустая строка). Между рисунком и его заголовком также предусматривается межстрочный интервал. Интервал между заголовком и подрисуночным текстом не предусмотрен.</w:t>
      </w:r>
    </w:p>
    <w:p w:rsidR="00726F3F" w:rsidRDefault="00A36460" w:rsidP="00436534">
      <w:pPr>
        <w:widowControl w:val="0"/>
        <w:suppressAutoHyphens/>
        <w:overflowPunct w:val="0"/>
        <w:autoSpaceDE w:val="0"/>
        <w:spacing w:line="360" w:lineRule="auto"/>
        <w:ind w:firstLine="709"/>
        <w:contextualSpacing/>
        <w:jc w:val="both"/>
        <w:rPr>
          <w:color w:val="FF0000"/>
          <w:sz w:val="28"/>
          <w:szCs w:val="28"/>
          <w:lang w:eastAsia="zh-CN"/>
        </w:rPr>
      </w:pPr>
      <w:r w:rsidRPr="00A36460">
        <w:rPr>
          <w:sz w:val="28"/>
          <w:szCs w:val="28"/>
          <w:lang w:eastAsia="zh-CN"/>
        </w:rPr>
        <w:t>Обозначения, термины, позиции, размеры на иллюстрациях должны соответствовать упоминаниям их в тексте и подрисуночных подписях. Цифры на иллюстрациях проставляются по порядку номеров слева направо, сверху вниз или по часовой стрелке, начиная с левого верхнего угла.</w:t>
      </w:r>
    </w:p>
    <w:p w:rsidR="00A36460" w:rsidRPr="00726F3F" w:rsidRDefault="00A36460" w:rsidP="00436534">
      <w:pPr>
        <w:widowControl w:val="0"/>
        <w:suppressAutoHyphens/>
        <w:overflowPunct w:val="0"/>
        <w:autoSpaceDE w:val="0"/>
        <w:spacing w:line="360" w:lineRule="auto"/>
        <w:ind w:firstLine="709"/>
        <w:contextualSpacing/>
        <w:jc w:val="both"/>
        <w:rPr>
          <w:color w:val="FF0000"/>
          <w:sz w:val="28"/>
          <w:szCs w:val="28"/>
          <w:lang w:eastAsia="zh-CN"/>
        </w:rPr>
      </w:pPr>
      <w:r w:rsidRPr="00A36460">
        <w:rPr>
          <w:sz w:val="28"/>
          <w:szCs w:val="28"/>
          <w:lang w:eastAsia="zh-CN"/>
        </w:rPr>
        <w:t xml:space="preserve">Графики и диаграммы выполняются согласно рекомендациям Р 50-77-88 «ЕСКД. Правила выполнения диаграмм». </w:t>
      </w:r>
    </w:p>
    <w:p w:rsidR="00A36460" w:rsidRPr="00726F3F" w:rsidRDefault="00A36460" w:rsidP="00436534">
      <w:pPr>
        <w:widowControl w:val="0"/>
        <w:suppressAutoHyphens/>
        <w:overflowPunct w:val="0"/>
        <w:autoSpaceDE w:val="0"/>
        <w:spacing w:line="360" w:lineRule="auto"/>
        <w:ind w:firstLine="709"/>
        <w:contextualSpacing/>
        <w:jc w:val="both"/>
        <w:rPr>
          <w:sz w:val="28"/>
          <w:szCs w:val="28"/>
          <w:lang w:eastAsia="zh-CN"/>
        </w:rPr>
      </w:pPr>
      <w:bookmarkStart w:id="20" w:name="page55"/>
      <w:bookmarkEnd w:id="20"/>
      <w:r w:rsidRPr="00726F3F">
        <w:rPr>
          <w:b/>
          <w:sz w:val="28"/>
          <w:szCs w:val="28"/>
          <w:lang w:eastAsia="zh-CN"/>
        </w:rPr>
        <w:t xml:space="preserve">Оформление таблиц </w:t>
      </w:r>
    </w:p>
    <w:p w:rsidR="00A36460" w:rsidRPr="0002625F"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02625F">
        <w:rPr>
          <w:color w:val="000000" w:themeColor="text1"/>
          <w:sz w:val="28"/>
          <w:szCs w:val="28"/>
          <w:lang w:eastAsia="zh-CN"/>
        </w:rPr>
        <w:t xml:space="preserve">Таблицы применяют для наглядности и удобства сравнения показателей. Название таблицы, при его наличии, должно отражать её содержание, быть точным, кратким. </w:t>
      </w:r>
    </w:p>
    <w:p w:rsidR="00A36460" w:rsidRPr="0002625F"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02625F">
        <w:rPr>
          <w:color w:val="000000" w:themeColor="text1"/>
          <w:sz w:val="28"/>
          <w:szCs w:val="28"/>
          <w:lang w:eastAsia="zh-CN"/>
        </w:rPr>
        <w:t xml:space="preserve">Таблицу следует располагать непосредственно после текста, в котором она упоминается впервые. </w:t>
      </w:r>
    </w:p>
    <w:p w:rsidR="00A36460" w:rsidRPr="0002625F"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02625F">
        <w:rPr>
          <w:color w:val="000000" w:themeColor="text1"/>
          <w:sz w:val="28"/>
          <w:szCs w:val="28"/>
          <w:lang w:eastAsia="zh-CN"/>
        </w:rPr>
        <w:t xml:space="preserve">Разрешается делать таблицы с меньшим размером шрифта </w:t>
      </w:r>
      <w:r w:rsidRPr="0002625F">
        <w:rPr>
          <w:color w:val="000000" w:themeColor="text1"/>
          <w:sz w:val="28"/>
          <w:szCs w:val="28"/>
          <w:lang w:val="en-US" w:eastAsia="zh-CN"/>
        </w:rPr>
        <w:t>Times</w:t>
      </w:r>
      <w:r w:rsidRPr="0002625F">
        <w:rPr>
          <w:color w:val="000000" w:themeColor="text1"/>
          <w:sz w:val="28"/>
          <w:szCs w:val="28"/>
          <w:lang w:eastAsia="zh-CN"/>
        </w:rPr>
        <w:t xml:space="preserve"> </w:t>
      </w:r>
      <w:r w:rsidRPr="0002625F">
        <w:rPr>
          <w:color w:val="000000" w:themeColor="text1"/>
          <w:sz w:val="28"/>
          <w:szCs w:val="28"/>
          <w:lang w:val="en-US" w:eastAsia="zh-CN"/>
        </w:rPr>
        <w:t>New</w:t>
      </w:r>
      <w:r w:rsidRPr="0002625F">
        <w:rPr>
          <w:color w:val="000000" w:themeColor="text1"/>
          <w:sz w:val="28"/>
          <w:szCs w:val="28"/>
          <w:lang w:eastAsia="zh-CN"/>
        </w:rPr>
        <w:t xml:space="preserve"> </w:t>
      </w:r>
      <w:r w:rsidRPr="0002625F">
        <w:rPr>
          <w:color w:val="000000" w:themeColor="text1"/>
          <w:sz w:val="28"/>
          <w:szCs w:val="28"/>
          <w:lang w:val="en-US" w:eastAsia="zh-CN"/>
        </w:rPr>
        <w:t>Roman</w:t>
      </w:r>
      <w:r w:rsidRPr="0002625F">
        <w:rPr>
          <w:color w:val="000000" w:themeColor="text1"/>
          <w:sz w:val="28"/>
          <w:szCs w:val="28"/>
          <w:lang w:eastAsia="zh-CN"/>
        </w:rPr>
        <w:t xml:space="preserve"> (10, 12), интервал - одинарный. Но, если на одной странице расположено несколько таблиц, то нельзя делать их разными шрифтами. </w:t>
      </w:r>
    </w:p>
    <w:p w:rsidR="00A36460" w:rsidRPr="0002625F"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02625F">
        <w:rPr>
          <w:color w:val="000000" w:themeColor="text1"/>
          <w:sz w:val="28"/>
          <w:szCs w:val="28"/>
          <w:lang w:eastAsia="zh-CN"/>
        </w:rPr>
        <w:t xml:space="preserve">Название таблицы следует помещать над таблицей слева, без абзацного отступа, в одну строку, с номером через тире. </w:t>
      </w:r>
    </w:p>
    <w:p w:rsidR="00A36460" w:rsidRPr="0002625F"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bookmarkStart w:id="21" w:name="page57"/>
      <w:bookmarkEnd w:id="21"/>
      <w:r w:rsidRPr="0002625F">
        <w:rPr>
          <w:color w:val="000000" w:themeColor="text1"/>
          <w:sz w:val="28"/>
          <w:szCs w:val="28"/>
          <w:lang w:eastAsia="zh-CN"/>
        </w:rPr>
        <w:t>Таблицы необходимо нумеровать арабскими цифрами сквозной нумерацией. Если таблица в ПЗ только одна, она должна быть обозначена «Таблица 1».</w:t>
      </w:r>
    </w:p>
    <w:p w:rsidR="00A36460" w:rsidRPr="0002625F"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02625F">
        <w:rPr>
          <w:color w:val="000000" w:themeColor="text1"/>
          <w:sz w:val="28"/>
          <w:szCs w:val="28"/>
          <w:lang w:eastAsia="zh-CN"/>
        </w:rPr>
        <w:lastRenderedPageBreak/>
        <w:t>Допускается нумеровать таблицы в пределах раздела. В этом случае номер таблицы состоит из номера раздела и порядкового номера таблицы, разделённых точкой. (делайте лучше сквозную)</w:t>
      </w:r>
    </w:p>
    <w:p w:rsidR="0002625F" w:rsidRDefault="00A36460"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sidRPr="0002625F">
        <w:rPr>
          <w:color w:val="000000" w:themeColor="text1"/>
          <w:sz w:val="28"/>
          <w:szCs w:val="28"/>
          <w:lang w:eastAsia="zh-CN"/>
        </w:rPr>
        <w:t>В тексте пояснительной записки на все таблицы должны быть приведены ссылки, в которых следует писать слово «</w:t>
      </w:r>
      <w:r w:rsidR="0002625F">
        <w:rPr>
          <w:color w:val="000000" w:themeColor="text1"/>
          <w:sz w:val="28"/>
          <w:szCs w:val="28"/>
          <w:lang w:eastAsia="zh-CN"/>
        </w:rPr>
        <w:t>таблица» с указанием её номера.</w:t>
      </w:r>
    </w:p>
    <w:p w:rsidR="00A36460" w:rsidRPr="0002625F" w:rsidRDefault="0002625F" w:rsidP="00436534">
      <w:pPr>
        <w:widowControl w:val="0"/>
        <w:suppressAutoHyphens/>
        <w:overflowPunct w:val="0"/>
        <w:autoSpaceDE w:val="0"/>
        <w:spacing w:line="360" w:lineRule="auto"/>
        <w:ind w:firstLine="709"/>
        <w:contextualSpacing/>
        <w:jc w:val="both"/>
        <w:rPr>
          <w:color w:val="000000" w:themeColor="text1"/>
          <w:sz w:val="28"/>
          <w:szCs w:val="28"/>
          <w:lang w:eastAsia="zh-CN"/>
        </w:rPr>
      </w:pPr>
      <w:r>
        <w:rPr>
          <w:sz w:val="28"/>
          <w:szCs w:val="28"/>
          <w:lang w:eastAsia="zh-CN"/>
        </w:rPr>
        <w:t>З</w:t>
      </w:r>
      <w:r w:rsidR="00A36460" w:rsidRPr="00A36460">
        <w:rPr>
          <w:sz w:val="28"/>
          <w:szCs w:val="28"/>
          <w:lang w:eastAsia="zh-CN"/>
        </w:rPr>
        <w:t xml:space="preserve">аголовки граф и строк таблицы следует оформлять с прописной буквы.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граф указываются в единственном числе. </w:t>
      </w:r>
      <w:r w:rsidR="00A36460" w:rsidRPr="0002625F">
        <w:rPr>
          <w:sz w:val="28"/>
          <w:szCs w:val="28"/>
          <w:lang w:eastAsia="zh-CN"/>
        </w:rPr>
        <w:t xml:space="preserve">Слева, справа и снизу таблицы ограничиваются линиями. </w:t>
      </w:r>
    </w:p>
    <w:p w:rsidR="0002625F"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Разделение заголовков и подзаголовков боковика и граф диагона</w:t>
      </w:r>
      <w:r w:rsidR="0002625F">
        <w:rPr>
          <w:sz w:val="28"/>
          <w:szCs w:val="28"/>
          <w:lang w:eastAsia="zh-CN"/>
        </w:rPr>
        <w:t xml:space="preserve">льными линиями не допускается. </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Допускается помещать таблицу вдоль длинной стороны листа ПЗ. </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bookmarkStart w:id="22" w:name="page59"/>
      <w:bookmarkEnd w:id="22"/>
      <w:r w:rsidRPr="00A36460">
        <w:rPr>
          <w:sz w:val="28"/>
          <w:szCs w:val="28"/>
          <w:lang w:eastAsia="zh-CN"/>
        </w:rPr>
        <w:t>Таблицу с большим количеством строк допускается переносить на другой лист, при этом в первой части таблицы нижняя горизонтальная линия, ограничивающая таблицу, не проводится. При переносе таблицы на другую сторону заголовок помещается только над её первой частью, при этом в каждой части таблицы повторяется её головка и боковик.</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Слово «Таблица» указывается один раз слева над первой частью таблицы, над другими частями пишутся слова «Продолжение таблицы» с указанием номера таблицы.</w:t>
      </w:r>
    </w:p>
    <w:p w:rsidR="0002625F" w:rsidRDefault="00A36460" w:rsidP="00436534">
      <w:pPr>
        <w:widowControl w:val="0"/>
        <w:suppressAutoHyphens/>
        <w:overflowPunct w:val="0"/>
        <w:autoSpaceDE w:val="0"/>
        <w:spacing w:line="360" w:lineRule="auto"/>
        <w:ind w:firstLine="709"/>
        <w:contextualSpacing/>
        <w:jc w:val="both"/>
        <w:rPr>
          <w:sz w:val="28"/>
          <w:szCs w:val="28"/>
          <w:lang w:eastAsia="zh-CN"/>
        </w:rPr>
      </w:pPr>
      <w:r w:rsidRPr="0002625F">
        <w:rPr>
          <w:b/>
          <w:sz w:val="28"/>
          <w:szCs w:val="28"/>
          <w:lang w:eastAsia="zh-CN"/>
        </w:rPr>
        <w:t xml:space="preserve">Оформление ссылок и примечаний </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Ссылки составляются и оформляются в соответствии с требованиями ГОСТ Р 7.0.5. </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В ПЗ встречаются ссылки двух видов: ссылки внутри текста (на различные рисунки, страницы, формулы, таблицы, иллюстрации) и библиографические ссылки. </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Ссылки на очень отдаленные иллюстрации и таблицы рекомендуется </w:t>
      </w:r>
      <w:r w:rsidRPr="00A36460">
        <w:rPr>
          <w:sz w:val="28"/>
          <w:szCs w:val="28"/>
          <w:lang w:eastAsia="zh-CN"/>
        </w:rPr>
        <w:lastRenderedPageBreak/>
        <w:t>сопровождать указанием страницы, где они размещены.</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При ссылках на стандарты и технические условия указывают только их обозначение, при этом допускается не указывать год их утверждения при условии полного описания стандарта в библиографическом списке.</w:t>
      </w:r>
    </w:p>
    <w:p w:rsidR="00A36460" w:rsidRPr="00A36460"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Все ссылки на все объекты ссылок, принадлежащие пояснительной записке, приводятся без скобок так, чтобы они составляли одно целое с текстом.</w:t>
      </w:r>
    </w:p>
    <w:p w:rsidR="0002625F"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Если в работе одна иллюстрация, таблица и т.д., то следует при ссылке писать: «на рисунке 1», «</w:t>
      </w:r>
      <w:r w:rsidR="0002625F">
        <w:rPr>
          <w:sz w:val="28"/>
          <w:szCs w:val="28"/>
          <w:lang w:eastAsia="zh-CN"/>
        </w:rPr>
        <w:t>в таблице 1», «в приложении А».</w:t>
      </w:r>
    </w:p>
    <w:p w:rsidR="00A36460" w:rsidRPr="0002625F" w:rsidRDefault="00A36460" w:rsidP="00436534">
      <w:pPr>
        <w:widowControl w:val="0"/>
        <w:suppressAutoHyphens/>
        <w:overflowPunct w:val="0"/>
        <w:autoSpaceDE w:val="0"/>
        <w:spacing w:line="360" w:lineRule="auto"/>
        <w:ind w:firstLine="709"/>
        <w:contextualSpacing/>
        <w:jc w:val="both"/>
        <w:rPr>
          <w:sz w:val="28"/>
          <w:szCs w:val="28"/>
          <w:lang w:eastAsia="zh-CN"/>
        </w:rPr>
      </w:pPr>
      <w:r w:rsidRPr="00A36460">
        <w:rPr>
          <w:sz w:val="28"/>
          <w:szCs w:val="28"/>
          <w:lang w:eastAsia="zh-CN"/>
        </w:rPr>
        <w:t xml:space="preserve">При ссылке на части иллюстрации, обозначенные буквами (а, б, в), после номера иллюстрации ставится соответствующая буква. </w:t>
      </w:r>
      <w:r w:rsidR="0002625F">
        <w:rPr>
          <w:sz w:val="28"/>
          <w:szCs w:val="28"/>
          <w:lang w:eastAsia="zh-CN"/>
        </w:rPr>
        <w:t>Например, на рисунке 4.1, а.</w:t>
      </w:r>
    </w:p>
    <w:p w:rsidR="00A36460" w:rsidRPr="002F0376" w:rsidRDefault="002F0376" w:rsidP="002F0376">
      <w:pPr>
        <w:pStyle w:val="2"/>
        <w:jc w:val="center"/>
        <w:rPr>
          <w:rFonts w:ascii="Times New Roman" w:hAnsi="Times New Roman" w:cs="Times New Roman"/>
          <w:b/>
          <w:color w:val="000000" w:themeColor="text1"/>
          <w:sz w:val="28"/>
          <w:szCs w:val="28"/>
        </w:rPr>
      </w:pPr>
      <w:bookmarkStart w:id="23" w:name="_Toc527010344"/>
      <w:r>
        <w:rPr>
          <w:rFonts w:ascii="Times New Roman" w:hAnsi="Times New Roman" w:cs="Times New Roman"/>
          <w:b/>
          <w:color w:val="000000" w:themeColor="text1"/>
          <w:sz w:val="28"/>
          <w:szCs w:val="28"/>
        </w:rPr>
        <w:t xml:space="preserve">2.7 </w:t>
      </w:r>
      <w:r w:rsidRPr="002F0376">
        <w:rPr>
          <w:rFonts w:ascii="Times New Roman" w:hAnsi="Times New Roman" w:cs="Times New Roman"/>
          <w:b/>
          <w:color w:val="000000" w:themeColor="text1"/>
          <w:sz w:val="28"/>
          <w:szCs w:val="28"/>
        </w:rPr>
        <w:t>Оформление графических документов</w:t>
      </w:r>
      <w:bookmarkEnd w:id="23"/>
    </w:p>
    <w:p w:rsidR="002F0376" w:rsidRDefault="002F0376" w:rsidP="002F0376">
      <w:pPr>
        <w:pStyle w:val="2"/>
        <w:jc w:val="center"/>
        <w:rPr>
          <w:rFonts w:ascii="Times New Roman" w:hAnsi="Times New Roman" w:cs="Times New Roman"/>
          <w:b/>
          <w:bCs/>
          <w:color w:val="000000" w:themeColor="text1"/>
          <w:sz w:val="28"/>
          <w:szCs w:val="28"/>
        </w:rPr>
      </w:pPr>
    </w:p>
    <w:p w:rsidR="002F0376" w:rsidRDefault="002F0376" w:rsidP="00436534">
      <w:pPr>
        <w:widowControl w:val="0"/>
        <w:suppressAutoHyphens/>
        <w:overflowPunct w:val="0"/>
        <w:autoSpaceDE w:val="0"/>
        <w:spacing w:line="360" w:lineRule="auto"/>
        <w:ind w:firstLine="709"/>
        <w:jc w:val="both"/>
        <w:rPr>
          <w:sz w:val="28"/>
          <w:szCs w:val="28"/>
          <w:lang w:eastAsia="zh-CN"/>
        </w:rPr>
      </w:pPr>
      <w:r w:rsidRPr="002F0376">
        <w:rPr>
          <w:rFonts w:ascii="Times" w:hAnsi="Times" w:cs="Times"/>
          <w:sz w:val="28"/>
          <w:szCs w:val="28"/>
          <w:lang w:eastAsia="zh-CN"/>
        </w:rPr>
        <w:t>Графическая часть</w:t>
      </w:r>
      <w:r>
        <w:rPr>
          <w:rFonts w:ascii="Times" w:hAnsi="Times" w:cs="Times"/>
          <w:sz w:val="28"/>
          <w:szCs w:val="28"/>
          <w:lang w:eastAsia="zh-CN"/>
        </w:rPr>
        <w:t xml:space="preserve"> </w:t>
      </w:r>
      <w:r w:rsidRPr="002F0376">
        <w:rPr>
          <w:rFonts w:ascii="Times" w:hAnsi="Times" w:cs="Times"/>
          <w:sz w:val="28"/>
          <w:szCs w:val="28"/>
          <w:lang w:eastAsia="zh-CN"/>
        </w:rPr>
        <w:t xml:space="preserve">- это слайды презентации, на которые выносится материал, </w:t>
      </w:r>
      <w:r w:rsidRPr="002F0376">
        <w:rPr>
          <w:sz w:val="28"/>
          <w:szCs w:val="28"/>
          <w:lang w:eastAsia="zh-CN"/>
        </w:rPr>
        <w:t>наглядно показывающий выполненную работу и помогает кратко изложи</w:t>
      </w:r>
      <w:r>
        <w:rPr>
          <w:sz w:val="28"/>
          <w:szCs w:val="28"/>
          <w:lang w:eastAsia="zh-CN"/>
        </w:rPr>
        <w:t>ть её основные положения.</w:t>
      </w:r>
      <w:bookmarkStart w:id="24" w:name="page81"/>
      <w:bookmarkEnd w:id="24"/>
    </w:p>
    <w:p w:rsidR="002F0376" w:rsidRDefault="002F0376" w:rsidP="00436534">
      <w:pPr>
        <w:widowControl w:val="0"/>
        <w:suppressAutoHyphens/>
        <w:overflowPunct w:val="0"/>
        <w:autoSpaceDE w:val="0"/>
        <w:spacing w:line="360" w:lineRule="auto"/>
        <w:ind w:firstLine="709"/>
        <w:jc w:val="both"/>
        <w:rPr>
          <w:rFonts w:ascii="Times" w:hAnsi="Times" w:cs="Times"/>
          <w:sz w:val="28"/>
          <w:szCs w:val="28"/>
          <w:lang w:eastAsia="zh-CN"/>
        </w:rPr>
      </w:pPr>
      <w:r w:rsidRPr="002F0376">
        <w:rPr>
          <w:rFonts w:ascii="Times" w:hAnsi="Times" w:cs="Times"/>
          <w:sz w:val="28"/>
          <w:szCs w:val="28"/>
          <w:lang w:eastAsia="zh-CN"/>
        </w:rPr>
        <w:t xml:space="preserve">Распечатывается 2 презентации (для комиссии). </w:t>
      </w:r>
    </w:p>
    <w:p w:rsidR="002F0376" w:rsidRPr="002F0376" w:rsidRDefault="002F0376" w:rsidP="00436534">
      <w:pPr>
        <w:widowControl w:val="0"/>
        <w:suppressAutoHyphens/>
        <w:overflowPunct w:val="0"/>
        <w:autoSpaceDE w:val="0"/>
        <w:spacing w:line="360" w:lineRule="auto"/>
        <w:ind w:firstLine="709"/>
        <w:jc w:val="both"/>
        <w:rPr>
          <w:rFonts w:ascii="Times" w:hAnsi="Times" w:cs="Times"/>
          <w:sz w:val="28"/>
          <w:szCs w:val="28"/>
          <w:lang w:eastAsia="zh-CN"/>
        </w:rPr>
      </w:pPr>
      <w:r w:rsidRPr="002F0376">
        <w:rPr>
          <w:rFonts w:ascii="Times" w:hAnsi="Times" w:cs="Times"/>
          <w:sz w:val="28"/>
          <w:szCs w:val="28"/>
          <w:lang w:eastAsia="zh-CN"/>
        </w:rPr>
        <w:t xml:space="preserve">После защиты 1 презентация вкладывается в ПЗ. </w:t>
      </w:r>
    </w:p>
    <w:p w:rsidR="002F0376" w:rsidRDefault="002F0376" w:rsidP="002F0376"/>
    <w:p w:rsidR="002F0376" w:rsidRDefault="002F0376" w:rsidP="00535024">
      <w:pPr>
        <w:pStyle w:val="2"/>
        <w:spacing w:before="0" w:line="360" w:lineRule="auto"/>
        <w:ind w:firstLine="709"/>
        <w:jc w:val="center"/>
        <w:rPr>
          <w:rFonts w:ascii="Times New Roman" w:hAnsi="Times New Roman" w:cs="Times New Roman"/>
          <w:b/>
          <w:bCs/>
          <w:color w:val="000000" w:themeColor="text1"/>
          <w:sz w:val="28"/>
          <w:szCs w:val="28"/>
        </w:rPr>
      </w:pPr>
      <w:bookmarkStart w:id="25" w:name="_Toc527010345"/>
      <w:r>
        <w:rPr>
          <w:rFonts w:ascii="Times New Roman" w:hAnsi="Times New Roman" w:cs="Times New Roman"/>
          <w:b/>
          <w:bCs/>
          <w:color w:val="000000" w:themeColor="text1"/>
          <w:sz w:val="28"/>
          <w:szCs w:val="28"/>
        </w:rPr>
        <w:t xml:space="preserve">2.8 </w:t>
      </w:r>
      <w:r w:rsidRPr="002F0376">
        <w:rPr>
          <w:rFonts w:ascii="Times New Roman" w:hAnsi="Times New Roman" w:cs="Times New Roman"/>
          <w:b/>
          <w:bCs/>
          <w:color w:val="000000" w:themeColor="text1"/>
          <w:sz w:val="28"/>
          <w:szCs w:val="28"/>
        </w:rPr>
        <w:t>Оформление программных документов</w:t>
      </w:r>
      <w:bookmarkEnd w:id="25"/>
    </w:p>
    <w:p w:rsidR="00535024" w:rsidRPr="00535024" w:rsidRDefault="00535024" w:rsidP="00535024"/>
    <w:p w:rsidR="0057261D" w:rsidRPr="0057261D" w:rsidRDefault="0057261D" w:rsidP="00436534">
      <w:pPr>
        <w:widowControl w:val="0"/>
        <w:suppressAutoHyphens/>
        <w:overflowPunct w:val="0"/>
        <w:autoSpaceDE w:val="0"/>
        <w:spacing w:line="360" w:lineRule="auto"/>
        <w:ind w:firstLine="709"/>
        <w:jc w:val="both"/>
        <w:rPr>
          <w:rFonts w:ascii="Times" w:eastAsia="Times" w:hAnsi="Times" w:cs="Times"/>
          <w:sz w:val="28"/>
          <w:szCs w:val="28"/>
          <w:lang w:eastAsia="zh-CN"/>
        </w:rPr>
      </w:pPr>
      <w:r w:rsidRPr="0057261D">
        <w:rPr>
          <w:sz w:val="28"/>
          <w:szCs w:val="28"/>
          <w:lang w:eastAsia="zh-CN"/>
        </w:rPr>
        <w:t>Программные документы</w:t>
      </w:r>
      <w:r w:rsidRPr="0057261D">
        <w:rPr>
          <w:rFonts w:ascii="Times" w:hAnsi="Times" w:cs="Times"/>
          <w:sz w:val="28"/>
          <w:szCs w:val="28"/>
          <w:lang w:eastAsia="zh-CN"/>
        </w:rPr>
        <w:t xml:space="preserve"> (</w:t>
      </w:r>
      <w:r w:rsidRPr="0057261D">
        <w:rPr>
          <w:sz w:val="28"/>
          <w:szCs w:val="28"/>
          <w:lang w:eastAsia="zh-CN"/>
        </w:rPr>
        <w:t>листинги программ</w:t>
      </w:r>
      <w:r w:rsidRPr="0057261D">
        <w:rPr>
          <w:rFonts w:ascii="Times" w:hAnsi="Times" w:cs="Times"/>
          <w:sz w:val="28"/>
          <w:szCs w:val="28"/>
          <w:lang w:eastAsia="zh-CN"/>
        </w:rPr>
        <w:t xml:space="preserve">) </w:t>
      </w:r>
      <w:r w:rsidRPr="0057261D">
        <w:rPr>
          <w:sz w:val="28"/>
          <w:szCs w:val="28"/>
          <w:lang w:eastAsia="zh-CN"/>
        </w:rPr>
        <w:t>должны включать</w:t>
      </w:r>
      <w:r w:rsidRPr="0057261D">
        <w:rPr>
          <w:rFonts w:ascii="Times" w:hAnsi="Times" w:cs="Times"/>
          <w:sz w:val="28"/>
          <w:szCs w:val="28"/>
          <w:lang w:eastAsia="zh-CN"/>
        </w:rPr>
        <w:t xml:space="preserve">: </w:t>
      </w:r>
    </w:p>
    <w:p w:rsidR="0057261D" w:rsidRPr="0057261D" w:rsidRDefault="0057261D" w:rsidP="00CE0A39">
      <w:pPr>
        <w:pStyle w:val="a4"/>
        <w:widowControl w:val="0"/>
        <w:numPr>
          <w:ilvl w:val="0"/>
          <w:numId w:val="21"/>
        </w:numPr>
        <w:tabs>
          <w:tab w:val="left" w:pos="426"/>
        </w:tabs>
        <w:suppressAutoHyphens/>
        <w:overflowPunct w:val="0"/>
        <w:autoSpaceDE w:val="0"/>
        <w:spacing w:line="360" w:lineRule="auto"/>
        <w:jc w:val="both"/>
        <w:rPr>
          <w:lang w:eastAsia="zh-CN"/>
        </w:rPr>
      </w:pPr>
      <w:r w:rsidRPr="00CE0A39">
        <w:rPr>
          <w:rFonts w:ascii="Times" w:eastAsia="Times" w:hAnsi="Times" w:cs="Times"/>
          <w:sz w:val="28"/>
          <w:szCs w:val="28"/>
          <w:lang w:eastAsia="zh-CN"/>
        </w:rPr>
        <w:t>текст</w:t>
      </w:r>
      <w:r w:rsidRPr="00CE0A39">
        <w:rPr>
          <w:sz w:val="28"/>
          <w:szCs w:val="28"/>
          <w:lang w:eastAsia="zh-CN"/>
        </w:rPr>
        <w:t xml:space="preserve"> программы</w:t>
      </w:r>
      <w:r w:rsidRPr="00CE0A39">
        <w:rPr>
          <w:rFonts w:ascii="Times" w:hAnsi="Times" w:cs="Times"/>
          <w:sz w:val="28"/>
          <w:szCs w:val="28"/>
          <w:lang w:eastAsia="zh-CN"/>
        </w:rPr>
        <w:t xml:space="preserve">, </w:t>
      </w:r>
      <w:r w:rsidRPr="00CE0A39">
        <w:rPr>
          <w:sz w:val="28"/>
          <w:szCs w:val="28"/>
          <w:lang w:eastAsia="zh-CN"/>
        </w:rPr>
        <w:t>оформленный согласно ГОСТ</w:t>
      </w:r>
      <w:r w:rsidRPr="00CE0A39">
        <w:rPr>
          <w:rFonts w:ascii="Times" w:hAnsi="Times" w:cs="Times"/>
          <w:sz w:val="28"/>
          <w:szCs w:val="28"/>
          <w:lang w:eastAsia="zh-CN"/>
        </w:rPr>
        <w:t xml:space="preserve"> 19.401; </w:t>
      </w:r>
    </w:p>
    <w:p w:rsidR="0057261D" w:rsidRPr="00CE0A39" w:rsidRDefault="0057261D" w:rsidP="00CE0A39">
      <w:pPr>
        <w:pStyle w:val="a4"/>
        <w:widowControl w:val="0"/>
        <w:numPr>
          <w:ilvl w:val="0"/>
          <w:numId w:val="21"/>
        </w:numPr>
        <w:tabs>
          <w:tab w:val="left" w:pos="426"/>
        </w:tabs>
        <w:suppressAutoHyphens/>
        <w:overflowPunct w:val="0"/>
        <w:autoSpaceDE w:val="0"/>
        <w:spacing w:line="360" w:lineRule="auto"/>
        <w:jc w:val="both"/>
        <w:rPr>
          <w:rFonts w:ascii="Times" w:eastAsia="Times" w:hAnsi="Times" w:cs="Times"/>
          <w:sz w:val="28"/>
          <w:szCs w:val="28"/>
          <w:lang w:eastAsia="zh-CN"/>
        </w:rPr>
      </w:pPr>
      <w:r w:rsidRPr="00CE0A39">
        <w:rPr>
          <w:rFonts w:ascii="Times" w:eastAsia="Times" w:hAnsi="Times" w:cs="Times"/>
          <w:sz w:val="28"/>
          <w:szCs w:val="28"/>
          <w:lang w:eastAsia="zh-CN"/>
        </w:rPr>
        <w:t>описание</w:t>
      </w:r>
      <w:r w:rsidRPr="00CE0A39">
        <w:rPr>
          <w:sz w:val="28"/>
          <w:szCs w:val="28"/>
          <w:lang w:eastAsia="zh-CN"/>
        </w:rPr>
        <w:t xml:space="preserve"> программы</w:t>
      </w:r>
      <w:r w:rsidRPr="00CE0A39">
        <w:rPr>
          <w:rFonts w:ascii="Times" w:hAnsi="Times" w:cs="Times"/>
          <w:sz w:val="28"/>
          <w:szCs w:val="28"/>
          <w:lang w:eastAsia="zh-CN"/>
        </w:rPr>
        <w:t xml:space="preserve">, </w:t>
      </w:r>
      <w:r w:rsidRPr="00CE0A39">
        <w:rPr>
          <w:sz w:val="28"/>
          <w:szCs w:val="28"/>
          <w:lang w:eastAsia="zh-CN"/>
        </w:rPr>
        <w:t>выполненное согласно ГОСТ</w:t>
      </w:r>
      <w:r w:rsidRPr="00CE0A39">
        <w:rPr>
          <w:rFonts w:ascii="Times" w:hAnsi="Times" w:cs="Times"/>
          <w:sz w:val="28"/>
          <w:szCs w:val="28"/>
          <w:lang w:eastAsia="zh-CN"/>
        </w:rPr>
        <w:t xml:space="preserve"> 19.402; </w:t>
      </w:r>
    </w:p>
    <w:p w:rsidR="0057261D" w:rsidRPr="00CE0A39" w:rsidRDefault="0057261D" w:rsidP="00CE0A39">
      <w:pPr>
        <w:pStyle w:val="a4"/>
        <w:widowControl w:val="0"/>
        <w:numPr>
          <w:ilvl w:val="0"/>
          <w:numId w:val="21"/>
        </w:numPr>
        <w:tabs>
          <w:tab w:val="left" w:pos="426"/>
        </w:tabs>
        <w:suppressAutoHyphens/>
        <w:overflowPunct w:val="0"/>
        <w:autoSpaceDE w:val="0"/>
        <w:spacing w:line="360" w:lineRule="auto"/>
        <w:jc w:val="both"/>
        <w:rPr>
          <w:rFonts w:ascii="Times" w:eastAsia="Times" w:hAnsi="Times" w:cs="Times"/>
          <w:sz w:val="28"/>
          <w:szCs w:val="28"/>
          <w:lang w:eastAsia="zh-CN"/>
        </w:rPr>
      </w:pPr>
      <w:r w:rsidRPr="00CE0A39">
        <w:rPr>
          <w:rFonts w:ascii="Times" w:eastAsia="Times" w:hAnsi="Times" w:cs="Times"/>
          <w:sz w:val="28"/>
          <w:szCs w:val="28"/>
          <w:lang w:eastAsia="zh-CN"/>
        </w:rPr>
        <w:t>описание</w:t>
      </w:r>
      <w:r w:rsidRPr="00CE0A39">
        <w:rPr>
          <w:sz w:val="28"/>
          <w:szCs w:val="28"/>
          <w:lang w:eastAsia="zh-CN"/>
        </w:rPr>
        <w:t xml:space="preserve"> примечания</w:t>
      </w:r>
      <w:r w:rsidRPr="00CE0A39">
        <w:rPr>
          <w:rFonts w:ascii="Times" w:hAnsi="Times" w:cs="Times"/>
          <w:sz w:val="28"/>
          <w:szCs w:val="28"/>
          <w:lang w:eastAsia="zh-CN"/>
        </w:rPr>
        <w:t xml:space="preserve">, </w:t>
      </w:r>
      <w:r w:rsidRPr="00CE0A39">
        <w:rPr>
          <w:sz w:val="28"/>
          <w:szCs w:val="28"/>
          <w:lang w:eastAsia="zh-CN"/>
        </w:rPr>
        <w:t>приведённое согласно ГОСТ</w:t>
      </w:r>
      <w:r w:rsidRPr="00CE0A39">
        <w:rPr>
          <w:rFonts w:ascii="Times" w:hAnsi="Times" w:cs="Times"/>
          <w:sz w:val="28"/>
          <w:szCs w:val="28"/>
          <w:lang w:eastAsia="zh-CN"/>
        </w:rPr>
        <w:t xml:space="preserve"> 19.502; </w:t>
      </w:r>
    </w:p>
    <w:p w:rsidR="0057261D" w:rsidRPr="0057261D" w:rsidRDefault="0057261D" w:rsidP="00CE0A39">
      <w:pPr>
        <w:pStyle w:val="a4"/>
        <w:widowControl w:val="0"/>
        <w:numPr>
          <w:ilvl w:val="0"/>
          <w:numId w:val="21"/>
        </w:numPr>
        <w:tabs>
          <w:tab w:val="left" w:pos="426"/>
        </w:tabs>
        <w:suppressAutoHyphens/>
        <w:overflowPunct w:val="0"/>
        <w:autoSpaceDE w:val="0"/>
        <w:spacing w:line="360" w:lineRule="auto"/>
        <w:jc w:val="both"/>
        <w:rPr>
          <w:lang w:eastAsia="zh-CN"/>
        </w:rPr>
      </w:pPr>
      <w:r w:rsidRPr="00CE0A39">
        <w:rPr>
          <w:rFonts w:ascii="Times" w:eastAsia="Times" w:hAnsi="Times" w:cs="Times"/>
          <w:sz w:val="28"/>
          <w:szCs w:val="28"/>
          <w:lang w:eastAsia="zh-CN"/>
        </w:rPr>
        <w:t>другие</w:t>
      </w:r>
      <w:r w:rsidRPr="00CE0A39">
        <w:rPr>
          <w:sz w:val="28"/>
          <w:szCs w:val="28"/>
          <w:lang w:eastAsia="zh-CN"/>
        </w:rPr>
        <w:t xml:space="preserve"> программные документы</w:t>
      </w:r>
      <w:r w:rsidRPr="00CE0A39">
        <w:rPr>
          <w:rFonts w:ascii="Times" w:hAnsi="Times" w:cs="Times"/>
          <w:sz w:val="28"/>
          <w:szCs w:val="28"/>
          <w:lang w:eastAsia="zh-CN"/>
        </w:rPr>
        <w:t xml:space="preserve"> (</w:t>
      </w:r>
      <w:r w:rsidRPr="00CE0A39">
        <w:rPr>
          <w:sz w:val="28"/>
          <w:szCs w:val="28"/>
          <w:lang w:eastAsia="zh-CN"/>
        </w:rPr>
        <w:t>при необходимости</w:t>
      </w:r>
      <w:r w:rsidRPr="00CE0A39">
        <w:rPr>
          <w:rFonts w:ascii="Times" w:hAnsi="Times" w:cs="Times"/>
          <w:sz w:val="28"/>
          <w:szCs w:val="28"/>
          <w:lang w:eastAsia="zh-CN"/>
        </w:rPr>
        <w:t xml:space="preserve">). </w:t>
      </w:r>
    </w:p>
    <w:p w:rsidR="0057261D" w:rsidRDefault="0057261D" w:rsidP="00436534">
      <w:pPr>
        <w:widowControl w:val="0"/>
        <w:tabs>
          <w:tab w:val="left" w:pos="709"/>
        </w:tabs>
        <w:suppressAutoHyphens/>
        <w:overflowPunct w:val="0"/>
        <w:autoSpaceDE w:val="0"/>
        <w:spacing w:line="360" w:lineRule="auto"/>
        <w:ind w:firstLine="709"/>
        <w:jc w:val="both"/>
        <w:rPr>
          <w:rFonts w:ascii="Times" w:hAnsi="Times" w:cs="Times"/>
          <w:sz w:val="28"/>
          <w:szCs w:val="28"/>
          <w:lang w:eastAsia="zh-CN"/>
        </w:rPr>
      </w:pPr>
      <w:r w:rsidRPr="0057261D">
        <w:rPr>
          <w:sz w:val="28"/>
          <w:szCs w:val="28"/>
          <w:lang w:eastAsia="zh-CN"/>
        </w:rPr>
        <w:t>Листинги программ размещаются в приложениях с обязательными ссылками на них в ПЗ</w:t>
      </w:r>
      <w:r w:rsidRPr="0057261D">
        <w:rPr>
          <w:rFonts w:ascii="Times" w:hAnsi="Times" w:cs="Times"/>
          <w:sz w:val="28"/>
          <w:szCs w:val="28"/>
          <w:lang w:eastAsia="zh-CN"/>
        </w:rPr>
        <w:t>.</w:t>
      </w:r>
      <w:r w:rsidRPr="0057261D">
        <w:rPr>
          <w:sz w:val="28"/>
          <w:szCs w:val="28"/>
          <w:lang w:eastAsia="zh-CN"/>
        </w:rPr>
        <w:t xml:space="preserve"> Программный код может быть сопровождён комментариями</w:t>
      </w:r>
      <w:r w:rsidRPr="0057261D">
        <w:rPr>
          <w:rFonts w:ascii="Times" w:hAnsi="Times" w:cs="Times"/>
          <w:sz w:val="28"/>
          <w:szCs w:val="28"/>
          <w:lang w:eastAsia="zh-CN"/>
        </w:rPr>
        <w:t>.</w:t>
      </w:r>
      <w:r w:rsidRPr="0057261D">
        <w:rPr>
          <w:sz w:val="28"/>
          <w:szCs w:val="28"/>
          <w:lang w:eastAsia="zh-CN"/>
        </w:rPr>
        <w:t xml:space="preserve"> </w:t>
      </w:r>
      <w:r w:rsidRPr="0057261D">
        <w:rPr>
          <w:color w:val="000000" w:themeColor="text1"/>
          <w:sz w:val="28"/>
          <w:szCs w:val="28"/>
          <w:lang w:eastAsia="zh-CN"/>
        </w:rPr>
        <w:t xml:space="preserve">При оформлении листингов рекомендуется использовать шрифт </w:t>
      </w:r>
      <w:r w:rsidRPr="0057261D">
        <w:rPr>
          <w:rFonts w:ascii="Times" w:hAnsi="Times" w:cs="Times"/>
          <w:color w:val="000000" w:themeColor="text1"/>
          <w:sz w:val="28"/>
          <w:szCs w:val="28"/>
          <w:lang w:val="en-US" w:eastAsia="zh-CN"/>
        </w:rPr>
        <w:t>Courier</w:t>
      </w:r>
      <w:r w:rsidRPr="0057261D">
        <w:rPr>
          <w:rFonts w:ascii="Times" w:hAnsi="Times" w:cs="Times"/>
          <w:color w:val="000000" w:themeColor="text1"/>
          <w:sz w:val="28"/>
          <w:szCs w:val="28"/>
          <w:lang w:eastAsia="zh-CN"/>
        </w:rPr>
        <w:t xml:space="preserve"> </w:t>
      </w:r>
      <w:r w:rsidRPr="0057261D">
        <w:rPr>
          <w:rFonts w:ascii="Times" w:hAnsi="Times" w:cs="Times"/>
          <w:color w:val="000000" w:themeColor="text1"/>
          <w:sz w:val="28"/>
          <w:szCs w:val="28"/>
          <w:lang w:val="en-US" w:eastAsia="zh-CN"/>
        </w:rPr>
        <w:t>New</w:t>
      </w:r>
      <w:r w:rsidRPr="0057261D">
        <w:rPr>
          <w:rFonts w:ascii="Times" w:hAnsi="Times" w:cs="Times"/>
          <w:color w:val="000000" w:themeColor="text1"/>
          <w:sz w:val="28"/>
          <w:szCs w:val="28"/>
          <w:lang w:eastAsia="zh-CN"/>
        </w:rPr>
        <w:t>,</w:t>
      </w:r>
      <w:r w:rsidRPr="0057261D">
        <w:rPr>
          <w:color w:val="000000" w:themeColor="text1"/>
          <w:sz w:val="28"/>
          <w:szCs w:val="28"/>
          <w:lang w:eastAsia="zh-CN"/>
        </w:rPr>
        <w:t xml:space="preserve"> размер </w:t>
      </w:r>
      <w:r w:rsidRPr="0057261D">
        <w:rPr>
          <w:rFonts w:ascii="Times" w:hAnsi="Times" w:cs="Times"/>
          <w:color w:val="000000" w:themeColor="text1"/>
          <w:sz w:val="28"/>
          <w:szCs w:val="28"/>
          <w:lang w:eastAsia="zh-CN"/>
        </w:rPr>
        <w:t>–</w:t>
      </w:r>
      <w:r w:rsidRPr="0057261D">
        <w:rPr>
          <w:color w:val="000000" w:themeColor="text1"/>
          <w:sz w:val="28"/>
          <w:szCs w:val="28"/>
          <w:lang w:eastAsia="zh-CN"/>
        </w:rPr>
        <w:t xml:space="preserve"> </w:t>
      </w:r>
      <w:r w:rsidRPr="0057261D">
        <w:rPr>
          <w:rFonts w:ascii="Times" w:hAnsi="Times" w:cs="Times"/>
          <w:color w:val="000000" w:themeColor="text1"/>
          <w:sz w:val="28"/>
          <w:szCs w:val="28"/>
          <w:lang w:eastAsia="zh-CN"/>
        </w:rPr>
        <w:t xml:space="preserve">12 </w:t>
      </w:r>
      <w:proofErr w:type="spellStart"/>
      <w:r w:rsidRPr="0057261D">
        <w:rPr>
          <w:color w:val="000000" w:themeColor="text1"/>
          <w:sz w:val="28"/>
          <w:szCs w:val="28"/>
          <w:lang w:eastAsia="zh-CN"/>
        </w:rPr>
        <w:t>пт</w:t>
      </w:r>
      <w:proofErr w:type="spellEnd"/>
      <w:r w:rsidRPr="0057261D">
        <w:rPr>
          <w:rFonts w:ascii="Times" w:hAnsi="Times" w:cs="Times"/>
          <w:color w:val="000000" w:themeColor="text1"/>
          <w:sz w:val="28"/>
          <w:szCs w:val="28"/>
          <w:lang w:eastAsia="zh-CN"/>
        </w:rPr>
        <w:t xml:space="preserve">, </w:t>
      </w:r>
      <w:r w:rsidRPr="0057261D">
        <w:rPr>
          <w:color w:val="000000" w:themeColor="text1"/>
          <w:sz w:val="28"/>
          <w:szCs w:val="28"/>
          <w:lang w:eastAsia="zh-CN"/>
        </w:rPr>
        <w:t>межстрочный интервал</w:t>
      </w:r>
      <w:r w:rsidRPr="0057261D">
        <w:rPr>
          <w:rFonts w:ascii="Times" w:hAnsi="Times" w:cs="Times"/>
          <w:color w:val="000000" w:themeColor="text1"/>
          <w:sz w:val="28"/>
          <w:szCs w:val="28"/>
          <w:lang w:eastAsia="zh-CN"/>
        </w:rPr>
        <w:t xml:space="preserve"> – </w:t>
      </w:r>
      <w:r w:rsidRPr="0057261D">
        <w:rPr>
          <w:color w:val="000000" w:themeColor="text1"/>
          <w:sz w:val="28"/>
          <w:szCs w:val="28"/>
          <w:lang w:eastAsia="zh-CN"/>
        </w:rPr>
        <w:t>одинарный</w:t>
      </w:r>
      <w:r w:rsidRPr="0057261D">
        <w:rPr>
          <w:rFonts w:ascii="Times" w:hAnsi="Times" w:cs="Times"/>
          <w:color w:val="000000" w:themeColor="text1"/>
          <w:sz w:val="28"/>
          <w:szCs w:val="28"/>
          <w:lang w:eastAsia="zh-CN"/>
        </w:rPr>
        <w:t xml:space="preserve">. </w:t>
      </w:r>
      <w:r w:rsidRPr="0057261D">
        <w:rPr>
          <w:color w:val="000000" w:themeColor="text1"/>
          <w:sz w:val="28"/>
          <w:szCs w:val="28"/>
          <w:lang w:eastAsia="zh-CN"/>
        </w:rPr>
        <w:lastRenderedPageBreak/>
        <w:t>Рекомендуется отделять смысловые</w:t>
      </w:r>
      <w:r w:rsidRPr="0057261D">
        <w:rPr>
          <w:rFonts w:ascii="Times" w:hAnsi="Times" w:cs="Times"/>
          <w:color w:val="000000" w:themeColor="text1"/>
          <w:sz w:val="28"/>
          <w:szCs w:val="28"/>
          <w:lang w:eastAsia="zh-CN"/>
        </w:rPr>
        <w:t xml:space="preserve"> </w:t>
      </w:r>
      <w:r w:rsidRPr="0057261D">
        <w:rPr>
          <w:color w:val="000000" w:themeColor="text1"/>
          <w:sz w:val="28"/>
          <w:szCs w:val="28"/>
          <w:lang w:eastAsia="zh-CN"/>
        </w:rPr>
        <w:t>блоки пустыми строками</w:t>
      </w:r>
      <w:r w:rsidRPr="0057261D">
        <w:rPr>
          <w:rFonts w:ascii="Times" w:hAnsi="Times" w:cs="Times"/>
          <w:color w:val="000000" w:themeColor="text1"/>
          <w:sz w:val="28"/>
          <w:szCs w:val="28"/>
          <w:lang w:eastAsia="zh-CN"/>
        </w:rPr>
        <w:t>,</w:t>
      </w:r>
      <w:r w:rsidRPr="0057261D">
        <w:rPr>
          <w:color w:val="000000" w:themeColor="text1"/>
          <w:sz w:val="28"/>
          <w:szCs w:val="28"/>
          <w:lang w:eastAsia="zh-CN"/>
        </w:rPr>
        <w:t xml:space="preserve"> а также визуально обозначать вложенные конструкции с помощью отступов</w:t>
      </w:r>
      <w:r w:rsidRPr="0057261D">
        <w:rPr>
          <w:rFonts w:ascii="Times" w:hAnsi="Times" w:cs="Times"/>
          <w:color w:val="000000" w:themeColor="text1"/>
          <w:sz w:val="28"/>
          <w:szCs w:val="28"/>
          <w:lang w:eastAsia="zh-CN"/>
        </w:rPr>
        <w:t>.</w:t>
      </w:r>
      <w:r w:rsidRPr="0057261D">
        <w:rPr>
          <w:color w:val="000000" w:themeColor="text1"/>
          <w:sz w:val="28"/>
          <w:szCs w:val="28"/>
          <w:lang w:eastAsia="zh-CN"/>
        </w:rPr>
        <w:t xml:space="preserve"> </w:t>
      </w:r>
    </w:p>
    <w:p w:rsidR="0057261D" w:rsidRDefault="0057261D" w:rsidP="00436534">
      <w:pPr>
        <w:widowControl w:val="0"/>
        <w:tabs>
          <w:tab w:val="left" w:pos="709"/>
        </w:tabs>
        <w:suppressAutoHyphens/>
        <w:overflowPunct w:val="0"/>
        <w:autoSpaceDE w:val="0"/>
        <w:spacing w:line="360" w:lineRule="auto"/>
        <w:ind w:firstLine="709"/>
        <w:jc w:val="both"/>
        <w:rPr>
          <w:rFonts w:ascii="Times" w:hAnsi="Times" w:cs="Times"/>
          <w:sz w:val="28"/>
          <w:szCs w:val="28"/>
          <w:lang w:eastAsia="zh-CN"/>
        </w:rPr>
      </w:pPr>
      <w:r w:rsidRPr="0057261D">
        <w:rPr>
          <w:sz w:val="28"/>
          <w:szCs w:val="28"/>
          <w:lang w:eastAsia="zh-CN"/>
        </w:rPr>
        <w:t>Ключевые слова и комментарии в листинге программ могут быть выделены с помощью курсива</w:t>
      </w:r>
      <w:r w:rsidRPr="0057261D">
        <w:rPr>
          <w:rFonts w:ascii="Times" w:hAnsi="Times" w:cs="Times"/>
          <w:sz w:val="28"/>
          <w:szCs w:val="28"/>
          <w:lang w:eastAsia="zh-CN"/>
        </w:rPr>
        <w:t>.</w:t>
      </w:r>
      <w:r w:rsidRPr="0057261D">
        <w:rPr>
          <w:sz w:val="28"/>
          <w:szCs w:val="28"/>
          <w:lang w:eastAsia="zh-CN"/>
        </w:rPr>
        <w:t xml:space="preserve"> В основном тексте ПЗ курсивом следует выделять имена библиотек</w:t>
      </w:r>
      <w:r w:rsidRPr="0057261D">
        <w:rPr>
          <w:rFonts w:ascii="Times" w:hAnsi="Times" w:cs="Times"/>
          <w:sz w:val="28"/>
          <w:szCs w:val="28"/>
          <w:lang w:eastAsia="zh-CN"/>
        </w:rPr>
        <w:t>,</w:t>
      </w:r>
      <w:r w:rsidRPr="0057261D">
        <w:rPr>
          <w:sz w:val="28"/>
          <w:szCs w:val="28"/>
          <w:lang w:eastAsia="zh-CN"/>
        </w:rPr>
        <w:t xml:space="preserve"> подпрограммы</w:t>
      </w:r>
      <w:r w:rsidRPr="0057261D">
        <w:rPr>
          <w:rFonts w:ascii="Times" w:hAnsi="Times" w:cs="Times"/>
          <w:sz w:val="28"/>
          <w:szCs w:val="28"/>
          <w:lang w:eastAsia="zh-CN"/>
        </w:rPr>
        <w:t>,</w:t>
      </w:r>
      <w:r w:rsidRPr="0057261D">
        <w:rPr>
          <w:sz w:val="28"/>
          <w:szCs w:val="28"/>
          <w:lang w:eastAsia="zh-CN"/>
        </w:rPr>
        <w:t xml:space="preserve"> константы</w:t>
      </w:r>
      <w:r w:rsidRPr="0057261D">
        <w:rPr>
          <w:rFonts w:ascii="Times" w:hAnsi="Times" w:cs="Times"/>
          <w:sz w:val="28"/>
          <w:szCs w:val="28"/>
          <w:lang w:eastAsia="zh-CN"/>
        </w:rPr>
        <w:t>,</w:t>
      </w:r>
      <w:r w:rsidRPr="0057261D">
        <w:rPr>
          <w:sz w:val="28"/>
          <w:szCs w:val="28"/>
          <w:lang w:eastAsia="zh-CN"/>
        </w:rPr>
        <w:t xml:space="preserve"> переменные и т</w:t>
      </w:r>
      <w:r w:rsidRPr="0057261D">
        <w:rPr>
          <w:rFonts w:ascii="Times" w:hAnsi="Times" w:cs="Times"/>
          <w:sz w:val="28"/>
          <w:szCs w:val="28"/>
          <w:lang w:eastAsia="zh-CN"/>
        </w:rPr>
        <w:t>.</w:t>
      </w:r>
      <w:r w:rsidRPr="0057261D">
        <w:rPr>
          <w:sz w:val="28"/>
          <w:szCs w:val="28"/>
          <w:lang w:eastAsia="zh-CN"/>
        </w:rPr>
        <w:t>д</w:t>
      </w:r>
      <w:r w:rsidRPr="0057261D">
        <w:rPr>
          <w:rFonts w:ascii="Times" w:hAnsi="Times" w:cs="Times"/>
          <w:sz w:val="28"/>
          <w:szCs w:val="28"/>
          <w:lang w:eastAsia="zh-CN"/>
        </w:rPr>
        <w:t>.</w:t>
      </w:r>
      <w:r w:rsidRPr="0057261D">
        <w:rPr>
          <w:sz w:val="28"/>
          <w:szCs w:val="28"/>
          <w:lang w:eastAsia="zh-CN"/>
        </w:rPr>
        <w:t xml:space="preserve"> </w:t>
      </w:r>
    </w:p>
    <w:p w:rsidR="0057261D" w:rsidRPr="0057261D" w:rsidRDefault="0057261D" w:rsidP="00436534">
      <w:pPr>
        <w:widowControl w:val="0"/>
        <w:tabs>
          <w:tab w:val="left" w:pos="709"/>
        </w:tabs>
        <w:suppressAutoHyphens/>
        <w:overflowPunct w:val="0"/>
        <w:autoSpaceDE w:val="0"/>
        <w:spacing w:line="360" w:lineRule="auto"/>
        <w:ind w:firstLine="709"/>
        <w:jc w:val="both"/>
        <w:rPr>
          <w:rFonts w:ascii="Times" w:hAnsi="Times" w:cs="Times"/>
          <w:sz w:val="28"/>
          <w:szCs w:val="28"/>
          <w:lang w:eastAsia="zh-CN"/>
        </w:rPr>
      </w:pPr>
      <w:r w:rsidRPr="0057261D">
        <w:rPr>
          <w:sz w:val="28"/>
          <w:szCs w:val="28"/>
          <w:lang w:eastAsia="zh-CN"/>
        </w:rPr>
        <w:t>Листинги программ должны иметь порядковую нумерацию в пределах приложения</w:t>
      </w:r>
      <w:r w:rsidRPr="0057261D">
        <w:rPr>
          <w:rFonts w:ascii="Times" w:hAnsi="Times" w:cs="Times"/>
          <w:sz w:val="28"/>
          <w:szCs w:val="28"/>
          <w:lang w:eastAsia="zh-CN"/>
        </w:rPr>
        <w:t>.</w:t>
      </w:r>
      <w:r w:rsidRPr="0057261D">
        <w:rPr>
          <w:sz w:val="28"/>
          <w:szCs w:val="28"/>
          <w:lang w:eastAsia="zh-CN"/>
        </w:rPr>
        <w:t xml:space="preserve"> Номер листинга должен состоять из обозначения приложения и порядкового номера листинга</w:t>
      </w:r>
      <w:r w:rsidRPr="0057261D">
        <w:rPr>
          <w:rFonts w:ascii="Times" w:hAnsi="Times" w:cs="Times"/>
          <w:sz w:val="28"/>
          <w:szCs w:val="28"/>
          <w:lang w:eastAsia="zh-CN"/>
        </w:rPr>
        <w:t>,</w:t>
      </w:r>
      <w:r w:rsidRPr="0057261D">
        <w:rPr>
          <w:sz w:val="28"/>
          <w:szCs w:val="28"/>
          <w:lang w:eastAsia="zh-CN"/>
        </w:rPr>
        <w:t xml:space="preserve"> разделенных точкой</w:t>
      </w:r>
      <w:r w:rsidRPr="0057261D">
        <w:rPr>
          <w:rFonts w:ascii="Times" w:hAnsi="Times" w:cs="Times"/>
          <w:sz w:val="28"/>
          <w:szCs w:val="28"/>
          <w:lang w:eastAsia="zh-CN"/>
        </w:rPr>
        <w:t>,</w:t>
      </w:r>
      <w:r w:rsidRPr="0057261D">
        <w:rPr>
          <w:sz w:val="28"/>
          <w:szCs w:val="28"/>
          <w:lang w:eastAsia="zh-CN"/>
        </w:rPr>
        <w:t xml:space="preserve"> </w:t>
      </w:r>
      <w:proofErr w:type="gramStart"/>
      <w:r>
        <w:rPr>
          <w:sz w:val="28"/>
          <w:szCs w:val="28"/>
          <w:lang w:eastAsia="zh-CN"/>
        </w:rPr>
        <w:t>например</w:t>
      </w:r>
      <w:proofErr w:type="gramEnd"/>
      <w:r w:rsidRPr="0057261D">
        <w:rPr>
          <w:rFonts w:ascii="Times" w:hAnsi="Times" w:cs="Times"/>
          <w:sz w:val="28"/>
          <w:szCs w:val="28"/>
          <w:lang w:eastAsia="zh-CN"/>
        </w:rPr>
        <w:t>: «</w:t>
      </w:r>
      <w:r w:rsidRPr="0057261D">
        <w:rPr>
          <w:sz w:val="28"/>
          <w:szCs w:val="28"/>
          <w:lang w:eastAsia="zh-CN"/>
        </w:rPr>
        <w:t>Листинг А</w:t>
      </w:r>
      <w:r w:rsidRPr="0057261D">
        <w:rPr>
          <w:rFonts w:ascii="Times" w:hAnsi="Times" w:cs="Times"/>
          <w:sz w:val="28"/>
          <w:szCs w:val="28"/>
          <w:lang w:eastAsia="zh-CN"/>
        </w:rPr>
        <w:t>.3» –</w:t>
      </w:r>
      <w:r w:rsidRPr="0057261D">
        <w:rPr>
          <w:sz w:val="28"/>
          <w:szCs w:val="28"/>
          <w:lang w:eastAsia="zh-CN"/>
        </w:rPr>
        <w:t xml:space="preserve"> третий листинг приложения А</w:t>
      </w:r>
      <w:r w:rsidRPr="0057261D">
        <w:rPr>
          <w:rFonts w:ascii="Times" w:hAnsi="Times" w:cs="Times"/>
          <w:sz w:val="28"/>
          <w:szCs w:val="28"/>
          <w:lang w:eastAsia="zh-CN"/>
        </w:rPr>
        <w:t>.</w:t>
      </w:r>
      <w:r w:rsidRPr="0057261D">
        <w:rPr>
          <w:sz w:val="28"/>
          <w:szCs w:val="28"/>
          <w:lang w:eastAsia="zh-CN"/>
        </w:rPr>
        <w:t xml:space="preserve"> Если в работе содержится только один листинг</w:t>
      </w:r>
      <w:r w:rsidRPr="0057261D">
        <w:rPr>
          <w:rFonts w:ascii="Times" w:hAnsi="Times" w:cs="Times"/>
          <w:sz w:val="28"/>
          <w:szCs w:val="28"/>
          <w:lang w:eastAsia="zh-CN"/>
        </w:rPr>
        <w:t>,</w:t>
      </w:r>
      <w:r w:rsidRPr="0057261D">
        <w:rPr>
          <w:sz w:val="28"/>
          <w:szCs w:val="28"/>
          <w:lang w:eastAsia="zh-CN"/>
        </w:rPr>
        <w:t xml:space="preserve"> он обозначается </w:t>
      </w:r>
      <w:r w:rsidRPr="0057261D">
        <w:rPr>
          <w:rFonts w:ascii="Times" w:hAnsi="Times" w:cs="Times"/>
          <w:sz w:val="28"/>
          <w:szCs w:val="28"/>
          <w:lang w:eastAsia="zh-CN"/>
        </w:rPr>
        <w:t>«</w:t>
      </w:r>
      <w:r w:rsidRPr="0057261D">
        <w:rPr>
          <w:sz w:val="28"/>
          <w:szCs w:val="28"/>
          <w:lang w:eastAsia="zh-CN"/>
        </w:rPr>
        <w:t xml:space="preserve">Листинг </w:t>
      </w:r>
      <w:r w:rsidRPr="0057261D">
        <w:rPr>
          <w:rFonts w:ascii="Times" w:hAnsi="Times" w:cs="Times"/>
          <w:sz w:val="28"/>
          <w:szCs w:val="28"/>
          <w:lang w:eastAsia="zh-CN"/>
        </w:rPr>
        <w:t>1».</w:t>
      </w:r>
      <w:r w:rsidRPr="0057261D">
        <w:rPr>
          <w:sz w:val="28"/>
          <w:szCs w:val="28"/>
          <w:lang w:eastAsia="zh-CN"/>
        </w:rPr>
        <w:t xml:space="preserve"> При ссылке на листинг в тексте ПЗ следует писать слово </w:t>
      </w:r>
      <w:r w:rsidRPr="0057261D">
        <w:rPr>
          <w:rFonts w:ascii="Times" w:hAnsi="Times" w:cs="Times"/>
          <w:sz w:val="28"/>
          <w:szCs w:val="28"/>
          <w:lang w:eastAsia="zh-CN"/>
        </w:rPr>
        <w:t>«</w:t>
      </w:r>
      <w:r w:rsidRPr="0057261D">
        <w:rPr>
          <w:sz w:val="28"/>
          <w:szCs w:val="28"/>
          <w:lang w:eastAsia="zh-CN"/>
        </w:rPr>
        <w:t>Листинг</w:t>
      </w:r>
      <w:r w:rsidRPr="0057261D">
        <w:rPr>
          <w:rFonts w:ascii="Times" w:hAnsi="Times" w:cs="Times"/>
          <w:sz w:val="28"/>
          <w:szCs w:val="28"/>
          <w:lang w:eastAsia="zh-CN"/>
        </w:rPr>
        <w:t>»</w:t>
      </w:r>
      <w:r w:rsidRPr="0057261D">
        <w:rPr>
          <w:sz w:val="28"/>
          <w:szCs w:val="28"/>
          <w:lang w:eastAsia="zh-CN"/>
        </w:rPr>
        <w:t xml:space="preserve"> с указанием его номера</w:t>
      </w:r>
      <w:r w:rsidRPr="0057261D">
        <w:rPr>
          <w:rFonts w:ascii="Times" w:hAnsi="Times" w:cs="Times"/>
          <w:sz w:val="28"/>
          <w:szCs w:val="28"/>
          <w:lang w:eastAsia="zh-CN"/>
        </w:rPr>
        <w:t>.</w:t>
      </w:r>
      <w:r w:rsidRPr="0057261D">
        <w:rPr>
          <w:sz w:val="28"/>
          <w:szCs w:val="28"/>
          <w:lang w:eastAsia="zh-CN"/>
        </w:rPr>
        <w:t xml:space="preserve"> </w:t>
      </w:r>
    </w:p>
    <w:p w:rsidR="0057261D" w:rsidRPr="0057261D" w:rsidRDefault="0057261D" w:rsidP="00436534">
      <w:pPr>
        <w:widowControl w:val="0"/>
        <w:tabs>
          <w:tab w:val="left" w:pos="709"/>
        </w:tabs>
        <w:suppressAutoHyphens/>
        <w:overflowPunct w:val="0"/>
        <w:autoSpaceDE w:val="0"/>
        <w:spacing w:line="360" w:lineRule="auto"/>
        <w:ind w:firstLine="709"/>
        <w:jc w:val="both"/>
        <w:rPr>
          <w:lang w:eastAsia="zh-CN"/>
        </w:rPr>
      </w:pPr>
      <w:r w:rsidRPr="0057261D">
        <w:rPr>
          <w:sz w:val="28"/>
          <w:szCs w:val="28"/>
          <w:lang w:eastAsia="zh-CN"/>
        </w:rPr>
        <w:t>Название листинга программы оформляется тем же шрифтом</w:t>
      </w:r>
      <w:r w:rsidRPr="0057261D">
        <w:rPr>
          <w:rFonts w:ascii="Times" w:hAnsi="Times" w:cs="Times"/>
          <w:sz w:val="28"/>
          <w:szCs w:val="28"/>
          <w:lang w:eastAsia="zh-CN"/>
        </w:rPr>
        <w:t>,</w:t>
      </w:r>
      <w:r w:rsidRPr="0057261D">
        <w:rPr>
          <w:sz w:val="28"/>
          <w:szCs w:val="28"/>
          <w:lang w:eastAsia="zh-CN"/>
        </w:rPr>
        <w:t xml:space="preserve"> что и основной текст</w:t>
      </w:r>
      <w:r w:rsidRPr="0057261D">
        <w:rPr>
          <w:rFonts w:ascii="Times" w:hAnsi="Times" w:cs="Times"/>
          <w:sz w:val="28"/>
          <w:szCs w:val="28"/>
          <w:lang w:eastAsia="zh-CN"/>
        </w:rPr>
        <w:t>,</w:t>
      </w:r>
      <w:r w:rsidRPr="0057261D">
        <w:rPr>
          <w:sz w:val="28"/>
          <w:szCs w:val="28"/>
          <w:lang w:eastAsia="zh-CN"/>
        </w:rPr>
        <w:t xml:space="preserve"> и размещается над листингом слева</w:t>
      </w:r>
      <w:r w:rsidRPr="0057261D">
        <w:rPr>
          <w:rFonts w:ascii="Times" w:hAnsi="Times" w:cs="Times"/>
          <w:sz w:val="28"/>
          <w:szCs w:val="28"/>
          <w:lang w:eastAsia="zh-CN"/>
        </w:rPr>
        <w:t>,</w:t>
      </w:r>
      <w:r w:rsidRPr="0057261D">
        <w:rPr>
          <w:sz w:val="28"/>
          <w:szCs w:val="28"/>
          <w:lang w:eastAsia="zh-CN"/>
        </w:rPr>
        <w:t xml:space="preserve"> без абзацного отступа</w:t>
      </w:r>
      <w:r w:rsidRPr="0057261D">
        <w:rPr>
          <w:rFonts w:ascii="Times" w:hAnsi="Times" w:cs="Times"/>
          <w:sz w:val="28"/>
          <w:szCs w:val="28"/>
          <w:lang w:eastAsia="zh-CN"/>
        </w:rPr>
        <w:t>,</w:t>
      </w:r>
      <w:r w:rsidRPr="0057261D">
        <w:rPr>
          <w:sz w:val="28"/>
          <w:szCs w:val="28"/>
          <w:lang w:eastAsia="zh-CN"/>
        </w:rPr>
        <w:t xml:space="preserve"> </w:t>
      </w:r>
      <w:proofErr w:type="gramStart"/>
      <w:r w:rsidRPr="0057261D">
        <w:rPr>
          <w:sz w:val="28"/>
          <w:szCs w:val="28"/>
          <w:lang w:eastAsia="zh-CN"/>
        </w:rPr>
        <w:t>через тире</w:t>
      </w:r>
      <w:proofErr w:type="gramEnd"/>
      <w:r w:rsidRPr="0057261D">
        <w:rPr>
          <w:rFonts w:ascii="Times" w:hAnsi="Times" w:cs="Times"/>
          <w:sz w:val="28"/>
          <w:szCs w:val="28"/>
          <w:lang w:eastAsia="zh-CN"/>
        </w:rPr>
        <w:t>,</w:t>
      </w:r>
      <w:r w:rsidRPr="0057261D">
        <w:rPr>
          <w:sz w:val="28"/>
          <w:szCs w:val="28"/>
          <w:lang w:eastAsia="zh-CN"/>
        </w:rPr>
        <w:t xml:space="preserve"> после номера листинга</w:t>
      </w:r>
      <w:r w:rsidRPr="0057261D">
        <w:rPr>
          <w:rFonts w:ascii="Times" w:hAnsi="Times" w:cs="Times"/>
          <w:sz w:val="28"/>
          <w:szCs w:val="28"/>
          <w:lang w:eastAsia="zh-CN"/>
        </w:rPr>
        <w:t>.</w:t>
      </w:r>
      <w:r w:rsidRPr="0057261D">
        <w:rPr>
          <w:sz w:val="28"/>
          <w:szCs w:val="28"/>
          <w:lang w:eastAsia="zh-CN"/>
        </w:rPr>
        <w:t xml:space="preserve"> </w:t>
      </w:r>
    </w:p>
    <w:p w:rsidR="00AA5F6F" w:rsidRPr="00F4316E" w:rsidRDefault="00AA5F6F" w:rsidP="00141444">
      <w:pPr>
        <w:spacing w:line="360" w:lineRule="auto"/>
        <w:ind w:right="-1" w:firstLine="709"/>
        <w:jc w:val="both"/>
        <w:rPr>
          <w:color w:val="000000" w:themeColor="text1"/>
          <w:sz w:val="28"/>
          <w:szCs w:val="28"/>
        </w:rPr>
      </w:pPr>
    </w:p>
    <w:p w:rsidR="00535024" w:rsidRDefault="00535024">
      <w:pPr>
        <w:spacing w:after="160" w:line="259" w:lineRule="auto"/>
        <w:rPr>
          <w:rStyle w:val="fontstyle01"/>
          <w:rFonts w:eastAsiaTheme="majorEastAsia"/>
          <w:b/>
          <w:color w:val="000000" w:themeColor="text1"/>
        </w:rPr>
      </w:pPr>
      <w:r>
        <w:rPr>
          <w:rStyle w:val="fontstyle01"/>
          <w:b/>
          <w:color w:val="000000" w:themeColor="text1"/>
        </w:rPr>
        <w:br w:type="page"/>
      </w:r>
    </w:p>
    <w:p w:rsidR="002A164D" w:rsidRPr="00F4316E" w:rsidRDefault="002A164D" w:rsidP="002A164D">
      <w:pPr>
        <w:pStyle w:val="1"/>
        <w:spacing w:before="0" w:line="360" w:lineRule="auto"/>
        <w:jc w:val="center"/>
        <w:rPr>
          <w:rStyle w:val="fontstyle01"/>
          <w:b/>
          <w:color w:val="000000" w:themeColor="text1"/>
        </w:rPr>
      </w:pPr>
      <w:bookmarkStart w:id="26" w:name="_Toc527010346"/>
      <w:r w:rsidRPr="00F4316E">
        <w:rPr>
          <w:rStyle w:val="fontstyle01"/>
          <w:b/>
          <w:color w:val="000000" w:themeColor="text1"/>
        </w:rPr>
        <w:lastRenderedPageBreak/>
        <w:t>3 Порядок защиты выпускной квалификационной работы</w:t>
      </w:r>
      <w:bookmarkEnd w:id="26"/>
    </w:p>
    <w:p w:rsidR="00E119F2" w:rsidRPr="00F4316E" w:rsidRDefault="00E119F2" w:rsidP="00E119F2">
      <w:pPr>
        <w:rPr>
          <w:color w:val="000000" w:themeColor="text1"/>
        </w:rPr>
      </w:pPr>
    </w:p>
    <w:p w:rsidR="00E119F2" w:rsidRPr="00F4316E" w:rsidRDefault="00E119F2" w:rsidP="00E119F2">
      <w:pPr>
        <w:jc w:val="center"/>
        <w:rPr>
          <w:rStyle w:val="20"/>
          <w:rFonts w:ascii="Times New Roman" w:hAnsi="Times New Roman" w:cs="Times New Roman"/>
          <w:b/>
          <w:color w:val="000000" w:themeColor="text1"/>
          <w:sz w:val="28"/>
        </w:rPr>
      </w:pPr>
      <w:bookmarkStart w:id="27" w:name="_Toc527010347"/>
      <w:r w:rsidRPr="00F4316E">
        <w:rPr>
          <w:rStyle w:val="20"/>
          <w:rFonts w:ascii="Times New Roman" w:hAnsi="Times New Roman" w:cs="Times New Roman"/>
          <w:b/>
          <w:color w:val="000000" w:themeColor="text1"/>
          <w:sz w:val="28"/>
        </w:rPr>
        <w:t xml:space="preserve">3.1. Подготовка к защите </w:t>
      </w:r>
      <w:r w:rsidR="00F91A10" w:rsidRPr="00F4316E">
        <w:rPr>
          <w:rStyle w:val="20"/>
          <w:rFonts w:ascii="Times New Roman" w:hAnsi="Times New Roman" w:cs="Times New Roman"/>
          <w:b/>
          <w:color w:val="000000" w:themeColor="text1"/>
          <w:sz w:val="28"/>
        </w:rPr>
        <w:t>выпускной квалификационной работы</w:t>
      </w:r>
      <w:bookmarkEnd w:id="27"/>
    </w:p>
    <w:p w:rsidR="00E119F2" w:rsidRPr="00F4316E" w:rsidRDefault="00E119F2" w:rsidP="00E119F2">
      <w:pPr>
        <w:spacing w:line="360" w:lineRule="auto"/>
        <w:ind w:firstLine="709"/>
        <w:jc w:val="both"/>
        <w:rPr>
          <w:color w:val="000000" w:themeColor="text1"/>
          <w:sz w:val="28"/>
          <w:szCs w:val="28"/>
        </w:rPr>
      </w:pPr>
    </w:p>
    <w:p w:rsidR="00E119F2" w:rsidRPr="00F4316E" w:rsidRDefault="00E119F2" w:rsidP="001B0005">
      <w:pPr>
        <w:spacing w:line="360" w:lineRule="auto"/>
        <w:ind w:firstLine="709"/>
        <w:jc w:val="both"/>
        <w:rPr>
          <w:color w:val="000000" w:themeColor="text1"/>
          <w:sz w:val="28"/>
          <w:szCs w:val="28"/>
        </w:rPr>
      </w:pPr>
      <w:r w:rsidRPr="00F4316E">
        <w:rPr>
          <w:color w:val="000000" w:themeColor="text1"/>
          <w:sz w:val="28"/>
          <w:szCs w:val="28"/>
        </w:rPr>
        <w:t xml:space="preserve">Окончательный вариант работы </w:t>
      </w:r>
      <w:r w:rsidR="001B0005" w:rsidRPr="00F4316E">
        <w:rPr>
          <w:color w:val="000000" w:themeColor="text1"/>
          <w:sz w:val="28"/>
          <w:szCs w:val="28"/>
        </w:rPr>
        <w:t>должен быть представлен</w:t>
      </w:r>
      <w:r w:rsidRPr="00F4316E">
        <w:rPr>
          <w:color w:val="000000" w:themeColor="text1"/>
          <w:sz w:val="28"/>
          <w:szCs w:val="28"/>
        </w:rPr>
        <w:t xml:space="preserve"> руководителю </w:t>
      </w:r>
      <w:r w:rsidR="001B0005" w:rsidRPr="00F4316E">
        <w:rPr>
          <w:color w:val="000000" w:themeColor="text1"/>
          <w:sz w:val="28"/>
          <w:szCs w:val="28"/>
        </w:rPr>
        <w:t xml:space="preserve">ВКР, который принимает решение </w:t>
      </w:r>
      <w:r w:rsidRPr="00F4316E">
        <w:rPr>
          <w:color w:val="000000" w:themeColor="text1"/>
          <w:sz w:val="28"/>
          <w:szCs w:val="28"/>
        </w:rPr>
        <w:t>о допуске к защите.</w:t>
      </w:r>
      <w:r w:rsidRPr="00F4316E">
        <w:rPr>
          <w:color w:val="000000" w:themeColor="text1"/>
          <w:sz w:val="28"/>
          <w:szCs w:val="28"/>
        </w:rPr>
        <w:br/>
        <w:t>Рекомендуется проведение предзащиты ВКР на кафедре.</w:t>
      </w:r>
      <w:r w:rsidRPr="00F4316E">
        <w:rPr>
          <w:color w:val="000000" w:themeColor="text1"/>
          <w:sz w:val="28"/>
          <w:szCs w:val="28"/>
        </w:rPr>
        <w:br/>
        <w:t>Работа должна быть проверена в системе поиска текстовых заимствований</w:t>
      </w:r>
      <w:r w:rsidRPr="00F4316E">
        <w:rPr>
          <w:color w:val="000000" w:themeColor="text1"/>
          <w:sz w:val="28"/>
          <w:szCs w:val="28"/>
        </w:rPr>
        <w:br/>
        <w:t>не позднее, чем за 14 дней до защиты. Оригинальный текст в выпускной работе</w:t>
      </w:r>
      <w:r w:rsidRPr="00F4316E">
        <w:rPr>
          <w:color w:val="000000" w:themeColor="text1"/>
          <w:sz w:val="28"/>
          <w:szCs w:val="28"/>
        </w:rPr>
        <w:br/>
        <w:t xml:space="preserve">должен составлять не менее 70 %. К работе прилагается справка </w:t>
      </w:r>
      <w:r w:rsidR="001B0005" w:rsidRPr="00F4316E">
        <w:rPr>
          <w:color w:val="000000" w:themeColor="text1"/>
          <w:sz w:val="28"/>
          <w:szCs w:val="28"/>
        </w:rPr>
        <w:t>о результатах</w:t>
      </w:r>
      <w:r w:rsidRPr="00F4316E">
        <w:rPr>
          <w:color w:val="000000" w:themeColor="text1"/>
          <w:sz w:val="28"/>
          <w:szCs w:val="28"/>
        </w:rPr>
        <w:t xml:space="preserve"> </w:t>
      </w:r>
      <w:r w:rsidR="001B0005" w:rsidRPr="00F4316E">
        <w:rPr>
          <w:color w:val="000000" w:themeColor="text1"/>
          <w:sz w:val="28"/>
          <w:szCs w:val="28"/>
        </w:rPr>
        <w:t xml:space="preserve">проверки. </w:t>
      </w:r>
    </w:p>
    <w:p w:rsidR="00E119F2" w:rsidRPr="00F4316E" w:rsidRDefault="00E119F2" w:rsidP="00E119F2">
      <w:pPr>
        <w:spacing w:line="360" w:lineRule="auto"/>
        <w:ind w:firstLine="709"/>
        <w:jc w:val="both"/>
        <w:rPr>
          <w:color w:val="000000" w:themeColor="text1"/>
          <w:sz w:val="28"/>
          <w:szCs w:val="28"/>
        </w:rPr>
      </w:pPr>
      <w:r w:rsidRPr="00F4316E">
        <w:rPr>
          <w:color w:val="000000" w:themeColor="text1"/>
          <w:sz w:val="28"/>
          <w:szCs w:val="28"/>
        </w:rPr>
        <w:t>Необходимо заблаговременно проверить в д</w:t>
      </w:r>
      <w:r w:rsidR="00E61DBF" w:rsidRPr="00F4316E">
        <w:rPr>
          <w:color w:val="000000" w:themeColor="text1"/>
          <w:sz w:val="28"/>
          <w:szCs w:val="28"/>
        </w:rPr>
        <w:t>еканате</w:t>
      </w:r>
      <w:r w:rsidRPr="00F4316E">
        <w:rPr>
          <w:color w:val="000000" w:themeColor="text1"/>
          <w:sz w:val="28"/>
          <w:szCs w:val="28"/>
        </w:rPr>
        <w:t xml:space="preserve"> наличие в зачетной книжке всех подписей и печатей. В случае отсутствия одного из перечисленных документов или их неверном оформлении студенту-бакалавру может быть отказано в праве защиты на </w:t>
      </w:r>
      <w:proofErr w:type="spellStart"/>
      <w:r w:rsidRPr="00F4316E">
        <w:rPr>
          <w:color w:val="000000" w:themeColor="text1"/>
          <w:sz w:val="28"/>
          <w:szCs w:val="28"/>
        </w:rPr>
        <w:t>ГАКе</w:t>
      </w:r>
      <w:proofErr w:type="spellEnd"/>
      <w:r w:rsidRPr="00F4316E">
        <w:rPr>
          <w:color w:val="000000" w:themeColor="text1"/>
          <w:sz w:val="28"/>
          <w:szCs w:val="28"/>
        </w:rPr>
        <w:t xml:space="preserve"> в назначенный день. Если формулировка темы в работе отличается от формулировки в приказе, то работа не допускается к защите. Причины, по которым студент-бакалавр не может быть допущен к защите: наличие задолженностей или неудовлетворительных оценок по пройденным учебным дисциплинам; несоответствие темы выполненной работы теме, утвержденной приказом; отсутствие подписей на титульном листе работы.</w:t>
      </w:r>
    </w:p>
    <w:p w:rsidR="00E119F2" w:rsidRPr="00F4316E" w:rsidRDefault="00E119F2" w:rsidP="00E119F2">
      <w:pPr>
        <w:spacing w:line="360" w:lineRule="auto"/>
        <w:ind w:firstLine="709"/>
        <w:jc w:val="both"/>
        <w:rPr>
          <w:color w:val="000000" w:themeColor="text1"/>
          <w:sz w:val="28"/>
          <w:szCs w:val="28"/>
        </w:rPr>
      </w:pPr>
    </w:p>
    <w:p w:rsidR="00E119F2" w:rsidRPr="00F4316E" w:rsidRDefault="00E119F2" w:rsidP="00E119F2">
      <w:pPr>
        <w:spacing w:line="360" w:lineRule="auto"/>
        <w:jc w:val="center"/>
        <w:rPr>
          <w:rStyle w:val="20"/>
          <w:rFonts w:ascii="Times New Roman" w:hAnsi="Times New Roman" w:cs="Times New Roman"/>
          <w:b/>
          <w:color w:val="000000" w:themeColor="text1"/>
          <w:sz w:val="28"/>
        </w:rPr>
      </w:pPr>
      <w:bookmarkStart w:id="28" w:name="_Toc527010348"/>
      <w:r w:rsidRPr="00F4316E">
        <w:rPr>
          <w:rStyle w:val="20"/>
          <w:rFonts w:ascii="Times New Roman" w:hAnsi="Times New Roman" w:cs="Times New Roman"/>
          <w:b/>
          <w:color w:val="000000" w:themeColor="text1"/>
          <w:sz w:val="28"/>
        </w:rPr>
        <w:t>3.2. Процедура защиты выпускной квалификационной работы</w:t>
      </w:r>
      <w:bookmarkEnd w:id="28"/>
    </w:p>
    <w:p w:rsidR="00432215" w:rsidRPr="00F4316E" w:rsidRDefault="00432215" w:rsidP="00E119F2">
      <w:pPr>
        <w:spacing w:line="360" w:lineRule="auto"/>
        <w:ind w:firstLine="709"/>
        <w:jc w:val="both"/>
        <w:rPr>
          <w:color w:val="000000" w:themeColor="text1"/>
          <w:sz w:val="28"/>
          <w:szCs w:val="28"/>
        </w:rPr>
      </w:pPr>
    </w:p>
    <w:p w:rsidR="006204C9" w:rsidRPr="00F4316E" w:rsidRDefault="00E119F2" w:rsidP="00E119F2">
      <w:pPr>
        <w:spacing w:line="360" w:lineRule="auto"/>
        <w:ind w:firstLine="709"/>
        <w:jc w:val="both"/>
        <w:rPr>
          <w:color w:val="000000" w:themeColor="text1"/>
          <w:sz w:val="28"/>
          <w:szCs w:val="28"/>
        </w:rPr>
      </w:pPr>
      <w:r w:rsidRPr="00F4316E">
        <w:rPr>
          <w:color w:val="000000" w:themeColor="text1"/>
          <w:sz w:val="28"/>
          <w:szCs w:val="28"/>
        </w:rPr>
        <w:t>Защита ВКР проводится на открытом заседании ГАК. Время защиты объявляется заранее.</w:t>
      </w:r>
      <w:r w:rsidR="00432215" w:rsidRPr="00F4316E">
        <w:rPr>
          <w:color w:val="000000" w:themeColor="text1"/>
          <w:sz w:val="28"/>
          <w:szCs w:val="28"/>
        </w:rPr>
        <w:t xml:space="preserve"> На защиту приглашаются </w:t>
      </w:r>
      <w:r w:rsidRPr="00F4316E">
        <w:rPr>
          <w:color w:val="000000" w:themeColor="text1"/>
          <w:sz w:val="28"/>
          <w:szCs w:val="28"/>
        </w:rPr>
        <w:t xml:space="preserve">руководители, </w:t>
      </w:r>
      <w:r w:rsidR="00432215" w:rsidRPr="00F4316E">
        <w:rPr>
          <w:color w:val="000000" w:themeColor="text1"/>
          <w:sz w:val="28"/>
          <w:szCs w:val="28"/>
        </w:rPr>
        <w:t xml:space="preserve">представители работодателей </w:t>
      </w:r>
      <w:r w:rsidRPr="00F4316E">
        <w:rPr>
          <w:color w:val="000000" w:themeColor="text1"/>
          <w:sz w:val="28"/>
          <w:szCs w:val="28"/>
        </w:rPr>
        <w:t xml:space="preserve">и все желающие. После представления выпускника </w:t>
      </w:r>
      <w:r w:rsidR="006204C9" w:rsidRPr="00F4316E">
        <w:rPr>
          <w:color w:val="000000" w:themeColor="text1"/>
          <w:sz w:val="28"/>
          <w:szCs w:val="28"/>
        </w:rPr>
        <w:t xml:space="preserve">(ФИО, номер группы, тема работы, </w:t>
      </w:r>
      <w:r w:rsidRPr="00F4316E">
        <w:rPr>
          <w:color w:val="000000" w:themeColor="text1"/>
          <w:sz w:val="28"/>
          <w:szCs w:val="28"/>
        </w:rPr>
        <w:t>руководитель) председателем ГАК, слово предоставляется студенту бакалавру. Время его выступления должно составлять не более 10 минут. В своем докладе он раскрывает актуальность выбранной темы, основную цель и обусловленные ею конкретные задачи,</w:t>
      </w:r>
      <w:r w:rsidR="006204C9" w:rsidRPr="00F4316E">
        <w:rPr>
          <w:color w:val="000000" w:themeColor="text1"/>
          <w:sz w:val="28"/>
          <w:szCs w:val="28"/>
        </w:rPr>
        <w:t xml:space="preserve"> </w:t>
      </w:r>
      <w:r w:rsidR="006204C9" w:rsidRPr="00F4316E">
        <w:rPr>
          <w:color w:val="000000" w:themeColor="text1"/>
          <w:sz w:val="28"/>
          <w:szCs w:val="28"/>
        </w:rPr>
        <w:lastRenderedPageBreak/>
        <w:t>приводит описание этапов проектирование и разработки программного продукта, демонстрирует возможности его практического применения.</w:t>
      </w:r>
      <w:r w:rsidRPr="00F4316E">
        <w:rPr>
          <w:color w:val="000000" w:themeColor="text1"/>
          <w:sz w:val="28"/>
          <w:szCs w:val="28"/>
        </w:rPr>
        <w:t xml:space="preserve"> Завершается выступление выводами, сделанными в работе. </w:t>
      </w:r>
    </w:p>
    <w:p w:rsidR="00E119F2" w:rsidRPr="00F4316E" w:rsidRDefault="00E119F2" w:rsidP="00E119F2">
      <w:pPr>
        <w:spacing w:line="360" w:lineRule="auto"/>
        <w:ind w:firstLine="709"/>
        <w:jc w:val="both"/>
        <w:rPr>
          <w:color w:val="000000" w:themeColor="text1"/>
          <w:sz w:val="28"/>
          <w:szCs w:val="28"/>
        </w:rPr>
      </w:pPr>
      <w:r w:rsidRPr="00F4316E">
        <w:rPr>
          <w:color w:val="000000" w:themeColor="text1"/>
          <w:sz w:val="28"/>
          <w:szCs w:val="28"/>
        </w:rPr>
        <w:t>Доклад должен сопровождаться иллюстративными материалами. Рекомендуется использование презентаций в форме слайдов (</w:t>
      </w:r>
      <w:proofErr w:type="spellStart"/>
      <w:r w:rsidRPr="00F4316E">
        <w:rPr>
          <w:color w:val="000000" w:themeColor="text1"/>
          <w:sz w:val="28"/>
          <w:szCs w:val="28"/>
        </w:rPr>
        <w:t>PowerPoint</w:t>
      </w:r>
      <w:proofErr w:type="spellEnd"/>
      <w:r w:rsidRPr="00F4316E">
        <w:rPr>
          <w:color w:val="000000" w:themeColor="text1"/>
          <w:sz w:val="28"/>
          <w:szCs w:val="28"/>
        </w:rPr>
        <w:t xml:space="preserve">), а также предоставление раздаточного материала. После выступления автор отвечает на вопросы членов комиссии. Далее председатель </w:t>
      </w:r>
      <w:proofErr w:type="spellStart"/>
      <w:r w:rsidRPr="00F4316E">
        <w:rPr>
          <w:color w:val="000000" w:themeColor="text1"/>
          <w:sz w:val="28"/>
          <w:szCs w:val="28"/>
        </w:rPr>
        <w:t>ГАКа</w:t>
      </w:r>
      <w:proofErr w:type="spellEnd"/>
      <w:r w:rsidRPr="00F4316E">
        <w:rPr>
          <w:color w:val="000000" w:themeColor="text1"/>
          <w:sz w:val="28"/>
          <w:szCs w:val="28"/>
        </w:rPr>
        <w:t xml:space="preserve"> зачитывает </w:t>
      </w:r>
      <w:r w:rsidR="006204C9" w:rsidRPr="00F4316E">
        <w:rPr>
          <w:color w:val="000000" w:themeColor="text1"/>
          <w:sz w:val="28"/>
          <w:szCs w:val="28"/>
        </w:rPr>
        <w:t>отзыв руководителя</w:t>
      </w:r>
      <w:r w:rsidRPr="00F4316E">
        <w:rPr>
          <w:color w:val="000000" w:themeColor="text1"/>
          <w:sz w:val="28"/>
          <w:szCs w:val="28"/>
        </w:rPr>
        <w:t xml:space="preserve"> и предоставляет </w:t>
      </w:r>
      <w:r w:rsidR="006204C9" w:rsidRPr="00F4316E">
        <w:rPr>
          <w:color w:val="000000" w:themeColor="text1"/>
          <w:sz w:val="28"/>
          <w:szCs w:val="28"/>
        </w:rPr>
        <w:t>слово руководителю ВКР.</w:t>
      </w:r>
      <w:r w:rsidRPr="00F4316E">
        <w:rPr>
          <w:color w:val="000000" w:themeColor="text1"/>
          <w:sz w:val="28"/>
          <w:szCs w:val="28"/>
        </w:rPr>
        <w:t xml:space="preserve"> Результаты защиты оцениваются по всей совокупности имеющихся данных, в том числе </w:t>
      </w:r>
      <w:proofErr w:type="gramStart"/>
      <w:r w:rsidRPr="00F4316E">
        <w:rPr>
          <w:color w:val="000000" w:themeColor="text1"/>
          <w:sz w:val="28"/>
          <w:szCs w:val="28"/>
        </w:rPr>
        <w:t>по:</w:t>
      </w:r>
      <w:r w:rsidRPr="00F4316E">
        <w:rPr>
          <w:rFonts w:ascii="Symbol" w:hAnsi="Symbol"/>
          <w:color w:val="000000" w:themeColor="text1"/>
          <w:sz w:val="28"/>
          <w:szCs w:val="28"/>
        </w:rPr>
        <w:t></w:t>
      </w:r>
      <w:r w:rsidRPr="00F4316E">
        <w:rPr>
          <w:color w:val="000000" w:themeColor="text1"/>
          <w:sz w:val="28"/>
          <w:szCs w:val="28"/>
        </w:rPr>
        <w:t>содержанию</w:t>
      </w:r>
      <w:proofErr w:type="gramEnd"/>
      <w:r w:rsidR="006204C9" w:rsidRPr="00F4316E">
        <w:rPr>
          <w:color w:val="000000" w:themeColor="text1"/>
          <w:sz w:val="28"/>
          <w:szCs w:val="28"/>
        </w:rPr>
        <w:t xml:space="preserve"> </w:t>
      </w:r>
      <w:r w:rsidRPr="00F4316E">
        <w:rPr>
          <w:color w:val="000000" w:themeColor="text1"/>
          <w:sz w:val="28"/>
          <w:szCs w:val="28"/>
        </w:rPr>
        <w:t>ВКР;</w:t>
      </w:r>
      <w:r w:rsidR="006204C9" w:rsidRPr="00F4316E">
        <w:rPr>
          <w:rFonts w:ascii="Symbol" w:hAnsi="Symbol"/>
          <w:color w:val="000000" w:themeColor="text1"/>
          <w:sz w:val="28"/>
          <w:szCs w:val="28"/>
        </w:rPr>
        <w:t></w:t>
      </w:r>
      <w:r w:rsidRPr="00F4316E">
        <w:rPr>
          <w:rFonts w:ascii="Symbol" w:hAnsi="Symbol"/>
          <w:color w:val="000000" w:themeColor="text1"/>
          <w:sz w:val="28"/>
          <w:szCs w:val="28"/>
        </w:rPr>
        <w:t></w:t>
      </w:r>
      <w:r w:rsidRPr="00F4316E">
        <w:rPr>
          <w:color w:val="000000" w:themeColor="text1"/>
          <w:sz w:val="28"/>
          <w:szCs w:val="28"/>
        </w:rPr>
        <w:t>оформлению ВКР;</w:t>
      </w:r>
      <w:r w:rsidR="006204C9" w:rsidRPr="00F4316E">
        <w:rPr>
          <w:rFonts w:ascii="Symbol" w:hAnsi="Symbol"/>
          <w:color w:val="000000" w:themeColor="text1"/>
          <w:sz w:val="28"/>
          <w:szCs w:val="28"/>
        </w:rPr>
        <w:t></w:t>
      </w:r>
      <w:r w:rsidRPr="00F4316E">
        <w:rPr>
          <w:color w:val="000000" w:themeColor="text1"/>
          <w:sz w:val="28"/>
          <w:szCs w:val="28"/>
        </w:rPr>
        <w:t>докладу выпускника;</w:t>
      </w:r>
      <w:r w:rsidRPr="00F4316E">
        <w:rPr>
          <w:rFonts w:ascii="Symbol" w:hAnsi="Symbol"/>
          <w:color w:val="000000" w:themeColor="text1"/>
          <w:sz w:val="28"/>
          <w:szCs w:val="28"/>
        </w:rPr>
        <w:t></w:t>
      </w:r>
      <w:r w:rsidRPr="00F4316E">
        <w:rPr>
          <w:color w:val="000000" w:themeColor="text1"/>
          <w:sz w:val="28"/>
          <w:szCs w:val="28"/>
        </w:rPr>
        <w:t>ответам выпускника на вопросы при защите</w:t>
      </w:r>
      <w:r w:rsidR="006204C9" w:rsidRPr="00F4316E">
        <w:rPr>
          <w:color w:val="000000" w:themeColor="text1"/>
          <w:sz w:val="28"/>
          <w:szCs w:val="28"/>
        </w:rPr>
        <w:t xml:space="preserve">. </w:t>
      </w:r>
      <w:r w:rsidRPr="00F4316E">
        <w:rPr>
          <w:color w:val="000000" w:themeColor="text1"/>
          <w:sz w:val="28"/>
          <w:szCs w:val="28"/>
        </w:rPr>
        <w:t xml:space="preserve">Результаты защиты </w:t>
      </w:r>
      <w:r w:rsidR="00D714B3" w:rsidRPr="00F4316E">
        <w:rPr>
          <w:color w:val="000000" w:themeColor="text1"/>
          <w:sz w:val="28"/>
          <w:szCs w:val="28"/>
        </w:rPr>
        <w:t>ВКР</w:t>
      </w:r>
      <w:r w:rsidRPr="00F4316E">
        <w:rPr>
          <w:color w:val="000000" w:themeColor="text1"/>
          <w:sz w:val="28"/>
          <w:szCs w:val="28"/>
        </w:rPr>
        <w:t xml:space="preserve"> объявляются в тот же день после оформления протокола заседания ГАК. Результаты ВКР могут быть рекомендованы к публикации или внедрению. На заседании председатель также вправе представить рекомендации бакалавров к поступлению в магистратуру. При отрицательном решении ГАК студент-бакалавр вправе подать в двухдневный срок на имя председателя ГАК заявление о повторной защите, а также написать апелляцию, в которой представлено мотивированное несогласие с вынесенным ГАК решением. К повторной защите работа может быть представлена в переработанном виде не раньше, чем через месяц после вынесения отрицательного решения.</w:t>
      </w:r>
    </w:p>
    <w:p w:rsidR="00BC7AB7" w:rsidRPr="00F91D1D" w:rsidRDefault="00842021" w:rsidP="00F91D1D">
      <w:pPr>
        <w:pStyle w:val="1"/>
        <w:jc w:val="right"/>
        <w:rPr>
          <w:rFonts w:ascii="Times New Roman" w:hAnsi="Times New Roman" w:cs="Times New Roman"/>
          <w:b/>
        </w:rPr>
      </w:pPr>
      <w:r w:rsidRPr="00F4316E">
        <w:br w:type="page"/>
      </w:r>
      <w:bookmarkStart w:id="29" w:name="_Toc527010349"/>
      <w:r w:rsidR="00F91D1D" w:rsidRPr="00F91D1D">
        <w:rPr>
          <w:rFonts w:ascii="Times New Roman" w:hAnsi="Times New Roman" w:cs="Times New Roman"/>
          <w:b/>
          <w:color w:val="000000" w:themeColor="text1"/>
          <w:sz w:val="28"/>
        </w:rPr>
        <w:lastRenderedPageBreak/>
        <w:t>Приложение 1. Образец титульного листа</w:t>
      </w:r>
      <w:bookmarkEnd w:id="29"/>
    </w:p>
    <w:p w:rsidR="008D1482" w:rsidRDefault="00F91D1D" w:rsidP="008D1482">
      <w:pPr>
        <w:suppressAutoHyphens/>
        <w:jc w:val="center"/>
        <w:rPr>
          <w:kern w:val="1"/>
          <w:sz w:val="28"/>
          <w:szCs w:val="28"/>
          <w:lang w:eastAsia="ar-SA"/>
        </w:rPr>
      </w:pPr>
      <w:r w:rsidRPr="00F91D1D">
        <w:rPr>
          <w:noProof/>
          <w:kern w:val="1"/>
          <w:sz w:val="28"/>
          <w:szCs w:val="28"/>
        </w:rPr>
        <w:drawing>
          <wp:inline distT="0" distB="0" distL="0" distR="0">
            <wp:extent cx="628650" cy="68580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F91D1D" w:rsidRPr="00F91D1D" w:rsidRDefault="00F91D1D" w:rsidP="008D1482">
      <w:pPr>
        <w:suppressAutoHyphens/>
        <w:jc w:val="center"/>
        <w:rPr>
          <w:kern w:val="1"/>
          <w:sz w:val="28"/>
          <w:szCs w:val="28"/>
          <w:lang w:eastAsia="ar-SA"/>
        </w:rPr>
      </w:pPr>
      <w:r w:rsidRPr="00F91D1D">
        <w:rPr>
          <w:kern w:val="1"/>
          <w:sz w:val="28"/>
          <w:szCs w:val="28"/>
          <w:lang w:eastAsia="ar-SA"/>
        </w:rPr>
        <w:t>МИНИСТЕРСТВО ОБРАЗОВАНИЯ И НАУКИ РОССИЙСКОЙ ФЕДЕРАЦИИ</w:t>
      </w:r>
    </w:p>
    <w:p w:rsidR="00F91D1D" w:rsidRPr="00F91D1D" w:rsidRDefault="00F91D1D" w:rsidP="00F91D1D">
      <w:pPr>
        <w:suppressAutoHyphens/>
        <w:ind w:right="-6"/>
        <w:jc w:val="center"/>
        <w:rPr>
          <w:b/>
          <w:bCs/>
          <w:kern w:val="1"/>
          <w:sz w:val="28"/>
          <w:szCs w:val="28"/>
          <w:lang w:eastAsia="ar-SA"/>
        </w:rPr>
      </w:pPr>
      <w:r w:rsidRPr="00F91D1D">
        <w:rPr>
          <w:b/>
          <w:bCs/>
          <w:kern w:val="1"/>
          <w:sz w:val="28"/>
          <w:szCs w:val="28"/>
          <w:lang w:eastAsia="ar-SA"/>
        </w:rPr>
        <w:t xml:space="preserve">ФЕДЕРАЛЬНОЕ ГОСУДАРСТВЕННОЕ БЮДЖЕТНОЕ </w:t>
      </w:r>
    </w:p>
    <w:p w:rsidR="00F91D1D" w:rsidRPr="00F91D1D" w:rsidRDefault="00F91D1D" w:rsidP="00F91D1D">
      <w:pPr>
        <w:suppressAutoHyphens/>
        <w:ind w:right="-6"/>
        <w:jc w:val="center"/>
        <w:rPr>
          <w:b/>
          <w:bCs/>
          <w:kern w:val="1"/>
          <w:sz w:val="28"/>
          <w:szCs w:val="28"/>
          <w:lang w:eastAsia="ar-SA"/>
        </w:rPr>
      </w:pPr>
      <w:r w:rsidRPr="00F91D1D">
        <w:rPr>
          <w:b/>
          <w:bCs/>
          <w:kern w:val="1"/>
          <w:sz w:val="28"/>
          <w:szCs w:val="28"/>
          <w:lang w:eastAsia="ar-SA"/>
        </w:rPr>
        <w:t>ОБРАЗОВАТЕЛЬНОЕ УЧРЕЖДЕНИЕ ВЫСШЕГО ОБРАЗОВАНИЯ</w:t>
      </w:r>
      <w:r w:rsidRPr="00F91D1D">
        <w:rPr>
          <w:b/>
          <w:bCs/>
          <w:kern w:val="1"/>
          <w:sz w:val="28"/>
          <w:szCs w:val="28"/>
          <w:lang w:eastAsia="ar-SA"/>
        </w:rPr>
        <w:br/>
        <w:t xml:space="preserve"> «ДОНСКОЙ ГОСУДАРСТВЕННЫЙ ТЕХНИЧЕСКИЙ УНИВЕРСИТЕТ»</w:t>
      </w:r>
    </w:p>
    <w:p w:rsidR="00F91D1D" w:rsidRPr="00F91D1D" w:rsidRDefault="00F91D1D" w:rsidP="00F91D1D">
      <w:pPr>
        <w:suppressAutoHyphens/>
        <w:jc w:val="center"/>
        <w:rPr>
          <w:b/>
          <w:bCs/>
          <w:kern w:val="1"/>
          <w:sz w:val="28"/>
          <w:szCs w:val="28"/>
          <w:lang w:eastAsia="ar-SA"/>
        </w:rPr>
      </w:pPr>
      <w:r w:rsidRPr="00F91D1D">
        <w:rPr>
          <w:b/>
          <w:bCs/>
          <w:kern w:val="1"/>
          <w:sz w:val="28"/>
          <w:szCs w:val="28"/>
          <w:lang w:eastAsia="ar-SA"/>
        </w:rPr>
        <w:t>(ДГТУ)</w:t>
      </w:r>
    </w:p>
    <w:p w:rsidR="00F91D1D" w:rsidRPr="00F91D1D" w:rsidRDefault="00F91D1D" w:rsidP="00F91D1D">
      <w:pPr>
        <w:suppressAutoHyphens/>
        <w:jc w:val="center"/>
        <w:rPr>
          <w:b/>
          <w:bCs/>
          <w:kern w:val="1"/>
          <w:sz w:val="28"/>
          <w:szCs w:val="28"/>
          <w:lang w:eastAsia="ar-SA"/>
        </w:rPr>
      </w:pPr>
    </w:p>
    <w:p w:rsidR="00F91D1D" w:rsidRPr="00F91D1D" w:rsidRDefault="00F91D1D" w:rsidP="00F91D1D">
      <w:pPr>
        <w:suppressAutoHyphens/>
        <w:rPr>
          <w:bCs/>
          <w:kern w:val="1"/>
          <w:lang w:eastAsia="ar-SA"/>
        </w:rPr>
      </w:pPr>
      <w:r w:rsidRPr="00F91D1D">
        <w:rPr>
          <w:bCs/>
          <w:kern w:val="1"/>
          <w:lang w:eastAsia="ar-SA"/>
        </w:rPr>
        <w:t>Факультет ____</w:t>
      </w:r>
      <w:r w:rsidRPr="00F91D1D">
        <w:rPr>
          <w:bCs/>
          <w:kern w:val="1"/>
          <w:u w:val="single"/>
          <w:lang w:eastAsia="ar-SA"/>
        </w:rPr>
        <w:t>Информатика и вычислительная техника</w:t>
      </w:r>
      <w:r w:rsidRPr="00F91D1D">
        <w:rPr>
          <w:bCs/>
          <w:kern w:val="1"/>
          <w:lang w:eastAsia="ar-SA"/>
        </w:rPr>
        <w:t>______</w:t>
      </w:r>
    </w:p>
    <w:p w:rsidR="00F91D1D" w:rsidRPr="00F91D1D" w:rsidRDefault="00F91D1D" w:rsidP="00F91D1D">
      <w:pPr>
        <w:suppressAutoHyphens/>
        <w:rPr>
          <w:bCs/>
          <w:kern w:val="1"/>
          <w:sz w:val="16"/>
          <w:szCs w:val="16"/>
          <w:lang w:eastAsia="ar-SA"/>
        </w:rPr>
      </w:pPr>
      <w:r w:rsidRPr="00F91D1D">
        <w:rPr>
          <w:bCs/>
          <w:kern w:val="1"/>
          <w:sz w:val="28"/>
          <w:szCs w:val="28"/>
          <w:lang w:eastAsia="ar-SA"/>
        </w:rPr>
        <w:tab/>
      </w:r>
      <w:r w:rsidRPr="00F91D1D">
        <w:rPr>
          <w:bCs/>
          <w:kern w:val="1"/>
          <w:sz w:val="28"/>
          <w:szCs w:val="28"/>
          <w:lang w:eastAsia="ar-SA"/>
        </w:rPr>
        <w:tab/>
      </w:r>
      <w:r w:rsidRPr="00F91D1D">
        <w:rPr>
          <w:bCs/>
          <w:kern w:val="1"/>
          <w:sz w:val="28"/>
          <w:szCs w:val="28"/>
          <w:lang w:eastAsia="ar-SA"/>
        </w:rPr>
        <w:tab/>
      </w:r>
      <w:r w:rsidRPr="00F91D1D">
        <w:rPr>
          <w:bCs/>
          <w:kern w:val="1"/>
          <w:sz w:val="28"/>
          <w:szCs w:val="28"/>
          <w:lang w:eastAsia="ar-SA"/>
        </w:rPr>
        <w:tab/>
      </w:r>
      <w:r w:rsidRPr="00F91D1D">
        <w:rPr>
          <w:bCs/>
          <w:kern w:val="1"/>
          <w:sz w:val="16"/>
          <w:szCs w:val="16"/>
          <w:lang w:eastAsia="ar-SA"/>
        </w:rPr>
        <w:t>(наименование факультета)</w:t>
      </w:r>
    </w:p>
    <w:p w:rsidR="00F91D1D" w:rsidRPr="00F91D1D" w:rsidRDefault="00F91D1D" w:rsidP="00F91D1D">
      <w:pPr>
        <w:suppressAutoHyphens/>
        <w:rPr>
          <w:bCs/>
          <w:kern w:val="1"/>
          <w:lang w:eastAsia="ar-SA"/>
        </w:rPr>
      </w:pPr>
      <w:r w:rsidRPr="00F91D1D">
        <w:rPr>
          <w:bCs/>
          <w:kern w:val="1"/>
          <w:lang w:eastAsia="ar-SA"/>
        </w:rPr>
        <w:t xml:space="preserve">Кафедра _____ </w:t>
      </w:r>
      <w:r w:rsidRPr="00F91D1D">
        <w:rPr>
          <w:bCs/>
          <w:kern w:val="1"/>
          <w:u w:val="single"/>
          <w:lang w:eastAsia="ar-SA"/>
        </w:rPr>
        <w:t>Информационные технологии</w:t>
      </w:r>
      <w:r w:rsidRPr="00F91D1D">
        <w:rPr>
          <w:bCs/>
          <w:kern w:val="1"/>
          <w:lang w:eastAsia="ar-SA"/>
        </w:rPr>
        <w:t>_______________</w:t>
      </w:r>
    </w:p>
    <w:p w:rsidR="00F91D1D" w:rsidRPr="00F91D1D" w:rsidRDefault="00F91D1D" w:rsidP="00F91D1D">
      <w:pPr>
        <w:suppressAutoHyphens/>
        <w:ind w:left="2127" w:firstLine="709"/>
        <w:rPr>
          <w:bCs/>
          <w:kern w:val="1"/>
          <w:sz w:val="16"/>
          <w:szCs w:val="16"/>
          <w:lang w:eastAsia="ar-SA"/>
        </w:rPr>
      </w:pPr>
      <w:r w:rsidRPr="00F91D1D">
        <w:rPr>
          <w:bCs/>
          <w:kern w:val="1"/>
          <w:sz w:val="16"/>
          <w:szCs w:val="16"/>
          <w:lang w:eastAsia="ar-SA"/>
        </w:rPr>
        <w:t>(наименование кафедры)</w:t>
      </w:r>
    </w:p>
    <w:p w:rsidR="00F91D1D" w:rsidRPr="00F91D1D" w:rsidRDefault="00F91D1D" w:rsidP="00F91D1D">
      <w:pPr>
        <w:tabs>
          <w:tab w:val="left" w:pos="7368"/>
        </w:tabs>
        <w:suppressAutoHyphens/>
        <w:spacing w:line="360" w:lineRule="auto"/>
        <w:ind w:left="708"/>
        <w:jc w:val="center"/>
        <w:rPr>
          <w:b/>
          <w:kern w:val="1"/>
          <w:lang w:eastAsia="ar-SA"/>
        </w:rPr>
      </w:pPr>
    </w:p>
    <w:p w:rsidR="00F91D1D" w:rsidRPr="00F91D1D" w:rsidRDefault="00F91D1D" w:rsidP="00F91D1D">
      <w:pPr>
        <w:suppressAutoHyphens/>
        <w:ind w:left="5108"/>
        <w:rPr>
          <w:kern w:val="1"/>
          <w:lang w:eastAsia="ar-SA"/>
        </w:rPr>
      </w:pPr>
      <w:r w:rsidRPr="00F91D1D">
        <w:rPr>
          <w:kern w:val="1"/>
          <w:lang w:eastAsia="ar-SA"/>
        </w:rPr>
        <w:t xml:space="preserve">Зав. кафедрой </w:t>
      </w:r>
    </w:p>
    <w:p w:rsidR="00F91D1D" w:rsidRPr="00F91D1D" w:rsidRDefault="00F91D1D" w:rsidP="00F91D1D">
      <w:pPr>
        <w:suppressAutoHyphens/>
        <w:ind w:left="5108"/>
        <w:rPr>
          <w:kern w:val="1"/>
          <w:u w:val="single"/>
          <w:lang w:eastAsia="ar-SA"/>
        </w:rPr>
      </w:pPr>
      <w:proofErr w:type="gramStart"/>
      <w:r w:rsidRPr="00F91D1D">
        <w:rPr>
          <w:kern w:val="1"/>
          <w:u w:val="single"/>
          <w:lang w:eastAsia="ar-SA"/>
        </w:rPr>
        <w:t>_«</w:t>
      </w:r>
      <w:proofErr w:type="gramEnd"/>
      <w:r w:rsidRPr="00F91D1D">
        <w:rPr>
          <w:kern w:val="1"/>
          <w:u w:val="single"/>
          <w:lang w:eastAsia="ar-SA"/>
        </w:rPr>
        <w:t>Информационные технологии»_</w:t>
      </w:r>
    </w:p>
    <w:p w:rsidR="00F91D1D" w:rsidRPr="00F91D1D" w:rsidRDefault="00F91D1D" w:rsidP="00F91D1D">
      <w:pPr>
        <w:suppressAutoHyphens/>
        <w:ind w:left="5535"/>
        <w:jc w:val="center"/>
        <w:rPr>
          <w:kern w:val="1"/>
          <w:sz w:val="16"/>
          <w:szCs w:val="16"/>
          <w:lang w:eastAsia="ar-SA"/>
        </w:rPr>
      </w:pPr>
    </w:p>
    <w:p w:rsidR="00F91D1D" w:rsidRPr="00F91D1D" w:rsidRDefault="00F91D1D" w:rsidP="00F91D1D">
      <w:pPr>
        <w:suppressAutoHyphens/>
        <w:ind w:left="4254" w:firstLine="709"/>
        <w:rPr>
          <w:kern w:val="1"/>
          <w:sz w:val="28"/>
          <w:szCs w:val="28"/>
          <w:lang w:eastAsia="ar-SA"/>
        </w:rPr>
      </w:pPr>
      <w:r w:rsidRPr="00F91D1D">
        <w:rPr>
          <w:kern w:val="1"/>
          <w:sz w:val="28"/>
          <w:szCs w:val="28"/>
          <w:lang w:eastAsia="ar-SA"/>
        </w:rPr>
        <w:t xml:space="preserve">  _______________    </w:t>
      </w:r>
      <w:r w:rsidRPr="00F91D1D">
        <w:rPr>
          <w:kern w:val="1"/>
          <w:u w:val="single"/>
          <w:lang w:eastAsia="ar-SA"/>
        </w:rPr>
        <w:t>Б.В. Соболь</w:t>
      </w:r>
      <w:r w:rsidRPr="00F91D1D">
        <w:rPr>
          <w:kern w:val="1"/>
          <w:sz w:val="28"/>
          <w:szCs w:val="28"/>
          <w:lang w:eastAsia="ar-SA"/>
        </w:rPr>
        <w:t xml:space="preserve"> </w:t>
      </w:r>
    </w:p>
    <w:p w:rsidR="00F91D1D" w:rsidRPr="00F91D1D" w:rsidRDefault="00F91D1D" w:rsidP="00F91D1D">
      <w:pPr>
        <w:suppressAutoHyphens/>
        <w:ind w:left="4826" w:firstLine="709"/>
        <w:rPr>
          <w:kern w:val="1"/>
          <w:sz w:val="16"/>
          <w:szCs w:val="16"/>
          <w:lang w:eastAsia="ar-SA"/>
        </w:rPr>
      </w:pPr>
      <w:r w:rsidRPr="00F91D1D">
        <w:rPr>
          <w:kern w:val="1"/>
          <w:sz w:val="16"/>
          <w:szCs w:val="16"/>
          <w:lang w:eastAsia="ar-SA"/>
        </w:rPr>
        <w:t xml:space="preserve">     (подпись)</w:t>
      </w:r>
      <w:r w:rsidRPr="00F91D1D">
        <w:rPr>
          <w:kern w:val="1"/>
          <w:sz w:val="16"/>
          <w:szCs w:val="16"/>
          <w:lang w:eastAsia="ar-SA"/>
        </w:rPr>
        <w:tab/>
      </w:r>
      <w:r w:rsidRPr="00F91D1D">
        <w:rPr>
          <w:kern w:val="1"/>
          <w:sz w:val="16"/>
          <w:szCs w:val="16"/>
          <w:lang w:eastAsia="ar-SA"/>
        </w:rPr>
        <w:tab/>
        <w:t>(И.О.Ф.)</w:t>
      </w:r>
    </w:p>
    <w:p w:rsidR="00F91D1D" w:rsidRPr="00F91D1D" w:rsidRDefault="00F91D1D" w:rsidP="00F91D1D">
      <w:pPr>
        <w:suppressAutoHyphens/>
        <w:ind w:left="4826" w:firstLine="709"/>
        <w:rPr>
          <w:kern w:val="1"/>
          <w:sz w:val="16"/>
          <w:szCs w:val="16"/>
          <w:lang w:eastAsia="ar-SA"/>
        </w:rPr>
      </w:pPr>
    </w:p>
    <w:p w:rsidR="00F91D1D" w:rsidRPr="00F91D1D" w:rsidRDefault="00F91D1D" w:rsidP="00F91D1D">
      <w:pPr>
        <w:suppressAutoHyphens/>
        <w:spacing w:line="360" w:lineRule="auto"/>
        <w:ind w:left="4116" w:firstLine="709"/>
        <w:rPr>
          <w:kern w:val="1"/>
          <w:lang w:eastAsia="ar-SA"/>
        </w:rPr>
      </w:pPr>
      <w:r w:rsidRPr="00F91D1D">
        <w:rPr>
          <w:kern w:val="1"/>
          <w:lang w:eastAsia="ar-SA"/>
        </w:rPr>
        <w:t xml:space="preserve">    « ______ »  ______________ 201</w:t>
      </w:r>
      <w:r>
        <w:rPr>
          <w:kern w:val="1"/>
          <w:lang w:eastAsia="ar-SA"/>
        </w:rPr>
        <w:t>_</w:t>
      </w:r>
      <w:r w:rsidRPr="00F91D1D">
        <w:rPr>
          <w:kern w:val="1"/>
          <w:lang w:eastAsia="ar-SA"/>
        </w:rPr>
        <w:t xml:space="preserve"> г.</w:t>
      </w:r>
    </w:p>
    <w:p w:rsidR="00F91D1D" w:rsidRPr="00F91D1D" w:rsidRDefault="00F91D1D" w:rsidP="00F91D1D">
      <w:pPr>
        <w:suppressAutoHyphens/>
        <w:spacing w:line="360" w:lineRule="auto"/>
        <w:jc w:val="center"/>
        <w:rPr>
          <w:b/>
          <w:kern w:val="1"/>
          <w:sz w:val="28"/>
          <w:szCs w:val="28"/>
          <w:lang w:eastAsia="ar-SA"/>
        </w:rPr>
      </w:pPr>
    </w:p>
    <w:p w:rsidR="00F91D1D" w:rsidRPr="00F91D1D" w:rsidRDefault="00F91D1D" w:rsidP="00F91D1D">
      <w:pPr>
        <w:widowControl w:val="0"/>
        <w:suppressAutoHyphens/>
        <w:spacing w:line="360" w:lineRule="auto"/>
        <w:jc w:val="center"/>
        <w:rPr>
          <w:b/>
          <w:kern w:val="1"/>
          <w:sz w:val="28"/>
          <w:szCs w:val="28"/>
          <w:lang w:eastAsia="ar-SA"/>
        </w:rPr>
      </w:pPr>
      <w:r w:rsidRPr="00F91D1D">
        <w:rPr>
          <w:b/>
          <w:kern w:val="1"/>
          <w:sz w:val="28"/>
          <w:szCs w:val="28"/>
          <w:lang w:eastAsia="ar-SA"/>
        </w:rPr>
        <w:t>ПОЯСНИТЕЛЬНАЯ ЗАПИСКА</w:t>
      </w:r>
    </w:p>
    <w:p w:rsidR="00F91D1D" w:rsidRPr="00F91D1D" w:rsidRDefault="00F91D1D" w:rsidP="00F91D1D">
      <w:pPr>
        <w:suppressAutoHyphens/>
        <w:spacing w:line="360" w:lineRule="auto"/>
        <w:jc w:val="center"/>
        <w:rPr>
          <w:kern w:val="1"/>
          <w:lang w:eastAsia="ar-SA"/>
        </w:rPr>
      </w:pPr>
      <w:r w:rsidRPr="00F91D1D">
        <w:rPr>
          <w:kern w:val="1"/>
          <w:lang w:eastAsia="ar-SA"/>
        </w:rPr>
        <w:t>к выпускной квалификационной работе бакалавра на тему:</w:t>
      </w:r>
    </w:p>
    <w:p w:rsidR="00F91D1D" w:rsidRPr="00F91D1D" w:rsidRDefault="00F91D1D" w:rsidP="00F91D1D">
      <w:pPr>
        <w:suppressAutoHyphens/>
        <w:rPr>
          <w:kern w:val="1"/>
          <w:sz w:val="28"/>
          <w:szCs w:val="28"/>
          <w:lang w:eastAsia="ar-SA"/>
        </w:rPr>
      </w:pPr>
      <w:r w:rsidRPr="00F91D1D">
        <w:rPr>
          <w:kern w:val="1"/>
          <w:sz w:val="28"/>
          <w:szCs w:val="28"/>
          <w:lang w:eastAsia="ar-SA"/>
        </w:rPr>
        <w:t>_____________________</w:t>
      </w:r>
      <w:r>
        <w:rPr>
          <w:kern w:val="1"/>
          <w:sz w:val="28"/>
          <w:szCs w:val="28"/>
          <w:lang w:eastAsia="ar-SA"/>
        </w:rPr>
        <w:t>____________________________________________</w:t>
      </w:r>
    </w:p>
    <w:p w:rsidR="00F91D1D" w:rsidRPr="00F91D1D" w:rsidRDefault="00F91D1D" w:rsidP="00F91D1D">
      <w:pPr>
        <w:suppressAutoHyphens/>
        <w:rPr>
          <w:kern w:val="1"/>
          <w:vertAlign w:val="superscript"/>
          <w:lang w:eastAsia="ar-SA"/>
        </w:rPr>
      </w:pPr>
      <w:r w:rsidRPr="00F91D1D">
        <w:rPr>
          <w:kern w:val="1"/>
          <w:lang w:eastAsia="ar-SA"/>
        </w:rPr>
        <w:t xml:space="preserve">Автор выпускной квалификационной </w:t>
      </w:r>
      <w:proofErr w:type="gramStart"/>
      <w:r w:rsidRPr="00F91D1D">
        <w:rPr>
          <w:kern w:val="1"/>
          <w:lang w:eastAsia="ar-SA"/>
        </w:rPr>
        <w:t>работы:</w:t>
      </w:r>
      <w:r w:rsidRPr="00F91D1D">
        <w:rPr>
          <w:kern w:val="1"/>
          <w:u w:val="single"/>
          <w:lang w:eastAsia="ar-SA"/>
        </w:rPr>
        <w:tab/>
      </w:r>
      <w:proofErr w:type="gramEnd"/>
      <w:r w:rsidRPr="00F91D1D">
        <w:rPr>
          <w:kern w:val="1"/>
          <w:u w:val="single"/>
          <w:lang w:eastAsia="ar-SA"/>
        </w:rPr>
        <w:t xml:space="preserve">_________  </w:t>
      </w:r>
      <w:r w:rsidRPr="00F91D1D">
        <w:rPr>
          <w:kern w:val="1"/>
          <w:lang w:eastAsia="ar-SA"/>
        </w:rPr>
        <w:t xml:space="preserve">   _____________</w:t>
      </w:r>
    </w:p>
    <w:p w:rsidR="00F91D1D" w:rsidRPr="00F91D1D" w:rsidRDefault="00F91D1D" w:rsidP="00F91D1D">
      <w:pPr>
        <w:suppressAutoHyphens/>
        <w:spacing w:line="480" w:lineRule="auto"/>
        <w:ind w:left="4254" w:firstLine="709"/>
        <w:rPr>
          <w:kern w:val="1"/>
          <w:sz w:val="16"/>
          <w:szCs w:val="16"/>
          <w:lang w:eastAsia="ar-SA"/>
        </w:rPr>
      </w:pPr>
      <w:r w:rsidRPr="00F91D1D">
        <w:rPr>
          <w:kern w:val="1"/>
          <w:sz w:val="16"/>
          <w:szCs w:val="16"/>
          <w:lang w:eastAsia="ar-SA"/>
        </w:rPr>
        <w:t xml:space="preserve">(подпись, </w:t>
      </w:r>
      <w:proofErr w:type="gramStart"/>
      <w:r w:rsidRPr="00F91D1D">
        <w:rPr>
          <w:kern w:val="1"/>
          <w:sz w:val="16"/>
          <w:szCs w:val="16"/>
          <w:lang w:eastAsia="ar-SA"/>
        </w:rPr>
        <w:t>дата)</w:t>
      </w:r>
      <w:r w:rsidRPr="00F91D1D">
        <w:rPr>
          <w:kern w:val="1"/>
          <w:sz w:val="16"/>
          <w:szCs w:val="16"/>
          <w:lang w:eastAsia="ar-SA"/>
        </w:rPr>
        <w:tab/>
      </w:r>
      <w:proofErr w:type="gramEnd"/>
      <w:r w:rsidRPr="00F91D1D">
        <w:rPr>
          <w:kern w:val="1"/>
          <w:sz w:val="16"/>
          <w:szCs w:val="16"/>
          <w:lang w:eastAsia="ar-SA"/>
        </w:rPr>
        <w:tab/>
      </w:r>
      <w:r w:rsidRPr="00F91D1D">
        <w:rPr>
          <w:kern w:val="1"/>
          <w:sz w:val="16"/>
          <w:szCs w:val="16"/>
          <w:lang w:eastAsia="ar-SA"/>
        </w:rPr>
        <w:tab/>
        <w:t>(И.О.Ф)</w:t>
      </w:r>
    </w:p>
    <w:p w:rsidR="00F91D1D" w:rsidRPr="00F91D1D" w:rsidRDefault="00F91D1D" w:rsidP="00F91D1D">
      <w:pPr>
        <w:tabs>
          <w:tab w:val="left" w:pos="2670"/>
        </w:tabs>
        <w:suppressAutoHyphens/>
        <w:spacing w:line="480" w:lineRule="auto"/>
        <w:rPr>
          <w:kern w:val="1"/>
          <w:sz w:val="28"/>
          <w:szCs w:val="28"/>
          <w:u w:val="single"/>
          <w:lang w:eastAsia="ar-SA"/>
        </w:rPr>
      </w:pPr>
      <w:r w:rsidRPr="00F91D1D">
        <w:rPr>
          <w:kern w:val="1"/>
          <w:sz w:val="28"/>
          <w:szCs w:val="28"/>
          <w:lang w:eastAsia="ar-SA"/>
        </w:rPr>
        <w:t xml:space="preserve">Обозначение ВКР          </w:t>
      </w:r>
      <w:r w:rsidR="009A256E" w:rsidRPr="009A256E">
        <w:rPr>
          <w:kern w:val="1"/>
          <w:sz w:val="28"/>
          <w:szCs w:val="28"/>
          <w:lang w:eastAsia="ar-SA"/>
        </w:rPr>
        <w:t>________</w:t>
      </w:r>
      <w:r w:rsidRPr="00F91D1D">
        <w:rPr>
          <w:kern w:val="1"/>
          <w:sz w:val="28"/>
          <w:szCs w:val="28"/>
          <w:lang w:eastAsia="ar-SA"/>
        </w:rPr>
        <w:t xml:space="preserve">   </w:t>
      </w:r>
      <w:r w:rsidRPr="00F91D1D">
        <w:rPr>
          <w:kern w:val="1"/>
          <w:lang w:eastAsia="ar-SA"/>
        </w:rPr>
        <w:t xml:space="preserve">Группа   </w:t>
      </w:r>
      <w:r w:rsidR="009A256E">
        <w:rPr>
          <w:kern w:val="1"/>
          <w:u w:val="single"/>
          <w:lang w:eastAsia="ar-SA"/>
        </w:rPr>
        <w:t>______</w:t>
      </w:r>
      <w:r w:rsidRPr="00F91D1D">
        <w:rPr>
          <w:kern w:val="1"/>
          <w:lang w:eastAsia="ar-SA"/>
        </w:rPr>
        <w:t>__</w:t>
      </w:r>
      <w:r w:rsidRPr="00F91D1D">
        <w:rPr>
          <w:kern w:val="1"/>
          <w:sz w:val="28"/>
          <w:szCs w:val="28"/>
          <w:u w:val="single"/>
          <w:lang w:eastAsia="ar-SA"/>
        </w:rPr>
        <w:t xml:space="preserve">   </w:t>
      </w:r>
    </w:p>
    <w:p w:rsidR="00F91D1D" w:rsidRPr="00F91D1D" w:rsidRDefault="00F91D1D" w:rsidP="00F91D1D">
      <w:pPr>
        <w:suppressAutoHyphens/>
        <w:rPr>
          <w:kern w:val="1"/>
          <w:u w:val="single"/>
          <w:lang w:eastAsia="ar-SA"/>
        </w:rPr>
      </w:pPr>
      <w:r w:rsidRPr="00F91D1D">
        <w:rPr>
          <w:kern w:val="1"/>
          <w:lang w:eastAsia="ar-SA"/>
        </w:rPr>
        <w:t xml:space="preserve">Направление   </w:t>
      </w:r>
      <w:r w:rsidRPr="00F91D1D">
        <w:rPr>
          <w:kern w:val="1"/>
          <w:u w:val="single"/>
          <w:lang w:eastAsia="ar-SA"/>
        </w:rPr>
        <w:t xml:space="preserve">   </w:t>
      </w:r>
      <w:r w:rsidR="009A256E">
        <w:rPr>
          <w:kern w:val="1"/>
          <w:u w:val="single"/>
          <w:lang w:eastAsia="ar-SA"/>
        </w:rPr>
        <w:t>_____</w:t>
      </w:r>
      <w:r w:rsidRPr="00F91D1D">
        <w:rPr>
          <w:color w:val="FF6600"/>
          <w:kern w:val="1"/>
          <w:lang w:eastAsia="ar-SA"/>
        </w:rPr>
        <w:t xml:space="preserve">   </w:t>
      </w:r>
      <w:r w:rsidRPr="00F91D1D">
        <w:rPr>
          <w:color w:val="000000" w:themeColor="text1"/>
          <w:kern w:val="1"/>
          <w:lang w:eastAsia="ar-SA"/>
        </w:rPr>
        <w:t xml:space="preserve"> </w:t>
      </w:r>
      <w:r w:rsidRPr="00F91D1D">
        <w:rPr>
          <w:color w:val="000000" w:themeColor="text1"/>
          <w:kern w:val="1"/>
          <w:u w:val="single"/>
          <w:lang w:eastAsia="ar-SA"/>
        </w:rPr>
        <w:t xml:space="preserve"> </w:t>
      </w:r>
      <w:r w:rsidR="00AB33C6">
        <w:rPr>
          <w:color w:val="000000" w:themeColor="text1"/>
          <w:kern w:val="1"/>
          <w:u w:val="single"/>
          <w:lang w:eastAsia="ar-SA"/>
        </w:rPr>
        <w:t>_______________________________________________</w:t>
      </w:r>
      <w:r w:rsidR="009175C5">
        <w:rPr>
          <w:color w:val="000000" w:themeColor="text1"/>
          <w:kern w:val="1"/>
          <w:u w:val="single"/>
          <w:lang w:eastAsia="ar-SA"/>
        </w:rPr>
        <w:t xml:space="preserve"> </w:t>
      </w:r>
      <w:r w:rsidRPr="00F91D1D">
        <w:rPr>
          <w:kern w:val="1"/>
          <w:u w:val="single"/>
          <w:lang w:eastAsia="ar-SA"/>
        </w:rPr>
        <w:t xml:space="preserve">                               </w:t>
      </w:r>
    </w:p>
    <w:p w:rsidR="00F91D1D" w:rsidRPr="00F91D1D" w:rsidRDefault="00F91D1D" w:rsidP="00F91D1D">
      <w:pPr>
        <w:suppressAutoHyphens/>
        <w:ind w:left="1418"/>
        <w:rPr>
          <w:kern w:val="1"/>
          <w:sz w:val="16"/>
          <w:szCs w:val="16"/>
          <w:lang w:eastAsia="ar-SA"/>
        </w:rPr>
      </w:pPr>
      <w:r w:rsidRPr="00F91D1D">
        <w:rPr>
          <w:kern w:val="1"/>
          <w:sz w:val="16"/>
          <w:szCs w:val="16"/>
          <w:lang w:eastAsia="ar-SA"/>
        </w:rPr>
        <w:t xml:space="preserve">         (код)</w:t>
      </w:r>
      <w:r w:rsidRPr="00F91D1D">
        <w:rPr>
          <w:kern w:val="1"/>
          <w:sz w:val="16"/>
          <w:szCs w:val="16"/>
          <w:lang w:eastAsia="ar-SA"/>
        </w:rPr>
        <w:tab/>
      </w:r>
      <w:r w:rsidRPr="00F91D1D">
        <w:rPr>
          <w:kern w:val="1"/>
          <w:sz w:val="16"/>
          <w:szCs w:val="16"/>
          <w:lang w:eastAsia="ar-SA"/>
        </w:rPr>
        <w:tab/>
      </w:r>
      <w:r w:rsidRPr="00F91D1D">
        <w:rPr>
          <w:kern w:val="1"/>
          <w:sz w:val="16"/>
          <w:szCs w:val="16"/>
          <w:lang w:eastAsia="ar-SA"/>
        </w:rPr>
        <w:tab/>
      </w:r>
      <w:r w:rsidRPr="00F91D1D">
        <w:rPr>
          <w:kern w:val="1"/>
          <w:sz w:val="16"/>
          <w:szCs w:val="16"/>
          <w:lang w:eastAsia="ar-SA"/>
        </w:rPr>
        <w:tab/>
        <w:t>(наименование)</w:t>
      </w:r>
    </w:p>
    <w:p w:rsidR="00F91D1D" w:rsidRPr="00F91D1D" w:rsidRDefault="00F91D1D" w:rsidP="00F91D1D">
      <w:pPr>
        <w:suppressAutoHyphens/>
        <w:rPr>
          <w:kern w:val="1"/>
          <w:lang w:eastAsia="ar-SA"/>
        </w:rPr>
      </w:pPr>
    </w:p>
    <w:p w:rsidR="00F91D1D" w:rsidRPr="00F91D1D" w:rsidRDefault="00F91D1D" w:rsidP="00F91D1D">
      <w:pPr>
        <w:suppressAutoHyphens/>
        <w:rPr>
          <w:color w:val="000000" w:themeColor="text1"/>
          <w:kern w:val="1"/>
          <w:u w:val="single"/>
          <w:lang w:eastAsia="ar-SA"/>
        </w:rPr>
      </w:pPr>
      <w:r w:rsidRPr="00F91D1D">
        <w:rPr>
          <w:kern w:val="1"/>
          <w:lang w:eastAsia="ar-SA"/>
        </w:rPr>
        <w:t xml:space="preserve">Руководитель работы: </w:t>
      </w:r>
      <w:r w:rsidRPr="00F91D1D">
        <w:rPr>
          <w:kern w:val="1"/>
          <w:lang w:eastAsia="ar-SA"/>
        </w:rPr>
        <w:tab/>
        <w:t xml:space="preserve">   ____________________</w:t>
      </w:r>
      <w:r w:rsidRPr="00F91D1D">
        <w:rPr>
          <w:kern w:val="1"/>
          <w:lang w:eastAsia="ar-SA"/>
        </w:rPr>
        <w:tab/>
        <w:t xml:space="preserve">     </w:t>
      </w:r>
      <w:r w:rsidRPr="00F91D1D">
        <w:rPr>
          <w:color w:val="000000" w:themeColor="text1"/>
          <w:kern w:val="1"/>
          <w:lang w:eastAsia="ar-SA"/>
        </w:rPr>
        <w:t>___</w:t>
      </w:r>
      <w:r w:rsidR="009A256E" w:rsidRPr="009A256E">
        <w:rPr>
          <w:color w:val="000000" w:themeColor="text1"/>
          <w:kern w:val="1"/>
          <w:u w:val="single"/>
          <w:lang w:eastAsia="ar-SA"/>
        </w:rPr>
        <w:t>__________________</w:t>
      </w:r>
    </w:p>
    <w:p w:rsidR="00F91D1D" w:rsidRPr="00F91D1D" w:rsidRDefault="00F91D1D" w:rsidP="00F91D1D">
      <w:pPr>
        <w:suppressAutoHyphens/>
        <w:rPr>
          <w:color w:val="000000" w:themeColor="text1"/>
          <w:kern w:val="1"/>
          <w:sz w:val="16"/>
          <w:szCs w:val="16"/>
          <w:lang w:eastAsia="ar-SA"/>
        </w:rPr>
      </w:pPr>
      <w:r w:rsidRPr="00F91D1D">
        <w:rPr>
          <w:color w:val="000000" w:themeColor="text1"/>
          <w:kern w:val="1"/>
          <w:sz w:val="16"/>
          <w:szCs w:val="16"/>
          <w:lang w:eastAsia="ar-SA"/>
        </w:rPr>
        <w:tab/>
      </w:r>
      <w:r w:rsidRPr="00F91D1D">
        <w:rPr>
          <w:color w:val="000000" w:themeColor="text1"/>
          <w:kern w:val="1"/>
          <w:sz w:val="16"/>
          <w:szCs w:val="16"/>
          <w:lang w:eastAsia="ar-SA"/>
        </w:rPr>
        <w:tab/>
      </w:r>
      <w:r w:rsidRPr="00F91D1D">
        <w:rPr>
          <w:color w:val="000000" w:themeColor="text1"/>
          <w:kern w:val="1"/>
          <w:sz w:val="16"/>
          <w:szCs w:val="16"/>
          <w:lang w:eastAsia="ar-SA"/>
        </w:rPr>
        <w:tab/>
      </w:r>
      <w:r w:rsidRPr="00F91D1D">
        <w:rPr>
          <w:color w:val="000000" w:themeColor="text1"/>
          <w:kern w:val="1"/>
          <w:sz w:val="16"/>
          <w:szCs w:val="16"/>
          <w:lang w:eastAsia="ar-SA"/>
        </w:rPr>
        <w:tab/>
      </w:r>
      <w:r w:rsidRPr="00F91D1D">
        <w:rPr>
          <w:color w:val="000000" w:themeColor="text1"/>
          <w:kern w:val="1"/>
          <w:sz w:val="16"/>
          <w:szCs w:val="16"/>
          <w:lang w:eastAsia="ar-SA"/>
        </w:rPr>
        <w:tab/>
        <w:t xml:space="preserve">(подпись, </w:t>
      </w:r>
      <w:proofErr w:type="gramStart"/>
      <w:r w:rsidRPr="00F91D1D">
        <w:rPr>
          <w:color w:val="000000" w:themeColor="text1"/>
          <w:kern w:val="1"/>
          <w:sz w:val="16"/>
          <w:szCs w:val="16"/>
          <w:lang w:eastAsia="ar-SA"/>
        </w:rPr>
        <w:t>дата)</w:t>
      </w:r>
      <w:r w:rsidRPr="00F91D1D">
        <w:rPr>
          <w:color w:val="000000" w:themeColor="text1"/>
          <w:kern w:val="1"/>
          <w:sz w:val="16"/>
          <w:szCs w:val="16"/>
          <w:lang w:eastAsia="ar-SA"/>
        </w:rPr>
        <w:tab/>
      </w:r>
      <w:proofErr w:type="gramEnd"/>
      <w:r w:rsidRPr="00F91D1D">
        <w:rPr>
          <w:color w:val="000000" w:themeColor="text1"/>
          <w:kern w:val="1"/>
          <w:sz w:val="16"/>
          <w:szCs w:val="16"/>
          <w:lang w:eastAsia="ar-SA"/>
        </w:rPr>
        <w:tab/>
      </w:r>
      <w:r w:rsidRPr="00F91D1D">
        <w:rPr>
          <w:color w:val="000000" w:themeColor="text1"/>
          <w:kern w:val="1"/>
          <w:sz w:val="16"/>
          <w:szCs w:val="16"/>
          <w:lang w:eastAsia="ar-SA"/>
        </w:rPr>
        <w:tab/>
        <w:t>(должность, И.О.Ф)</w:t>
      </w:r>
    </w:p>
    <w:p w:rsidR="00F91D1D" w:rsidRPr="00F91D1D" w:rsidRDefault="00F91D1D" w:rsidP="00F91D1D">
      <w:pPr>
        <w:suppressAutoHyphens/>
        <w:spacing w:line="360" w:lineRule="auto"/>
        <w:rPr>
          <w:kern w:val="1"/>
          <w:lang w:eastAsia="ar-SA"/>
        </w:rPr>
      </w:pPr>
      <w:r w:rsidRPr="00F91D1D">
        <w:rPr>
          <w:kern w:val="1"/>
          <w:lang w:eastAsia="ar-SA"/>
        </w:rPr>
        <w:t>Консультанты по разделам:</w:t>
      </w:r>
    </w:p>
    <w:p w:rsidR="00F91D1D" w:rsidRPr="00F91D1D" w:rsidRDefault="00F91D1D" w:rsidP="00F91D1D">
      <w:pPr>
        <w:suppressAutoHyphens/>
        <w:rPr>
          <w:kern w:val="1"/>
          <w:sz w:val="16"/>
          <w:szCs w:val="16"/>
          <w:lang w:eastAsia="ar-SA"/>
        </w:rPr>
      </w:pPr>
    </w:p>
    <w:p w:rsidR="00F91D1D" w:rsidRPr="00F91D1D" w:rsidRDefault="00F91D1D" w:rsidP="00F91D1D">
      <w:pPr>
        <w:suppressAutoHyphens/>
        <w:rPr>
          <w:kern w:val="1"/>
          <w:u w:val="single"/>
          <w:lang w:eastAsia="ar-SA"/>
        </w:rPr>
      </w:pPr>
      <w:r w:rsidRPr="00F91D1D">
        <w:rPr>
          <w:kern w:val="1"/>
          <w:u w:val="single"/>
          <w:lang w:eastAsia="ar-SA"/>
        </w:rPr>
        <w:t xml:space="preserve">Безопасность и </w:t>
      </w:r>
      <w:proofErr w:type="spellStart"/>
      <w:r w:rsidRPr="00F91D1D">
        <w:rPr>
          <w:kern w:val="1"/>
          <w:u w:val="single"/>
          <w:lang w:eastAsia="ar-SA"/>
        </w:rPr>
        <w:t>экологичность</w:t>
      </w:r>
      <w:proofErr w:type="spellEnd"/>
      <w:r w:rsidRPr="00F91D1D">
        <w:rPr>
          <w:kern w:val="1"/>
          <w:lang w:eastAsia="ar-SA"/>
        </w:rPr>
        <w:t xml:space="preserve">       __________________      _</w:t>
      </w:r>
      <w:r w:rsidR="009A256E">
        <w:rPr>
          <w:kern w:val="1"/>
          <w:lang w:eastAsia="ar-SA"/>
        </w:rPr>
        <w:t>____________________</w:t>
      </w:r>
    </w:p>
    <w:p w:rsidR="00F91D1D" w:rsidRPr="00F91D1D" w:rsidRDefault="00F91D1D" w:rsidP="00F91D1D">
      <w:pPr>
        <w:suppressAutoHyphens/>
        <w:ind w:firstLine="709"/>
        <w:rPr>
          <w:kern w:val="1"/>
          <w:sz w:val="16"/>
          <w:szCs w:val="16"/>
          <w:lang w:eastAsia="ar-SA"/>
        </w:rPr>
      </w:pPr>
      <w:r w:rsidRPr="00F91D1D">
        <w:rPr>
          <w:kern w:val="1"/>
          <w:sz w:val="16"/>
          <w:szCs w:val="16"/>
          <w:lang w:eastAsia="ar-SA"/>
        </w:rPr>
        <w:t xml:space="preserve">(наименование </w:t>
      </w:r>
      <w:proofErr w:type="gramStart"/>
      <w:r w:rsidRPr="00F91D1D">
        <w:rPr>
          <w:kern w:val="1"/>
          <w:sz w:val="16"/>
          <w:szCs w:val="16"/>
          <w:lang w:eastAsia="ar-SA"/>
        </w:rPr>
        <w:t>раздела)</w:t>
      </w:r>
      <w:r w:rsidRPr="00F91D1D">
        <w:rPr>
          <w:kern w:val="1"/>
          <w:sz w:val="16"/>
          <w:szCs w:val="16"/>
          <w:lang w:eastAsia="ar-SA"/>
        </w:rPr>
        <w:tab/>
      </w:r>
      <w:proofErr w:type="gramEnd"/>
      <w:r w:rsidRPr="00F91D1D">
        <w:rPr>
          <w:kern w:val="1"/>
          <w:sz w:val="16"/>
          <w:szCs w:val="16"/>
          <w:lang w:eastAsia="ar-SA"/>
        </w:rPr>
        <w:tab/>
      </w:r>
      <w:r w:rsidRPr="00F91D1D">
        <w:rPr>
          <w:kern w:val="1"/>
          <w:sz w:val="16"/>
          <w:szCs w:val="16"/>
          <w:lang w:eastAsia="ar-SA"/>
        </w:rPr>
        <w:tab/>
        <w:t>(подпись, дата)</w:t>
      </w:r>
      <w:r w:rsidRPr="00F91D1D">
        <w:rPr>
          <w:kern w:val="1"/>
          <w:sz w:val="16"/>
          <w:szCs w:val="16"/>
          <w:lang w:eastAsia="ar-SA"/>
        </w:rPr>
        <w:tab/>
      </w:r>
      <w:r w:rsidRPr="00F91D1D">
        <w:rPr>
          <w:kern w:val="1"/>
          <w:sz w:val="16"/>
          <w:szCs w:val="16"/>
          <w:lang w:eastAsia="ar-SA"/>
        </w:rPr>
        <w:tab/>
        <w:t xml:space="preserve">     (должность, И.О.Ф)</w:t>
      </w:r>
    </w:p>
    <w:p w:rsidR="00F91D1D" w:rsidRPr="00F91D1D" w:rsidRDefault="00F91D1D" w:rsidP="00F91D1D">
      <w:pPr>
        <w:suppressAutoHyphens/>
        <w:rPr>
          <w:kern w:val="1"/>
          <w:sz w:val="16"/>
          <w:szCs w:val="16"/>
          <w:lang w:eastAsia="ar-SA"/>
        </w:rPr>
      </w:pPr>
    </w:p>
    <w:p w:rsidR="00F91D1D" w:rsidRPr="00F91D1D" w:rsidRDefault="00F91D1D" w:rsidP="00F91D1D">
      <w:pPr>
        <w:suppressAutoHyphens/>
        <w:rPr>
          <w:kern w:val="1"/>
          <w:lang w:eastAsia="ar-SA"/>
        </w:rPr>
      </w:pPr>
    </w:p>
    <w:p w:rsidR="00F91D1D" w:rsidRPr="00F91D1D" w:rsidRDefault="00F91D1D" w:rsidP="00F91D1D">
      <w:pPr>
        <w:suppressAutoHyphens/>
        <w:rPr>
          <w:kern w:val="1"/>
          <w:u w:val="single"/>
          <w:lang w:eastAsia="ar-SA"/>
        </w:rPr>
      </w:pPr>
      <w:proofErr w:type="spellStart"/>
      <w:r w:rsidRPr="00F91D1D">
        <w:rPr>
          <w:kern w:val="1"/>
          <w:lang w:eastAsia="ar-SA"/>
        </w:rPr>
        <w:t>Нормоконтроль</w:t>
      </w:r>
      <w:proofErr w:type="spellEnd"/>
      <w:r w:rsidRPr="00F91D1D">
        <w:rPr>
          <w:kern w:val="1"/>
          <w:lang w:eastAsia="ar-SA"/>
        </w:rPr>
        <w:tab/>
      </w:r>
      <w:r w:rsidRPr="00F91D1D">
        <w:rPr>
          <w:kern w:val="1"/>
          <w:lang w:eastAsia="ar-SA"/>
        </w:rPr>
        <w:tab/>
      </w:r>
      <w:r w:rsidRPr="00F91D1D">
        <w:rPr>
          <w:kern w:val="1"/>
          <w:lang w:eastAsia="ar-SA"/>
        </w:rPr>
        <w:tab/>
        <w:t xml:space="preserve">__________________      </w:t>
      </w:r>
      <w:r w:rsidR="009A256E">
        <w:rPr>
          <w:kern w:val="1"/>
          <w:u w:val="single"/>
          <w:lang w:eastAsia="ar-SA"/>
        </w:rPr>
        <w:t>______________________</w:t>
      </w:r>
    </w:p>
    <w:p w:rsidR="00F91D1D" w:rsidRPr="00F91D1D" w:rsidRDefault="00F91D1D" w:rsidP="00F91D1D">
      <w:pPr>
        <w:suppressAutoHyphens/>
        <w:rPr>
          <w:kern w:val="1"/>
          <w:sz w:val="28"/>
          <w:szCs w:val="28"/>
          <w:lang w:eastAsia="ar-SA"/>
        </w:rPr>
      </w:pPr>
      <w:r w:rsidRPr="00F91D1D">
        <w:rPr>
          <w:kern w:val="1"/>
          <w:sz w:val="28"/>
          <w:szCs w:val="28"/>
          <w:lang w:eastAsia="ar-SA"/>
        </w:rPr>
        <w:tab/>
      </w:r>
      <w:r w:rsidRPr="00F91D1D">
        <w:rPr>
          <w:kern w:val="1"/>
          <w:sz w:val="28"/>
          <w:szCs w:val="28"/>
          <w:lang w:eastAsia="ar-SA"/>
        </w:rPr>
        <w:tab/>
      </w:r>
      <w:r w:rsidRPr="00F91D1D">
        <w:rPr>
          <w:kern w:val="1"/>
          <w:sz w:val="28"/>
          <w:szCs w:val="28"/>
          <w:lang w:eastAsia="ar-SA"/>
        </w:rPr>
        <w:tab/>
      </w:r>
      <w:r w:rsidRPr="00F91D1D">
        <w:rPr>
          <w:kern w:val="1"/>
          <w:sz w:val="28"/>
          <w:szCs w:val="28"/>
          <w:lang w:eastAsia="ar-SA"/>
        </w:rPr>
        <w:tab/>
      </w:r>
      <w:r w:rsidRPr="00F91D1D">
        <w:rPr>
          <w:kern w:val="1"/>
          <w:sz w:val="28"/>
          <w:szCs w:val="28"/>
          <w:lang w:eastAsia="ar-SA"/>
        </w:rPr>
        <w:tab/>
      </w:r>
      <w:r w:rsidRPr="00F91D1D">
        <w:rPr>
          <w:kern w:val="1"/>
          <w:sz w:val="28"/>
          <w:szCs w:val="28"/>
          <w:lang w:eastAsia="ar-SA"/>
        </w:rPr>
        <w:tab/>
      </w:r>
      <w:r w:rsidRPr="00F91D1D">
        <w:rPr>
          <w:kern w:val="1"/>
          <w:sz w:val="16"/>
          <w:szCs w:val="16"/>
          <w:lang w:eastAsia="ar-SA"/>
        </w:rPr>
        <w:t xml:space="preserve">(подпись, </w:t>
      </w:r>
      <w:proofErr w:type="gramStart"/>
      <w:r w:rsidRPr="00F91D1D">
        <w:rPr>
          <w:kern w:val="1"/>
          <w:sz w:val="16"/>
          <w:szCs w:val="16"/>
          <w:lang w:eastAsia="ar-SA"/>
        </w:rPr>
        <w:t>дата)</w:t>
      </w:r>
      <w:r w:rsidRPr="00F91D1D">
        <w:rPr>
          <w:kern w:val="1"/>
          <w:sz w:val="16"/>
          <w:szCs w:val="16"/>
          <w:lang w:eastAsia="ar-SA"/>
        </w:rPr>
        <w:tab/>
      </w:r>
      <w:proofErr w:type="gramEnd"/>
      <w:r w:rsidRPr="00F91D1D">
        <w:rPr>
          <w:kern w:val="1"/>
          <w:sz w:val="16"/>
          <w:szCs w:val="16"/>
          <w:lang w:eastAsia="ar-SA"/>
        </w:rPr>
        <w:tab/>
        <w:t xml:space="preserve">     (должность, И.О.Ф)</w:t>
      </w:r>
    </w:p>
    <w:p w:rsidR="00F91D1D" w:rsidRPr="00F91D1D" w:rsidRDefault="00F91D1D" w:rsidP="00F91D1D">
      <w:pPr>
        <w:suppressAutoHyphens/>
        <w:jc w:val="center"/>
        <w:rPr>
          <w:kern w:val="1"/>
          <w:lang w:eastAsia="ar-SA"/>
        </w:rPr>
      </w:pPr>
    </w:p>
    <w:p w:rsidR="00F91D1D" w:rsidRPr="00F91D1D" w:rsidRDefault="00F91D1D" w:rsidP="00F91D1D">
      <w:pPr>
        <w:suppressAutoHyphens/>
        <w:jc w:val="center"/>
        <w:rPr>
          <w:kern w:val="1"/>
          <w:lang w:eastAsia="ar-SA"/>
        </w:rPr>
      </w:pPr>
    </w:p>
    <w:p w:rsidR="00F91D1D" w:rsidRPr="00F91D1D" w:rsidRDefault="00F91D1D" w:rsidP="00F91D1D">
      <w:pPr>
        <w:suppressAutoHyphens/>
        <w:jc w:val="center"/>
        <w:rPr>
          <w:kern w:val="1"/>
          <w:lang w:eastAsia="ar-SA"/>
        </w:rPr>
      </w:pPr>
      <w:r w:rsidRPr="00F91D1D">
        <w:rPr>
          <w:kern w:val="1"/>
          <w:lang w:eastAsia="ar-SA"/>
        </w:rPr>
        <w:t>Ростов-на-Дону</w:t>
      </w:r>
    </w:p>
    <w:p w:rsidR="00F91D1D" w:rsidRPr="00F91D1D" w:rsidRDefault="00F91D1D" w:rsidP="00F91D1D">
      <w:pPr>
        <w:suppressAutoHyphens/>
        <w:jc w:val="center"/>
        <w:rPr>
          <w:kern w:val="1"/>
          <w:lang w:eastAsia="ar-SA"/>
        </w:rPr>
      </w:pPr>
      <w:r w:rsidRPr="00F91D1D">
        <w:rPr>
          <w:kern w:val="1"/>
          <w:lang w:eastAsia="ar-SA"/>
        </w:rPr>
        <w:t>201</w:t>
      </w:r>
      <w:r>
        <w:rPr>
          <w:kern w:val="1"/>
          <w:lang w:eastAsia="ar-SA"/>
        </w:rPr>
        <w:t>_</w:t>
      </w:r>
      <w:r w:rsidRPr="00F91D1D">
        <w:rPr>
          <w:kern w:val="1"/>
          <w:lang w:eastAsia="ar-SA"/>
        </w:rPr>
        <w:t xml:space="preserve"> </w:t>
      </w:r>
    </w:p>
    <w:p w:rsidR="00F91D1D" w:rsidRPr="009A256E" w:rsidRDefault="00F91D1D" w:rsidP="009A256E">
      <w:pPr>
        <w:pStyle w:val="1"/>
        <w:jc w:val="right"/>
        <w:rPr>
          <w:rFonts w:ascii="Times New Roman" w:hAnsi="Times New Roman" w:cs="Times New Roman"/>
          <w:b/>
        </w:rPr>
      </w:pPr>
      <w:r w:rsidRPr="00F91D1D">
        <w:rPr>
          <w:kern w:val="1"/>
          <w:lang w:eastAsia="ar-SA"/>
        </w:rPr>
        <w:br w:type="page"/>
      </w:r>
      <w:bookmarkStart w:id="30" w:name="_Toc527010350"/>
      <w:r w:rsidRPr="009A256E">
        <w:rPr>
          <w:rFonts w:ascii="Times New Roman" w:hAnsi="Times New Roman" w:cs="Times New Roman"/>
          <w:b/>
          <w:color w:val="000000" w:themeColor="text1"/>
          <w:sz w:val="28"/>
        </w:rPr>
        <w:lastRenderedPageBreak/>
        <w:t>Приложение 2. Образец задания на ВКР</w:t>
      </w:r>
      <w:bookmarkEnd w:id="30"/>
    </w:p>
    <w:p w:rsidR="008D1482" w:rsidRDefault="00F91D1D" w:rsidP="008D1482">
      <w:pPr>
        <w:suppressAutoHyphens/>
        <w:jc w:val="center"/>
        <w:rPr>
          <w:kern w:val="1"/>
          <w:sz w:val="28"/>
          <w:szCs w:val="28"/>
          <w:lang w:eastAsia="ar-SA"/>
        </w:rPr>
      </w:pPr>
      <w:r w:rsidRPr="00F91D1D">
        <w:rPr>
          <w:noProof/>
          <w:kern w:val="1"/>
        </w:rPr>
        <w:drawing>
          <wp:inline distT="0" distB="0" distL="0" distR="0">
            <wp:extent cx="628650" cy="68580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F91D1D" w:rsidRPr="00F91D1D" w:rsidRDefault="00F91D1D" w:rsidP="008D1482">
      <w:pPr>
        <w:suppressAutoHyphens/>
        <w:jc w:val="center"/>
        <w:rPr>
          <w:kern w:val="1"/>
          <w:sz w:val="28"/>
          <w:szCs w:val="28"/>
          <w:lang w:eastAsia="ar-SA"/>
        </w:rPr>
      </w:pPr>
      <w:r w:rsidRPr="00F91D1D">
        <w:rPr>
          <w:kern w:val="1"/>
          <w:sz w:val="28"/>
          <w:szCs w:val="28"/>
          <w:lang w:eastAsia="ar-SA"/>
        </w:rPr>
        <w:t>МИНИСТЕРСТВО ОБРАЗОВАНИЯ И НАУКИ РОССИЙСКОЙ ФЕДЕРАЦИИ</w:t>
      </w:r>
    </w:p>
    <w:p w:rsidR="00F91D1D" w:rsidRPr="00F91D1D" w:rsidRDefault="00F91D1D" w:rsidP="00F91D1D">
      <w:pPr>
        <w:suppressAutoHyphens/>
        <w:ind w:right="-6"/>
        <w:jc w:val="center"/>
        <w:rPr>
          <w:b/>
          <w:bCs/>
          <w:kern w:val="1"/>
          <w:sz w:val="28"/>
          <w:szCs w:val="28"/>
          <w:lang w:eastAsia="ar-SA"/>
        </w:rPr>
      </w:pPr>
      <w:r w:rsidRPr="00F91D1D">
        <w:rPr>
          <w:b/>
          <w:bCs/>
          <w:kern w:val="1"/>
          <w:sz w:val="28"/>
          <w:szCs w:val="28"/>
          <w:lang w:eastAsia="ar-SA"/>
        </w:rPr>
        <w:t xml:space="preserve">ФЕДЕРАЛЬНОЕ ГОСУДАРСТВЕННОЕ БЮДЖЕТНОЕ </w:t>
      </w:r>
    </w:p>
    <w:p w:rsidR="00F91D1D" w:rsidRPr="00F91D1D" w:rsidRDefault="00F91D1D" w:rsidP="00F91D1D">
      <w:pPr>
        <w:suppressAutoHyphens/>
        <w:ind w:right="-6"/>
        <w:jc w:val="center"/>
        <w:rPr>
          <w:b/>
          <w:bCs/>
          <w:kern w:val="1"/>
          <w:sz w:val="28"/>
          <w:szCs w:val="28"/>
          <w:lang w:eastAsia="ar-SA"/>
        </w:rPr>
      </w:pPr>
      <w:r w:rsidRPr="00F91D1D">
        <w:rPr>
          <w:b/>
          <w:bCs/>
          <w:kern w:val="1"/>
          <w:sz w:val="28"/>
          <w:szCs w:val="28"/>
          <w:lang w:eastAsia="ar-SA"/>
        </w:rPr>
        <w:t>ОБРАЗОВАТЕЛЬНОЕ УЧРЕЖДЕНИЕ ВЫСШЕГО ОБРАЗОВАНИЯ</w:t>
      </w:r>
      <w:r w:rsidRPr="00F91D1D">
        <w:rPr>
          <w:b/>
          <w:bCs/>
          <w:kern w:val="1"/>
          <w:sz w:val="28"/>
          <w:szCs w:val="28"/>
          <w:lang w:eastAsia="ar-SA"/>
        </w:rPr>
        <w:br/>
        <w:t xml:space="preserve"> «ДОНСКОЙ ГОСУДАРСТВЕННЫЙ ТЕХНИЧЕСКИЙ УНИВЕРСИТЕТ»</w:t>
      </w:r>
    </w:p>
    <w:p w:rsidR="00F91D1D" w:rsidRPr="00F91D1D" w:rsidRDefault="00F91D1D" w:rsidP="00F91D1D">
      <w:pPr>
        <w:suppressAutoHyphens/>
        <w:jc w:val="center"/>
        <w:rPr>
          <w:b/>
          <w:bCs/>
          <w:kern w:val="1"/>
          <w:sz w:val="28"/>
          <w:szCs w:val="28"/>
          <w:lang w:eastAsia="ar-SA"/>
        </w:rPr>
      </w:pPr>
      <w:r w:rsidRPr="00F91D1D">
        <w:rPr>
          <w:b/>
          <w:bCs/>
          <w:kern w:val="1"/>
          <w:sz w:val="28"/>
          <w:szCs w:val="28"/>
          <w:lang w:eastAsia="ar-SA"/>
        </w:rPr>
        <w:t>(ДГТУ)</w:t>
      </w:r>
    </w:p>
    <w:p w:rsidR="00F91D1D" w:rsidRPr="00F91D1D" w:rsidRDefault="00F91D1D" w:rsidP="00F91D1D">
      <w:pPr>
        <w:suppressAutoHyphens/>
        <w:jc w:val="center"/>
        <w:rPr>
          <w:b/>
          <w:bCs/>
          <w:kern w:val="1"/>
          <w:sz w:val="28"/>
          <w:szCs w:val="28"/>
          <w:lang w:eastAsia="ar-SA"/>
        </w:rPr>
      </w:pPr>
    </w:p>
    <w:p w:rsidR="00F91D1D" w:rsidRPr="00F91D1D" w:rsidRDefault="00F91D1D" w:rsidP="00F91D1D">
      <w:pPr>
        <w:suppressAutoHyphens/>
        <w:rPr>
          <w:bCs/>
          <w:kern w:val="1"/>
          <w:lang w:eastAsia="ar-SA"/>
        </w:rPr>
      </w:pPr>
      <w:r w:rsidRPr="00F91D1D">
        <w:rPr>
          <w:bCs/>
          <w:kern w:val="1"/>
          <w:lang w:eastAsia="ar-SA"/>
        </w:rPr>
        <w:t>Факультет ____</w:t>
      </w:r>
      <w:r w:rsidRPr="00F91D1D">
        <w:rPr>
          <w:bCs/>
          <w:kern w:val="1"/>
          <w:u w:val="single"/>
          <w:lang w:eastAsia="ar-SA"/>
        </w:rPr>
        <w:t>Информатика и вычислительная техника</w:t>
      </w:r>
      <w:r w:rsidRPr="00F91D1D">
        <w:rPr>
          <w:bCs/>
          <w:kern w:val="1"/>
          <w:lang w:eastAsia="ar-SA"/>
        </w:rPr>
        <w:t>______</w:t>
      </w:r>
    </w:p>
    <w:p w:rsidR="00F91D1D" w:rsidRPr="00F91D1D" w:rsidRDefault="00F91D1D" w:rsidP="00F91D1D">
      <w:pPr>
        <w:suppressAutoHyphens/>
        <w:rPr>
          <w:bCs/>
          <w:kern w:val="1"/>
          <w:sz w:val="16"/>
          <w:szCs w:val="16"/>
          <w:lang w:eastAsia="ar-SA"/>
        </w:rPr>
      </w:pPr>
      <w:r w:rsidRPr="00F91D1D">
        <w:rPr>
          <w:bCs/>
          <w:kern w:val="1"/>
          <w:sz w:val="28"/>
          <w:szCs w:val="28"/>
          <w:lang w:eastAsia="ar-SA"/>
        </w:rPr>
        <w:tab/>
      </w:r>
      <w:r w:rsidRPr="00F91D1D">
        <w:rPr>
          <w:bCs/>
          <w:kern w:val="1"/>
          <w:sz w:val="28"/>
          <w:szCs w:val="28"/>
          <w:lang w:eastAsia="ar-SA"/>
        </w:rPr>
        <w:tab/>
      </w:r>
      <w:r w:rsidRPr="00F91D1D">
        <w:rPr>
          <w:bCs/>
          <w:kern w:val="1"/>
          <w:sz w:val="28"/>
          <w:szCs w:val="28"/>
          <w:lang w:eastAsia="ar-SA"/>
        </w:rPr>
        <w:tab/>
      </w:r>
      <w:r w:rsidRPr="00F91D1D">
        <w:rPr>
          <w:bCs/>
          <w:kern w:val="1"/>
          <w:sz w:val="28"/>
          <w:szCs w:val="28"/>
          <w:lang w:eastAsia="ar-SA"/>
        </w:rPr>
        <w:tab/>
      </w:r>
      <w:r w:rsidRPr="00F91D1D">
        <w:rPr>
          <w:bCs/>
          <w:kern w:val="1"/>
          <w:sz w:val="16"/>
          <w:szCs w:val="16"/>
          <w:lang w:eastAsia="ar-SA"/>
        </w:rPr>
        <w:t>(наименование факультета)</w:t>
      </w:r>
    </w:p>
    <w:p w:rsidR="00F91D1D" w:rsidRPr="00F91D1D" w:rsidRDefault="00F91D1D" w:rsidP="00F91D1D">
      <w:pPr>
        <w:suppressAutoHyphens/>
        <w:rPr>
          <w:bCs/>
          <w:kern w:val="1"/>
          <w:lang w:eastAsia="ar-SA"/>
        </w:rPr>
      </w:pPr>
      <w:r w:rsidRPr="00F91D1D">
        <w:rPr>
          <w:bCs/>
          <w:kern w:val="1"/>
          <w:lang w:eastAsia="ar-SA"/>
        </w:rPr>
        <w:t xml:space="preserve">Кафедра _____ </w:t>
      </w:r>
      <w:r w:rsidRPr="00F91D1D">
        <w:rPr>
          <w:bCs/>
          <w:kern w:val="1"/>
          <w:u w:val="single"/>
          <w:lang w:eastAsia="ar-SA"/>
        </w:rPr>
        <w:t>Информационные технологии</w:t>
      </w:r>
      <w:r w:rsidRPr="00F91D1D">
        <w:rPr>
          <w:bCs/>
          <w:kern w:val="1"/>
          <w:lang w:eastAsia="ar-SA"/>
        </w:rPr>
        <w:t>_______________</w:t>
      </w:r>
    </w:p>
    <w:p w:rsidR="00F91D1D" w:rsidRPr="00F91D1D" w:rsidRDefault="00F91D1D" w:rsidP="00F91D1D">
      <w:pPr>
        <w:suppressAutoHyphens/>
        <w:ind w:left="2127" w:firstLine="709"/>
        <w:rPr>
          <w:bCs/>
          <w:kern w:val="1"/>
          <w:sz w:val="16"/>
          <w:szCs w:val="16"/>
          <w:lang w:eastAsia="ar-SA"/>
        </w:rPr>
      </w:pPr>
      <w:r w:rsidRPr="00F91D1D">
        <w:rPr>
          <w:bCs/>
          <w:kern w:val="1"/>
          <w:sz w:val="16"/>
          <w:szCs w:val="16"/>
          <w:lang w:eastAsia="ar-SA"/>
        </w:rPr>
        <w:t>(наименование кафедры)</w:t>
      </w:r>
    </w:p>
    <w:p w:rsidR="00F91D1D" w:rsidRPr="00F91D1D" w:rsidRDefault="00F91D1D" w:rsidP="00F91D1D">
      <w:pPr>
        <w:tabs>
          <w:tab w:val="left" w:pos="7368"/>
        </w:tabs>
        <w:suppressAutoHyphens/>
        <w:spacing w:line="360" w:lineRule="auto"/>
        <w:ind w:left="708"/>
        <w:jc w:val="center"/>
        <w:rPr>
          <w:b/>
          <w:kern w:val="1"/>
          <w:lang w:eastAsia="ar-SA"/>
        </w:rPr>
      </w:pPr>
    </w:p>
    <w:p w:rsidR="00F91D1D" w:rsidRPr="00F91D1D" w:rsidRDefault="00F91D1D" w:rsidP="00F91D1D">
      <w:pPr>
        <w:suppressAutoHyphens/>
        <w:ind w:left="5108"/>
        <w:rPr>
          <w:kern w:val="1"/>
          <w:lang w:eastAsia="ar-SA"/>
        </w:rPr>
      </w:pPr>
    </w:p>
    <w:p w:rsidR="00F91D1D" w:rsidRPr="00F91D1D" w:rsidRDefault="00F91D1D" w:rsidP="00F91D1D">
      <w:pPr>
        <w:suppressAutoHyphens/>
        <w:ind w:left="5108"/>
        <w:rPr>
          <w:kern w:val="1"/>
          <w:lang w:eastAsia="ar-SA"/>
        </w:rPr>
      </w:pPr>
      <w:r w:rsidRPr="00F91D1D">
        <w:rPr>
          <w:kern w:val="1"/>
          <w:lang w:eastAsia="ar-SA"/>
        </w:rPr>
        <w:t xml:space="preserve">Зав. кафедрой </w:t>
      </w:r>
    </w:p>
    <w:p w:rsidR="00F91D1D" w:rsidRPr="00F91D1D" w:rsidRDefault="00F91D1D" w:rsidP="00F91D1D">
      <w:pPr>
        <w:suppressAutoHyphens/>
        <w:ind w:left="5108"/>
        <w:rPr>
          <w:kern w:val="1"/>
          <w:u w:val="single"/>
          <w:lang w:eastAsia="ar-SA"/>
        </w:rPr>
      </w:pPr>
      <w:r w:rsidRPr="00F91D1D">
        <w:rPr>
          <w:kern w:val="1"/>
          <w:u w:val="single"/>
          <w:lang w:eastAsia="ar-SA"/>
        </w:rPr>
        <w:t xml:space="preserve">«Информационные </w:t>
      </w:r>
      <w:proofErr w:type="gramStart"/>
      <w:r w:rsidRPr="00F91D1D">
        <w:rPr>
          <w:kern w:val="1"/>
          <w:u w:val="single"/>
          <w:lang w:eastAsia="ar-SA"/>
        </w:rPr>
        <w:t>технологии»_</w:t>
      </w:r>
      <w:proofErr w:type="gramEnd"/>
    </w:p>
    <w:p w:rsidR="00F91D1D" w:rsidRPr="00F91D1D" w:rsidRDefault="00F91D1D" w:rsidP="00F91D1D">
      <w:pPr>
        <w:suppressAutoHyphens/>
        <w:ind w:left="5535"/>
        <w:jc w:val="center"/>
        <w:rPr>
          <w:kern w:val="1"/>
          <w:sz w:val="16"/>
          <w:szCs w:val="16"/>
          <w:lang w:eastAsia="ar-SA"/>
        </w:rPr>
      </w:pPr>
    </w:p>
    <w:p w:rsidR="00F91D1D" w:rsidRPr="00F91D1D" w:rsidRDefault="00F91D1D" w:rsidP="00F91D1D">
      <w:pPr>
        <w:suppressAutoHyphens/>
        <w:ind w:left="4254" w:firstLine="709"/>
        <w:rPr>
          <w:kern w:val="1"/>
          <w:sz w:val="28"/>
          <w:szCs w:val="28"/>
          <w:lang w:eastAsia="ar-SA"/>
        </w:rPr>
      </w:pPr>
      <w:r w:rsidRPr="00F91D1D">
        <w:rPr>
          <w:kern w:val="1"/>
          <w:sz w:val="28"/>
          <w:szCs w:val="28"/>
          <w:lang w:eastAsia="ar-SA"/>
        </w:rPr>
        <w:t xml:space="preserve">  _______________    </w:t>
      </w:r>
      <w:r w:rsidRPr="00F91D1D">
        <w:rPr>
          <w:kern w:val="1"/>
          <w:u w:val="single"/>
          <w:lang w:eastAsia="ar-SA"/>
        </w:rPr>
        <w:t>Б.В. Соболь</w:t>
      </w:r>
      <w:r w:rsidRPr="00F91D1D">
        <w:rPr>
          <w:kern w:val="1"/>
          <w:sz w:val="28"/>
          <w:szCs w:val="28"/>
          <w:lang w:eastAsia="ar-SA"/>
        </w:rPr>
        <w:t xml:space="preserve"> </w:t>
      </w:r>
    </w:p>
    <w:p w:rsidR="00F91D1D" w:rsidRPr="00F91D1D" w:rsidRDefault="00F91D1D" w:rsidP="00F91D1D">
      <w:pPr>
        <w:suppressAutoHyphens/>
        <w:ind w:left="4826" w:firstLine="709"/>
        <w:rPr>
          <w:kern w:val="1"/>
          <w:sz w:val="16"/>
          <w:szCs w:val="16"/>
          <w:lang w:eastAsia="ar-SA"/>
        </w:rPr>
      </w:pPr>
      <w:r w:rsidRPr="00F91D1D">
        <w:rPr>
          <w:kern w:val="1"/>
          <w:sz w:val="16"/>
          <w:szCs w:val="16"/>
          <w:lang w:eastAsia="ar-SA"/>
        </w:rPr>
        <w:t xml:space="preserve">     (подпись)</w:t>
      </w:r>
      <w:r w:rsidRPr="00F91D1D">
        <w:rPr>
          <w:kern w:val="1"/>
          <w:sz w:val="16"/>
          <w:szCs w:val="16"/>
          <w:lang w:eastAsia="ar-SA"/>
        </w:rPr>
        <w:tab/>
      </w:r>
      <w:r w:rsidRPr="00F91D1D">
        <w:rPr>
          <w:kern w:val="1"/>
          <w:sz w:val="16"/>
          <w:szCs w:val="16"/>
          <w:lang w:eastAsia="ar-SA"/>
        </w:rPr>
        <w:tab/>
        <w:t>(И.О.Ф.)</w:t>
      </w:r>
    </w:p>
    <w:p w:rsidR="00F91D1D" w:rsidRPr="00F91D1D" w:rsidRDefault="00F91D1D" w:rsidP="00F91D1D">
      <w:pPr>
        <w:suppressAutoHyphens/>
        <w:ind w:left="4826" w:firstLine="709"/>
        <w:rPr>
          <w:kern w:val="1"/>
          <w:sz w:val="16"/>
          <w:szCs w:val="16"/>
          <w:lang w:eastAsia="ar-SA"/>
        </w:rPr>
      </w:pPr>
    </w:p>
    <w:p w:rsidR="00F91D1D" w:rsidRPr="00F91D1D" w:rsidRDefault="00F91D1D" w:rsidP="00F91D1D">
      <w:pPr>
        <w:suppressAutoHyphens/>
        <w:spacing w:line="360" w:lineRule="auto"/>
        <w:ind w:left="4116" w:firstLine="709"/>
        <w:rPr>
          <w:kern w:val="1"/>
          <w:lang w:eastAsia="ar-SA"/>
        </w:rPr>
      </w:pPr>
      <w:r w:rsidRPr="00F91D1D">
        <w:rPr>
          <w:kern w:val="1"/>
          <w:lang w:eastAsia="ar-SA"/>
        </w:rPr>
        <w:t xml:space="preserve">    « ______ »  ______________ 201</w:t>
      </w:r>
      <w:r w:rsidR="009A256E">
        <w:rPr>
          <w:kern w:val="1"/>
          <w:lang w:eastAsia="ar-SA"/>
        </w:rPr>
        <w:t>_</w:t>
      </w:r>
      <w:r w:rsidRPr="00F91D1D">
        <w:rPr>
          <w:kern w:val="1"/>
          <w:lang w:eastAsia="ar-SA"/>
        </w:rPr>
        <w:t xml:space="preserve"> г.</w:t>
      </w:r>
    </w:p>
    <w:p w:rsidR="00F91D1D" w:rsidRPr="00F91D1D" w:rsidRDefault="00F91D1D" w:rsidP="00F91D1D">
      <w:pPr>
        <w:suppressAutoHyphens/>
        <w:spacing w:line="360" w:lineRule="auto"/>
        <w:rPr>
          <w:b/>
          <w:kern w:val="2"/>
          <w:sz w:val="28"/>
          <w:szCs w:val="28"/>
          <w:lang w:eastAsia="ar-SA"/>
        </w:rPr>
      </w:pPr>
    </w:p>
    <w:p w:rsidR="00F91D1D" w:rsidRPr="00F91D1D" w:rsidRDefault="00F91D1D" w:rsidP="00F91D1D">
      <w:pPr>
        <w:suppressAutoHyphens/>
        <w:jc w:val="center"/>
        <w:rPr>
          <w:b/>
          <w:kern w:val="2"/>
          <w:sz w:val="28"/>
          <w:szCs w:val="28"/>
          <w:lang w:eastAsia="ar-SA"/>
        </w:rPr>
      </w:pPr>
      <w:r w:rsidRPr="00F91D1D">
        <w:rPr>
          <w:b/>
          <w:kern w:val="2"/>
          <w:sz w:val="28"/>
          <w:szCs w:val="28"/>
          <w:lang w:eastAsia="ar-SA"/>
        </w:rPr>
        <w:t>ЗАДАНИЕ</w:t>
      </w:r>
    </w:p>
    <w:p w:rsidR="00F91D1D" w:rsidRPr="00F91D1D" w:rsidRDefault="00F91D1D" w:rsidP="00F91D1D">
      <w:pPr>
        <w:suppressAutoHyphens/>
        <w:jc w:val="center"/>
        <w:rPr>
          <w:kern w:val="2"/>
          <w:lang w:eastAsia="ar-SA"/>
        </w:rPr>
      </w:pPr>
      <w:r w:rsidRPr="00F91D1D">
        <w:rPr>
          <w:kern w:val="2"/>
          <w:lang w:eastAsia="ar-SA"/>
        </w:rPr>
        <w:t>к выпускной квалификационной работе бакалавра</w:t>
      </w:r>
    </w:p>
    <w:p w:rsidR="00F91D1D" w:rsidRPr="00F91D1D" w:rsidRDefault="00F91D1D" w:rsidP="00F91D1D">
      <w:pPr>
        <w:suppressAutoHyphens/>
        <w:jc w:val="center"/>
        <w:rPr>
          <w:kern w:val="2"/>
          <w:lang w:eastAsia="ar-SA"/>
        </w:rPr>
      </w:pPr>
    </w:p>
    <w:p w:rsidR="00F91D1D" w:rsidRPr="00F91D1D" w:rsidRDefault="00F91D1D" w:rsidP="00F91D1D">
      <w:pPr>
        <w:suppressAutoHyphens/>
        <w:spacing w:line="360" w:lineRule="auto"/>
        <w:rPr>
          <w:kern w:val="2"/>
          <w:u w:val="single"/>
          <w:lang w:eastAsia="ar-SA"/>
        </w:rPr>
      </w:pPr>
      <w:r w:rsidRPr="00F91D1D">
        <w:rPr>
          <w:kern w:val="2"/>
          <w:lang w:eastAsia="ar-SA"/>
        </w:rPr>
        <w:t xml:space="preserve">Обучающийся </w:t>
      </w:r>
      <w:r w:rsidRPr="00F91D1D">
        <w:rPr>
          <w:kern w:val="2"/>
          <w:u w:val="single"/>
          <w:lang w:eastAsia="ar-SA"/>
        </w:rPr>
        <w:t xml:space="preserve">    </w:t>
      </w:r>
      <w:r w:rsidR="009A256E">
        <w:rPr>
          <w:kern w:val="2"/>
          <w:u w:val="single"/>
          <w:lang w:eastAsia="ar-SA"/>
        </w:rPr>
        <w:t>__________________</w:t>
      </w:r>
      <w:r w:rsidRPr="00F91D1D">
        <w:rPr>
          <w:kern w:val="2"/>
          <w:u w:val="single"/>
          <w:lang w:eastAsia="ar-SA"/>
        </w:rPr>
        <w:t xml:space="preserve">      </w:t>
      </w:r>
      <w:r w:rsidRPr="00F91D1D">
        <w:rPr>
          <w:kern w:val="2"/>
          <w:lang w:eastAsia="ar-SA"/>
        </w:rPr>
        <w:t xml:space="preserve">                            Группа  </w:t>
      </w:r>
      <w:r w:rsidR="009A256E">
        <w:rPr>
          <w:kern w:val="2"/>
          <w:u w:val="single"/>
          <w:lang w:eastAsia="ar-SA"/>
        </w:rPr>
        <w:t xml:space="preserve">   ___________</w:t>
      </w:r>
      <w:r w:rsidRPr="00F91D1D">
        <w:rPr>
          <w:kern w:val="2"/>
          <w:u w:val="single"/>
          <w:lang w:eastAsia="ar-SA"/>
        </w:rPr>
        <w:t xml:space="preserve">              </w:t>
      </w:r>
    </w:p>
    <w:p w:rsidR="00F91D1D" w:rsidRPr="00F91D1D" w:rsidRDefault="00F91D1D" w:rsidP="00F91D1D">
      <w:pPr>
        <w:suppressAutoHyphens/>
        <w:spacing w:line="360" w:lineRule="auto"/>
        <w:rPr>
          <w:kern w:val="2"/>
          <w:lang w:eastAsia="ar-SA"/>
        </w:rPr>
      </w:pPr>
      <w:r w:rsidRPr="00F91D1D">
        <w:rPr>
          <w:kern w:val="2"/>
          <w:lang w:eastAsia="ar-SA"/>
        </w:rPr>
        <w:t xml:space="preserve">Обозначение </w:t>
      </w:r>
      <w:proofErr w:type="gramStart"/>
      <w:r w:rsidRPr="00F91D1D">
        <w:rPr>
          <w:kern w:val="2"/>
          <w:lang w:eastAsia="ar-SA"/>
        </w:rPr>
        <w:t xml:space="preserve">ВКР  </w:t>
      </w:r>
      <w:r w:rsidR="00535024">
        <w:rPr>
          <w:kern w:val="1"/>
          <w:u w:val="single"/>
          <w:lang w:eastAsia="ar-SA"/>
        </w:rPr>
        <w:t>_</w:t>
      </w:r>
      <w:proofErr w:type="gramEnd"/>
      <w:r w:rsidR="00535024">
        <w:rPr>
          <w:kern w:val="1"/>
          <w:u w:val="single"/>
          <w:lang w:eastAsia="ar-SA"/>
        </w:rPr>
        <w:t>____________________</w:t>
      </w:r>
      <w:r w:rsidRPr="00F91D1D">
        <w:rPr>
          <w:kern w:val="1"/>
          <w:sz w:val="28"/>
          <w:szCs w:val="28"/>
          <w:lang w:eastAsia="ar-SA"/>
        </w:rPr>
        <w:t xml:space="preserve">    </w:t>
      </w:r>
    </w:p>
    <w:p w:rsidR="00F91D1D" w:rsidRPr="00F91D1D" w:rsidRDefault="00F91D1D" w:rsidP="00F91D1D">
      <w:pPr>
        <w:suppressAutoHyphens/>
        <w:spacing w:line="360" w:lineRule="auto"/>
        <w:jc w:val="both"/>
        <w:rPr>
          <w:kern w:val="2"/>
          <w:sz w:val="28"/>
          <w:szCs w:val="28"/>
          <w:lang w:eastAsia="ar-SA"/>
        </w:rPr>
      </w:pPr>
      <w:r w:rsidRPr="00F91D1D">
        <w:rPr>
          <w:kern w:val="2"/>
          <w:sz w:val="28"/>
          <w:szCs w:val="28"/>
          <w:lang w:eastAsia="ar-SA"/>
        </w:rPr>
        <w:t>Тема: ___________________________________</w:t>
      </w:r>
      <w:r w:rsidR="009A256E">
        <w:rPr>
          <w:kern w:val="2"/>
          <w:sz w:val="28"/>
          <w:szCs w:val="28"/>
          <w:lang w:eastAsia="ar-SA"/>
        </w:rPr>
        <w:t>______________________________</w:t>
      </w:r>
      <w:r w:rsidRPr="00F91D1D">
        <w:rPr>
          <w:kern w:val="2"/>
          <w:sz w:val="28"/>
          <w:szCs w:val="28"/>
          <w:lang w:eastAsia="ar-SA"/>
        </w:rPr>
        <w:t xml:space="preserve"> </w:t>
      </w:r>
    </w:p>
    <w:p w:rsidR="00F91D1D" w:rsidRPr="00F91D1D" w:rsidRDefault="00F91D1D" w:rsidP="00F91D1D">
      <w:pPr>
        <w:suppressAutoHyphens/>
        <w:spacing w:line="360" w:lineRule="auto"/>
        <w:rPr>
          <w:kern w:val="2"/>
          <w:lang w:eastAsia="ar-SA"/>
        </w:rPr>
      </w:pPr>
    </w:p>
    <w:p w:rsidR="00F91D1D" w:rsidRPr="00F91D1D" w:rsidRDefault="00F91D1D" w:rsidP="00F91D1D">
      <w:pPr>
        <w:suppressAutoHyphens/>
        <w:spacing w:line="360" w:lineRule="auto"/>
        <w:rPr>
          <w:kern w:val="2"/>
          <w:lang w:eastAsia="ar-SA"/>
        </w:rPr>
      </w:pPr>
      <w:r w:rsidRPr="00F91D1D">
        <w:rPr>
          <w:kern w:val="2"/>
          <w:lang w:eastAsia="ar-SA"/>
        </w:rPr>
        <w:t xml:space="preserve">Утверждено приказом по ДГТУ № </w:t>
      </w:r>
      <w:r w:rsidRPr="00F91D1D">
        <w:rPr>
          <w:kern w:val="2"/>
          <w:u w:val="single"/>
          <w:lang w:eastAsia="ar-SA"/>
        </w:rPr>
        <w:t xml:space="preserve">   </w:t>
      </w:r>
      <w:r w:rsidRPr="00F91D1D">
        <w:rPr>
          <w:kern w:val="2"/>
          <w:lang w:eastAsia="ar-SA"/>
        </w:rPr>
        <w:t>______________</w:t>
      </w:r>
      <w:r w:rsidRPr="00F91D1D">
        <w:rPr>
          <w:kern w:val="2"/>
          <w:u w:val="single"/>
          <w:lang w:eastAsia="ar-SA"/>
        </w:rPr>
        <w:t xml:space="preserve">   </w:t>
      </w:r>
      <w:r w:rsidRPr="00F91D1D">
        <w:rPr>
          <w:kern w:val="2"/>
          <w:lang w:eastAsia="ar-SA"/>
        </w:rPr>
        <w:t xml:space="preserve"> </w:t>
      </w:r>
      <w:proofErr w:type="gramStart"/>
      <w:r w:rsidRPr="00F91D1D">
        <w:rPr>
          <w:kern w:val="2"/>
          <w:lang w:eastAsia="ar-SA"/>
        </w:rPr>
        <w:t>от  «</w:t>
      </w:r>
      <w:proofErr w:type="gramEnd"/>
      <w:r w:rsidRPr="00F91D1D">
        <w:rPr>
          <w:kern w:val="2"/>
          <w:lang w:eastAsia="ar-SA"/>
        </w:rPr>
        <w:t>_____</w:t>
      </w:r>
      <w:r w:rsidRPr="00F91D1D">
        <w:rPr>
          <w:kern w:val="2"/>
          <w:u w:val="single"/>
          <w:lang w:eastAsia="ar-SA"/>
        </w:rPr>
        <w:t xml:space="preserve"> </w:t>
      </w:r>
      <w:r w:rsidRPr="00F91D1D">
        <w:rPr>
          <w:kern w:val="2"/>
          <w:lang w:eastAsia="ar-SA"/>
        </w:rPr>
        <w:t>_»  ___</w:t>
      </w:r>
      <w:r w:rsidRPr="00F91D1D">
        <w:rPr>
          <w:kern w:val="2"/>
          <w:u w:val="single"/>
          <w:lang w:eastAsia="ar-SA"/>
        </w:rPr>
        <w:t xml:space="preserve">  </w:t>
      </w:r>
      <w:r w:rsidR="009A256E">
        <w:rPr>
          <w:kern w:val="2"/>
          <w:u w:val="single"/>
          <w:lang w:eastAsia="ar-SA"/>
        </w:rPr>
        <w:t>_______</w:t>
      </w:r>
      <w:r w:rsidRPr="00F91D1D">
        <w:rPr>
          <w:kern w:val="2"/>
          <w:u w:val="single"/>
          <w:lang w:eastAsia="ar-SA"/>
        </w:rPr>
        <w:t xml:space="preserve"> </w:t>
      </w:r>
      <w:r w:rsidRPr="00F91D1D">
        <w:rPr>
          <w:kern w:val="2"/>
          <w:lang w:eastAsia="ar-SA"/>
        </w:rPr>
        <w:t xml:space="preserve"> 201</w:t>
      </w:r>
      <w:r w:rsidR="009A256E">
        <w:rPr>
          <w:kern w:val="2"/>
          <w:lang w:eastAsia="ar-SA"/>
        </w:rPr>
        <w:t>_</w:t>
      </w:r>
      <w:r w:rsidRPr="00F91D1D">
        <w:rPr>
          <w:kern w:val="2"/>
          <w:lang w:eastAsia="ar-SA"/>
        </w:rPr>
        <w:t xml:space="preserve"> г.</w:t>
      </w:r>
    </w:p>
    <w:p w:rsidR="00F91D1D" w:rsidRPr="00F91D1D" w:rsidRDefault="00F91D1D" w:rsidP="00F91D1D">
      <w:pPr>
        <w:suppressAutoHyphens/>
        <w:spacing w:line="360" w:lineRule="auto"/>
        <w:rPr>
          <w:kern w:val="2"/>
          <w:lang w:eastAsia="ar-SA"/>
        </w:rPr>
      </w:pPr>
      <w:r w:rsidRPr="00F91D1D">
        <w:rPr>
          <w:kern w:val="2"/>
          <w:lang w:eastAsia="ar-SA"/>
        </w:rPr>
        <w:t xml:space="preserve">Срок представления ВКР к </w:t>
      </w:r>
      <w:proofErr w:type="gramStart"/>
      <w:r w:rsidRPr="00F91D1D">
        <w:rPr>
          <w:kern w:val="2"/>
          <w:lang w:eastAsia="ar-SA"/>
        </w:rPr>
        <w:t>защите:  «</w:t>
      </w:r>
      <w:proofErr w:type="gramEnd"/>
      <w:r w:rsidRPr="00F91D1D">
        <w:rPr>
          <w:kern w:val="2"/>
          <w:u w:val="single"/>
          <w:lang w:eastAsia="ar-SA"/>
        </w:rPr>
        <w:t xml:space="preserve">   </w:t>
      </w:r>
      <w:r w:rsidRPr="00F91D1D">
        <w:rPr>
          <w:kern w:val="2"/>
          <w:lang w:eastAsia="ar-SA"/>
        </w:rPr>
        <w:t xml:space="preserve">»  </w:t>
      </w:r>
      <w:r w:rsidRPr="00F91D1D">
        <w:rPr>
          <w:kern w:val="2"/>
          <w:u w:val="single"/>
          <w:lang w:eastAsia="ar-SA"/>
        </w:rPr>
        <w:t xml:space="preserve">       </w:t>
      </w:r>
      <w:r w:rsidRPr="00F91D1D">
        <w:rPr>
          <w:kern w:val="2"/>
          <w:lang w:eastAsia="ar-SA"/>
        </w:rPr>
        <w:t xml:space="preserve">  201</w:t>
      </w:r>
      <w:r w:rsidR="009A256E">
        <w:rPr>
          <w:kern w:val="2"/>
          <w:lang w:eastAsia="ar-SA"/>
        </w:rPr>
        <w:t>__</w:t>
      </w:r>
      <w:r w:rsidRPr="00F91D1D">
        <w:rPr>
          <w:kern w:val="2"/>
          <w:lang w:eastAsia="ar-SA"/>
        </w:rPr>
        <w:t xml:space="preserve"> г.</w:t>
      </w:r>
    </w:p>
    <w:p w:rsidR="00F91D1D" w:rsidRPr="00F91D1D" w:rsidRDefault="00F91D1D" w:rsidP="00F91D1D">
      <w:pPr>
        <w:suppressAutoHyphens/>
        <w:spacing w:line="360" w:lineRule="auto"/>
        <w:jc w:val="both"/>
        <w:rPr>
          <w:kern w:val="2"/>
          <w:u w:val="single"/>
          <w:lang w:eastAsia="ar-SA"/>
        </w:rPr>
      </w:pPr>
      <w:r w:rsidRPr="00F91D1D">
        <w:rPr>
          <w:kern w:val="2"/>
          <w:lang w:eastAsia="ar-SA"/>
        </w:rPr>
        <w:t>Исходные данные для выпускной квалификационной работы: ________________________</w:t>
      </w:r>
      <w:r w:rsidRPr="00F91D1D">
        <w:rPr>
          <w:kern w:val="2"/>
          <w:u w:val="single"/>
          <w:lang w:eastAsia="ar-SA"/>
        </w:rPr>
        <w:t xml:space="preserve">                       </w:t>
      </w:r>
    </w:p>
    <w:tbl>
      <w:tblPr>
        <w:tblW w:w="0" w:type="auto"/>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247"/>
      </w:tblGrid>
      <w:tr w:rsidR="00F91D1D" w:rsidRPr="00F91D1D" w:rsidTr="009A256E">
        <w:tc>
          <w:tcPr>
            <w:tcW w:w="9247" w:type="dxa"/>
            <w:tcBorders>
              <w:top w:val="nil"/>
            </w:tcBorders>
            <w:shd w:val="clear" w:color="auto" w:fill="auto"/>
          </w:tcPr>
          <w:p w:rsidR="00F91D1D" w:rsidRPr="00F91D1D" w:rsidRDefault="00F91D1D" w:rsidP="00F91D1D">
            <w:pPr>
              <w:suppressAutoHyphens/>
              <w:spacing w:line="360" w:lineRule="auto"/>
              <w:rPr>
                <w:i/>
                <w:color w:val="FF0000"/>
                <w:kern w:val="2"/>
                <w:lang w:eastAsia="ar-SA"/>
              </w:rPr>
            </w:pPr>
          </w:p>
        </w:tc>
      </w:tr>
      <w:tr w:rsidR="00F91D1D" w:rsidRPr="00F91D1D" w:rsidTr="009A256E">
        <w:tc>
          <w:tcPr>
            <w:tcW w:w="9247" w:type="dxa"/>
            <w:shd w:val="clear" w:color="auto" w:fill="auto"/>
          </w:tcPr>
          <w:p w:rsidR="00F91D1D" w:rsidRPr="00F91D1D" w:rsidRDefault="00F91D1D" w:rsidP="00F91D1D">
            <w:pPr>
              <w:suppressAutoHyphens/>
              <w:spacing w:line="360" w:lineRule="auto"/>
              <w:rPr>
                <w:i/>
                <w:color w:val="FF0000"/>
                <w:kern w:val="2"/>
                <w:lang w:eastAsia="ar-SA"/>
              </w:rPr>
            </w:pPr>
          </w:p>
        </w:tc>
      </w:tr>
      <w:tr w:rsidR="00F91D1D" w:rsidRPr="00F91D1D" w:rsidTr="009A256E">
        <w:tc>
          <w:tcPr>
            <w:tcW w:w="9247" w:type="dxa"/>
            <w:shd w:val="clear" w:color="auto" w:fill="auto"/>
          </w:tcPr>
          <w:p w:rsidR="00F91D1D" w:rsidRPr="00F91D1D" w:rsidRDefault="00F91D1D" w:rsidP="00F91D1D">
            <w:pPr>
              <w:suppressAutoHyphens/>
              <w:spacing w:line="360" w:lineRule="auto"/>
              <w:rPr>
                <w:i/>
                <w:kern w:val="2"/>
                <w:lang w:eastAsia="ar-SA"/>
              </w:rPr>
            </w:pPr>
          </w:p>
        </w:tc>
      </w:tr>
      <w:tr w:rsidR="00F91D1D" w:rsidRPr="00F91D1D" w:rsidTr="009A256E">
        <w:tc>
          <w:tcPr>
            <w:tcW w:w="9247" w:type="dxa"/>
            <w:shd w:val="clear" w:color="auto" w:fill="auto"/>
          </w:tcPr>
          <w:p w:rsidR="00F91D1D" w:rsidRPr="00F91D1D" w:rsidRDefault="00F91D1D" w:rsidP="00F91D1D">
            <w:pPr>
              <w:suppressAutoHyphens/>
              <w:spacing w:line="360" w:lineRule="auto"/>
              <w:rPr>
                <w:i/>
                <w:kern w:val="2"/>
                <w:lang w:eastAsia="ar-SA"/>
              </w:rPr>
            </w:pPr>
          </w:p>
        </w:tc>
      </w:tr>
      <w:tr w:rsidR="00F91D1D" w:rsidRPr="00F91D1D" w:rsidTr="009A256E">
        <w:tc>
          <w:tcPr>
            <w:tcW w:w="9247" w:type="dxa"/>
            <w:shd w:val="clear" w:color="auto" w:fill="auto"/>
          </w:tcPr>
          <w:p w:rsidR="00F91D1D" w:rsidRPr="00F91D1D" w:rsidRDefault="00F91D1D" w:rsidP="00F91D1D">
            <w:pPr>
              <w:suppressAutoHyphens/>
              <w:spacing w:line="360" w:lineRule="auto"/>
              <w:rPr>
                <w:i/>
                <w:kern w:val="2"/>
                <w:lang w:eastAsia="ar-SA"/>
              </w:rPr>
            </w:pPr>
          </w:p>
        </w:tc>
      </w:tr>
    </w:tbl>
    <w:p w:rsidR="00F91D1D" w:rsidRPr="00F91D1D" w:rsidRDefault="00F91D1D" w:rsidP="00F91D1D">
      <w:pPr>
        <w:suppressAutoHyphens/>
        <w:spacing w:line="360" w:lineRule="auto"/>
        <w:rPr>
          <w:kern w:val="2"/>
          <w:lang w:eastAsia="ar-SA"/>
        </w:rPr>
      </w:pPr>
      <w:r w:rsidRPr="00F91D1D">
        <w:rPr>
          <w:kern w:val="2"/>
          <w:lang w:eastAsia="ar-SA"/>
        </w:rPr>
        <w:br w:type="page"/>
      </w:r>
      <w:r w:rsidRPr="00F91D1D">
        <w:rPr>
          <w:kern w:val="2"/>
          <w:lang w:eastAsia="ar-SA"/>
        </w:rPr>
        <w:lastRenderedPageBreak/>
        <w:t>Содержание пояснительной записки:</w:t>
      </w:r>
    </w:p>
    <w:p w:rsidR="00F91D1D" w:rsidRPr="00F91D1D" w:rsidRDefault="00F91D1D" w:rsidP="00F91D1D">
      <w:pPr>
        <w:suppressAutoHyphens/>
        <w:jc w:val="both"/>
        <w:rPr>
          <w:b/>
          <w:kern w:val="2"/>
          <w:lang w:eastAsia="ar-SA"/>
        </w:rPr>
      </w:pPr>
      <w:r w:rsidRPr="00F91D1D">
        <w:rPr>
          <w:kern w:val="2"/>
          <w:lang w:eastAsia="ar-SA"/>
        </w:rPr>
        <w:t>ВВЕДЕНИЕ:</w:t>
      </w:r>
      <w:r w:rsidRPr="00F91D1D">
        <w:rPr>
          <w:b/>
          <w:kern w:val="2"/>
          <w:lang w:eastAsia="ar-SA"/>
        </w:rPr>
        <w:t xml:space="preserve"> </w:t>
      </w:r>
    </w:p>
    <w:tbl>
      <w:tblPr>
        <w:tblW w:w="0" w:type="auto"/>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247"/>
      </w:tblGrid>
      <w:tr w:rsidR="00F91D1D" w:rsidRPr="00F91D1D" w:rsidTr="00BE1C37">
        <w:tc>
          <w:tcPr>
            <w:tcW w:w="9639" w:type="dxa"/>
            <w:tcBorders>
              <w:top w:val="nil"/>
            </w:tcBorders>
            <w:shd w:val="clear" w:color="auto" w:fill="auto"/>
          </w:tcPr>
          <w:p w:rsidR="00F91D1D" w:rsidRPr="00F91D1D" w:rsidRDefault="00F91D1D" w:rsidP="00F91D1D">
            <w:pPr>
              <w:suppressAutoHyphens/>
              <w:spacing w:line="360" w:lineRule="auto"/>
              <w:rPr>
                <w:i/>
                <w:color w:val="FF0000"/>
                <w:kern w:val="2"/>
                <w:lang w:eastAsia="ar-SA"/>
              </w:rPr>
            </w:pPr>
          </w:p>
        </w:tc>
      </w:tr>
      <w:tr w:rsidR="00F91D1D" w:rsidRPr="00F91D1D" w:rsidTr="00BE1C37">
        <w:tc>
          <w:tcPr>
            <w:tcW w:w="9639" w:type="dxa"/>
            <w:shd w:val="clear" w:color="auto" w:fill="auto"/>
          </w:tcPr>
          <w:p w:rsidR="00F91D1D" w:rsidRPr="00F91D1D" w:rsidRDefault="00F91D1D" w:rsidP="00F91D1D">
            <w:pPr>
              <w:suppressAutoHyphens/>
              <w:spacing w:line="360" w:lineRule="auto"/>
              <w:rPr>
                <w:i/>
                <w:color w:val="FF0000"/>
                <w:kern w:val="2"/>
                <w:lang w:eastAsia="ar-SA"/>
              </w:rPr>
            </w:pPr>
          </w:p>
        </w:tc>
      </w:tr>
      <w:tr w:rsidR="00F91D1D" w:rsidRPr="00F91D1D" w:rsidTr="00BE1C37">
        <w:tc>
          <w:tcPr>
            <w:tcW w:w="9639" w:type="dxa"/>
            <w:shd w:val="clear" w:color="auto" w:fill="auto"/>
          </w:tcPr>
          <w:p w:rsidR="00F91D1D" w:rsidRPr="00F91D1D" w:rsidRDefault="00F91D1D" w:rsidP="00F91D1D">
            <w:pPr>
              <w:suppressAutoHyphens/>
              <w:spacing w:line="360" w:lineRule="auto"/>
              <w:rPr>
                <w:i/>
                <w:color w:val="FF0000"/>
                <w:kern w:val="2"/>
                <w:sz w:val="20"/>
                <w:szCs w:val="20"/>
                <w:lang w:eastAsia="ar-SA"/>
              </w:rPr>
            </w:pPr>
          </w:p>
        </w:tc>
      </w:tr>
      <w:tr w:rsidR="00F91D1D" w:rsidRPr="00F91D1D" w:rsidTr="00BE1C37">
        <w:tc>
          <w:tcPr>
            <w:tcW w:w="9639" w:type="dxa"/>
            <w:shd w:val="clear" w:color="auto" w:fill="auto"/>
          </w:tcPr>
          <w:p w:rsidR="00F91D1D" w:rsidRPr="00F91D1D" w:rsidRDefault="00F91D1D" w:rsidP="00F91D1D">
            <w:pPr>
              <w:suppressAutoHyphens/>
              <w:spacing w:line="360" w:lineRule="auto"/>
              <w:rPr>
                <w:i/>
                <w:color w:val="FF0000"/>
                <w:kern w:val="2"/>
                <w:sz w:val="20"/>
                <w:szCs w:val="20"/>
                <w:lang w:eastAsia="ar-SA"/>
              </w:rPr>
            </w:pPr>
          </w:p>
        </w:tc>
      </w:tr>
    </w:tbl>
    <w:p w:rsidR="00F91D1D" w:rsidRPr="00F91D1D" w:rsidRDefault="00F91D1D" w:rsidP="00F91D1D">
      <w:pPr>
        <w:suppressAutoHyphens/>
        <w:spacing w:line="360" w:lineRule="auto"/>
        <w:jc w:val="both"/>
        <w:rPr>
          <w:b/>
          <w:kern w:val="2"/>
          <w:lang w:eastAsia="ar-SA"/>
        </w:rPr>
      </w:pPr>
    </w:p>
    <w:p w:rsidR="00F91D1D" w:rsidRPr="00F91D1D" w:rsidRDefault="00F91D1D" w:rsidP="00F91D1D">
      <w:pPr>
        <w:suppressAutoHyphens/>
        <w:spacing w:line="360" w:lineRule="auto"/>
        <w:jc w:val="both"/>
        <w:rPr>
          <w:kern w:val="2"/>
          <w:lang w:eastAsia="ar-SA"/>
        </w:rPr>
      </w:pPr>
      <w:r w:rsidRPr="00F91D1D">
        <w:rPr>
          <w:kern w:val="2"/>
          <w:lang w:eastAsia="ar-SA"/>
        </w:rPr>
        <w:t xml:space="preserve">1 Наименование и содержание разделов </w:t>
      </w:r>
    </w:p>
    <w:tbl>
      <w:tblPr>
        <w:tblW w:w="0" w:type="auto"/>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247"/>
      </w:tblGrid>
      <w:tr w:rsidR="00F91D1D" w:rsidRPr="00F91D1D" w:rsidTr="009A256E">
        <w:tc>
          <w:tcPr>
            <w:tcW w:w="9247" w:type="dxa"/>
            <w:shd w:val="clear" w:color="auto" w:fill="auto"/>
          </w:tcPr>
          <w:p w:rsidR="00F91D1D" w:rsidRPr="00F91D1D" w:rsidRDefault="00F91D1D" w:rsidP="009A256E">
            <w:pPr>
              <w:spacing w:after="160" w:line="259" w:lineRule="auto"/>
              <w:rPr>
                <w:i/>
                <w:color w:val="FF0000"/>
                <w:kern w:val="2"/>
                <w:lang w:eastAsia="ar-SA"/>
              </w:rPr>
            </w:pPr>
          </w:p>
        </w:tc>
      </w:tr>
      <w:tr w:rsidR="00F91D1D" w:rsidRPr="00F91D1D" w:rsidTr="009A256E">
        <w:tc>
          <w:tcPr>
            <w:tcW w:w="9247" w:type="dxa"/>
            <w:shd w:val="clear" w:color="auto" w:fill="auto"/>
          </w:tcPr>
          <w:p w:rsidR="00F91D1D" w:rsidRPr="00F91D1D" w:rsidRDefault="00F91D1D" w:rsidP="00F91D1D">
            <w:pPr>
              <w:suppressAutoHyphens/>
              <w:spacing w:line="360" w:lineRule="auto"/>
              <w:rPr>
                <w:i/>
                <w:color w:val="FF0000"/>
                <w:kern w:val="2"/>
                <w:lang w:eastAsia="ar-SA"/>
              </w:rPr>
            </w:pPr>
          </w:p>
        </w:tc>
      </w:tr>
    </w:tbl>
    <w:p w:rsidR="00F91D1D" w:rsidRPr="00F91D1D" w:rsidRDefault="00F91D1D" w:rsidP="00F91D1D">
      <w:pPr>
        <w:suppressAutoHyphens/>
        <w:spacing w:line="360" w:lineRule="auto"/>
        <w:jc w:val="both"/>
        <w:rPr>
          <w:kern w:val="2"/>
          <w:u w:val="single"/>
          <w:lang w:eastAsia="ar-SA"/>
        </w:rPr>
      </w:pPr>
    </w:p>
    <w:p w:rsidR="00F91D1D" w:rsidRPr="00F91D1D" w:rsidRDefault="00F91D1D" w:rsidP="00F91D1D">
      <w:pPr>
        <w:suppressAutoHyphens/>
        <w:spacing w:line="360" w:lineRule="auto"/>
        <w:rPr>
          <w:kern w:val="2"/>
          <w:lang w:eastAsia="ar-SA"/>
        </w:rPr>
      </w:pPr>
      <w:r w:rsidRPr="00F91D1D">
        <w:rPr>
          <w:kern w:val="2"/>
          <w:lang w:eastAsia="ar-SA"/>
        </w:rPr>
        <w:t>ЗАКЛЮЧЕНИЕ</w:t>
      </w:r>
    </w:p>
    <w:p w:rsidR="00F91D1D" w:rsidRPr="00F91D1D" w:rsidRDefault="00F91D1D" w:rsidP="00F91D1D">
      <w:pPr>
        <w:suppressAutoHyphens/>
        <w:jc w:val="both"/>
        <w:rPr>
          <w:i/>
          <w:color w:val="FF0000"/>
          <w:kern w:val="2"/>
          <w:lang w:eastAsia="ar-SA"/>
        </w:rPr>
      </w:pPr>
    </w:p>
    <w:tbl>
      <w:tblPr>
        <w:tblW w:w="0" w:type="auto"/>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247"/>
      </w:tblGrid>
      <w:tr w:rsidR="00F91D1D" w:rsidRPr="00F91D1D" w:rsidTr="00BE1C37">
        <w:tc>
          <w:tcPr>
            <w:tcW w:w="9639" w:type="dxa"/>
            <w:shd w:val="clear" w:color="auto" w:fill="auto"/>
          </w:tcPr>
          <w:p w:rsidR="00F91D1D" w:rsidRPr="00F91D1D" w:rsidRDefault="00F91D1D" w:rsidP="00F91D1D">
            <w:pPr>
              <w:suppressAutoHyphens/>
              <w:spacing w:line="360" w:lineRule="auto"/>
              <w:rPr>
                <w:i/>
                <w:color w:val="FF0000"/>
                <w:kern w:val="2"/>
                <w:sz w:val="20"/>
                <w:szCs w:val="20"/>
                <w:lang w:eastAsia="ar-SA"/>
              </w:rPr>
            </w:pPr>
          </w:p>
        </w:tc>
      </w:tr>
      <w:tr w:rsidR="00F91D1D" w:rsidRPr="00F91D1D" w:rsidTr="00BE1C37">
        <w:tc>
          <w:tcPr>
            <w:tcW w:w="9639" w:type="dxa"/>
            <w:shd w:val="clear" w:color="auto" w:fill="auto"/>
          </w:tcPr>
          <w:p w:rsidR="00F91D1D" w:rsidRPr="00F91D1D" w:rsidRDefault="00F91D1D" w:rsidP="00F91D1D">
            <w:pPr>
              <w:suppressAutoHyphens/>
              <w:spacing w:line="360" w:lineRule="auto"/>
              <w:rPr>
                <w:i/>
                <w:color w:val="FF0000"/>
                <w:kern w:val="2"/>
                <w:sz w:val="20"/>
                <w:szCs w:val="20"/>
                <w:lang w:eastAsia="ar-SA"/>
              </w:rPr>
            </w:pPr>
          </w:p>
        </w:tc>
      </w:tr>
      <w:tr w:rsidR="00F91D1D" w:rsidRPr="00F91D1D" w:rsidTr="00BE1C37">
        <w:tc>
          <w:tcPr>
            <w:tcW w:w="9639" w:type="dxa"/>
            <w:shd w:val="clear" w:color="auto" w:fill="auto"/>
          </w:tcPr>
          <w:p w:rsidR="00F91D1D" w:rsidRPr="00F91D1D" w:rsidRDefault="00F91D1D" w:rsidP="00F91D1D">
            <w:pPr>
              <w:suppressAutoHyphens/>
              <w:spacing w:line="360" w:lineRule="auto"/>
              <w:rPr>
                <w:i/>
                <w:color w:val="FF0000"/>
                <w:kern w:val="2"/>
                <w:sz w:val="20"/>
                <w:szCs w:val="20"/>
                <w:lang w:eastAsia="ar-SA"/>
              </w:rPr>
            </w:pPr>
          </w:p>
        </w:tc>
      </w:tr>
    </w:tbl>
    <w:p w:rsidR="00F91D1D" w:rsidRPr="00F91D1D" w:rsidRDefault="00F91D1D" w:rsidP="00F91D1D">
      <w:pPr>
        <w:suppressAutoHyphens/>
        <w:spacing w:line="360" w:lineRule="auto"/>
        <w:rPr>
          <w:kern w:val="2"/>
          <w:lang w:eastAsia="ar-SA"/>
        </w:rPr>
      </w:pPr>
    </w:p>
    <w:p w:rsidR="00F91D1D" w:rsidRPr="00F91D1D" w:rsidRDefault="00F91D1D" w:rsidP="00F91D1D">
      <w:pPr>
        <w:suppressAutoHyphens/>
        <w:spacing w:line="360" w:lineRule="auto"/>
        <w:rPr>
          <w:kern w:val="2"/>
          <w:lang w:eastAsia="ar-SA"/>
        </w:rPr>
      </w:pPr>
      <w:r w:rsidRPr="00F91D1D">
        <w:rPr>
          <w:kern w:val="2"/>
          <w:lang w:eastAsia="ar-SA"/>
        </w:rPr>
        <w:t>Перечень графического материала</w:t>
      </w:r>
      <w:r w:rsidRPr="00F91D1D">
        <w:rPr>
          <w:b/>
          <w:kern w:val="2"/>
          <w:lang w:eastAsia="ar-SA"/>
        </w:rPr>
        <w:t>:</w:t>
      </w:r>
    </w:p>
    <w:tbl>
      <w:tblPr>
        <w:tblW w:w="0" w:type="auto"/>
        <w:tblLook w:val="04A0" w:firstRow="1" w:lastRow="0" w:firstColumn="1" w:lastColumn="0" w:noHBand="0" w:noVBand="1"/>
      </w:tblPr>
      <w:tblGrid>
        <w:gridCol w:w="382"/>
        <w:gridCol w:w="8973"/>
      </w:tblGrid>
      <w:tr w:rsidR="00F91D1D" w:rsidRPr="00F91D1D" w:rsidTr="00BE1C37">
        <w:tc>
          <w:tcPr>
            <w:tcW w:w="392" w:type="dxa"/>
            <w:shd w:val="clear" w:color="auto" w:fill="auto"/>
          </w:tcPr>
          <w:p w:rsidR="00F91D1D" w:rsidRPr="00F91D1D" w:rsidRDefault="00F91D1D" w:rsidP="00A91AA4">
            <w:pPr>
              <w:numPr>
                <w:ilvl w:val="0"/>
                <w:numId w:val="13"/>
              </w:numPr>
              <w:tabs>
                <w:tab w:val="left" w:pos="6754"/>
              </w:tabs>
              <w:suppressAutoHyphens/>
              <w:spacing w:line="276" w:lineRule="auto"/>
              <w:rPr>
                <w:kern w:val="2"/>
                <w:lang w:eastAsia="ar-SA"/>
              </w:rPr>
            </w:pPr>
          </w:p>
        </w:tc>
        <w:tc>
          <w:tcPr>
            <w:tcW w:w="9460" w:type="dxa"/>
            <w:tcBorders>
              <w:bottom w:val="single" w:sz="4" w:space="0" w:color="auto"/>
            </w:tcBorders>
            <w:shd w:val="clear" w:color="auto" w:fill="auto"/>
          </w:tcPr>
          <w:p w:rsidR="00F91D1D" w:rsidRPr="00F91D1D" w:rsidRDefault="00F91D1D" w:rsidP="009A256E">
            <w:pPr>
              <w:tabs>
                <w:tab w:val="left" w:pos="6754"/>
              </w:tabs>
              <w:suppressAutoHyphens/>
              <w:spacing w:line="276" w:lineRule="auto"/>
              <w:rPr>
                <w:kern w:val="2"/>
                <w:lang w:eastAsia="ar-SA"/>
              </w:rPr>
            </w:pPr>
            <w:r w:rsidRPr="00F91D1D">
              <w:rPr>
                <w:kern w:val="2"/>
                <w:lang w:eastAsia="ar-SA"/>
              </w:rPr>
              <w:t xml:space="preserve">Презентация в </w:t>
            </w:r>
            <w:r w:rsidRPr="00F91D1D">
              <w:rPr>
                <w:kern w:val="2"/>
                <w:lang w:val="en-US" w:eastAsia="ar-SA"/>
              </w:rPr>
              <w:t>Power</w:t>
            </w:r>
            <w:r w:rsidRPr="00F91D1D">
              <w:rPr>
                <w:kern w:val="2"/>
                <w:lang w:eastAsia="ar-SA"/>
              </w:rPr>
              <w:t xml:space="preserve"> </w:t>
            </w:r>
            <w:r w:rsidRPr="00F91D1D">
              <w:rPr>
                <w:kern w:val="2"/>
                <w:lang w:val="en-US" w:eastAsia="ar-SA"/>
              </w:rPr>
              <w:t>Point</w:t>
            </w:r>
            <w:r w:rsidRPr="00F91D1D">
              <w:rPr>
                <w:kern w:val="2"/>
                <w:lang w:eastAsia="ar-SA"/>
              </w:rPr>
              <w:t xml:space="preserve"> </w:t>
            </w:r>
            <w:proofErr w:type="gramStart"/>
            <w:r w:rsidRPr="00F91D1D">
              <w:rPr>
                <w:kern w:val="2"/>
                <w:lang w:eastAsia="ar-SA"/>
              </w:rPr>
              <w:t>на  листах</w:t>
            </w:r>
            <w:proofErr w:type="gramEnd"/>
          </w:p>
        </w:tc>
      </w:tr>
    </w:tbl>
    <w:p w:rsidR="00F91D1D" w:rsidRPr="00F91D1D" w:rsidRDefault="00F91D1D" w:rsidP="00F91D1D">
      <w:pPr>
        <w:tabs>
          <w:tab w:val="left" w:pos="6754"/>
        </w:tabs>
        <w:suppressAutoHyphens/>
        <w:spacing w:line="276" w:lineRule="auto"/>
        <w:rPr>
          <w:kern w:val="2"/>
          <w:lang w:eastAsia="ar-SA"/>
        </w:rPr>
      </w:pPr>
    </w:p>
    <w:p w:rsidR="00F91D1D" w:rsidRPr="00F91D1D" w:rsidRDefault="00F91D1D" w:rsidP="00F91D1D">
      <w:pPr>
        <w:suppressAutoHyphens/>
        <w:rPr>
          <w:kern w:val="1"/>
          <w:lang w:eastAsia="ar-SA"/>
        </w:rPr>
      </w:pPr>
    </w:p>
    <w:p w:rsidR="00F91D1D" w:rsidRPr="00F91D1D" w:rsidRDefault="00F91D1D" w:rsidP="00F91D1D">
      <w:pPr>
        <w:suppressAutoHyphens/>
        <w:rPr>
          <w:kern w:val="1"/>
          <w:u w:val="single"/>
          <w:lang w:eastAsia="ar-SA"/>
        </w:rPr>
      </w:pPr>
      <w:r w:rsidRPr="00F91D1D">
        <w:rPr>
          <w:kern w:val="1"/>
          <w:lang w:eastAsia="ar-SA"/>
        </w:rPr>
        <w:t xml:space="preserve">Руководитель работы: </w:t>
      </w:r>
      <w:r w:rsidRPr="00F91D1D">
        <w:rPr>
          <w:kern w:val="1"/>
          <w:lang w:eastAsia="ar-SA"/>
        </w:rPr>
        <w:tab/>
        <w:t xml:space="preserve">           __________________</w:t>
      </w:r>
      <w:r w:rsidRPr="00F91D1D">
        <w:rPr>
          <w:kern w:val="1"/>
          <w:lang w:eastAsia="ar-SA"/>
        </w:rPr>
        <w:tab/>
        <w:t xml:space="preserve">      _</w:t>
      </w:r>
      <w:r w:rsidR="009A256E">
        <w:rPr>
          <w:kern w:val="1"/>
          <w:lang w:eastAsia="ar-SA"/>
        </w:rPr>
        <w:t>_____________________</w:t>
      </w:r>
    </w:p>
    <w:p w:rsidR="00F91D1D" w:rsidRPr="00F91D1D" w:rsidRDefault="00F91D1D" w:rsidP="00F91D1D">
      <w:pPr>
        <w:suppressAutoHyphens/>
        <w:rPr>
          <w:kern w:val="1"/>
          <w:sz w:val="16"/>
          <w:szCs w:val="16"/>
          <w:lang w:eastAsia="ar-SA"/>
        </w:rPr>
      </w:pPr>
      <w:r w:rsidRPr="00F91D1D">
        <w:rPr>
          <w:kern w:val="1"/>
          <w:sz w:val="16"/>
          <w:szCs w:val="16"/>
          <w:lang w:eastAsia="ar-SA"/>
        </w:rPr>
        <w:tab/>
      </w:r>
      <w:r w:rsidRPr="00F91D1D">
        <w:rPr>
          <w:kern w:val="1"/>
          <w:sz w:val="16"/>
          <w:szCs w:val="16"/>
          <w:lang w:eastAsia="ar-SA"/>
        </w:rPr>
        <w:tab/>
      </w:r>
      <w:r w:rsidRPr="00F91D1D">
        <w:rPr>
          <w:kern w:val="1"/>
          <w:sz w:val="16"/>
          <w:szCs w:val="16"/>
          <w:lang w:eastAsia="ar-SA"/>
        </w:rPr>
        <w:tab/>
      </w:r>
      <w:r w:rsidRPr="00F91D1D">
        <w:rPr>
          <w:kern w:val="1"/>
          <w:sz w:val="16"/>
          <w:szCs w:val="16"/>
          <w:lang w:eastAsia="ar-SA"/>
        </w:rPr>
        <w:tab/>
      </w:r>
      <w:r w:rsidRPr="00F91D1D">
        <w:rPr>
          <w:kern w:val="1"/>
          <w:sz w:val="16"/>
          <w:szCs w:val="16"/>
          <w:lang w:eastAsia="ar-SA"/>
        </w:rPr>
        <w:tab/>
      </w:r>
      <w:r w:rsidRPr="00F91D1D">
        <w:rPr>
          <w:kern w:val="1"/>
          <w:sz w:val="16"/>
          <w:szCs w:val="16"/>
          <w:lang w:eastAsia="ar-SA"/>
        </w:rPr>
        <w:tab/>
        <w:t xml:space="preserve">(подпись, </w:t>
      </w:r>
      <w:proofErr w:type="gramStart"/>
      <w:r w:rsidRPr="00F91D1D">
        <w:rPr>
          <w:kern w:val="1"/>
          <w:sz w:val="16"/>
          <w:szCs w:val="16"/>
          <w:lang w:eastAsia="ar-SA"/>
        </w:rPr>
        <w:t>дата)</w:t>
      </w:r>
      <w:r w:rsidRPr="00F91D1D">
        <w:rPr>
          <w:kern w:val="1"/>
          <w:sz w:val="16"/>
          <w:szCs w:val="16"/>
          <w:lang w:eastAsia="ar-SA"/>
        </w:rPr>
        <w:tab/>
      </w:r>
      <w:proofErr w:type="gramEnd"/>
      <w:r w:rsidRPr="00F91D1D">
        <w:rPr>
          <w:kern w:val="1"/>
          <w:sz w:val="16"/>
          <w:szCs w:val="16"/>
          <w:lang w:eastAsia="ar-SA"/>
        </w:rPr>
        <w:tab/>
        <w:t>(должность, И.О.Ф)</w:t>
      </w:r>
    </w:p>
    <w:p w:rsidR="00F91D1D" w:rsidRPr="00F91D1D" w:rsidRDefault="00F91D1D" w:rsidP="00F91D1D">
      <w:pPr>
        <w:suppressAutoHyphens/>
        <w:spacing w:line="360" w:lineRule="auto"/>
        <w:rPr>
          <w:kern w:val="1"/>
          <w:lang w:eastAsia="ar-SA"/>
        </w:rPr>
      </w:pPr>
      <w:r w:rsidRPr="00F91D1D">
        <w:rPr>
          <w:kern w:val="1"/>
          <w:lang w:eastAsia="ar-SA"/>
        </w:rPr>
        <w:t>Консультанты по разделам:</w:t>
      </w:r>
    </w:p>
    <w:p w:rsidR="00F91D1D" w:rsidRPr="00F91D1D" w:rsidRDefault="00F91D1D" w:rsidP="00F91D1D">
      <w:pPr>
        <w:suppressAutoHyphens/>
        <w:rPr>
          <w:kern w:val="1"/>
          <w:sz w:val="16"/>
          <w:szCs w:val="16"/>
          <w:lang w:eastAsia="ar-SA"/>
        </w:rPr>
      </w:pPr>
    </w:p>
    <w:p w:rsidR="00F91D1D" w:rsidRPr="00F91D1D" w:rsidRDefault="00F91D1D" w:rsidP="00F91D1D">
      <w:pPr>
        <w:suppressAutoHyphens/>
        <w:rPr>
          <w:kern w:val="1"/>
          <w:u w:val="single"/>
          <w:lang w:eastAsia="ar-SA"/>
        </w:rPr>
      </w:pPr>
      <w:r w:rsidRPr="00F91D1D">
        <w:rPr>
          <w:kern w:val="1"/>
          <w:lang w:eastAsia="ar-SA"/>
        </w:rPr>
        <w:t xml:space="preserve">Безопасность и </w:t>
      </w:r>
      <w:proofErr w:type="spellStart"/>
      <w:r w:rsidRPr="00F91D1D">
        <w:rPr>
          <w:kern w:val="1"/>
          <w:lang w:eastAsia="ar-SA"/>
        </w:rPr>
        <w:t>экологичность</w:t>
      </w:r>
      <w:proofErr w:type="spellEnd"/>
      <w:r w:rsidRPr="00F91D1D">
        <w:rPr>
          <w:kern w:val="1"/>
          <w:lang w:eastAsia="ar-SA"/>
        </w:rPr>
        <w:t xml:space="preserve">       __________________      _</w:t>
      </w:r>
      <w:r w:rsidR="009A256E">
        <w:rPr>
          <w:color w:val="000000"/>
          <w:kern w:val="1"/>
          <w:u w:val="single"/>
          <w:lang w:eastAsia="ar-SA"/>
        </w:rPr>
        <w:t>______________________</w:t>
      </w:r>
    </w:p>
    <w:p w:rsidR="00F91D1D" w:rsidRPr="00F91D1D" w:rsidRDefault="00F91D1D" w:rsidP="00F91D1D">
      <w:pPr>
        <w:suppressAutoHyphens/>
        <w:ind w:left="3545" w:firstLine="709"/>
        <w:rPr>
          <w:kern w:val="1"/>
          <w:sz w:val="16"/>
          <w:szCs w:val="16"/>
          <w:lang w:eastAsia="ar-SA"/>
        </w:rPr>
      </w:pPr>
      <w:r w:rsidRPr="00F91D1D">
        <w:rPr>
          <w:kern w:val="1"/>
          <w:sz w:val="16"/>
          <w:szCs w:val="16"/>
          <w:lang w:eastAsia="ar-SA"/>
        </w:rPr>
        <w:t xml:space="preserve">(подпись, </w:t>
      </w:r>
      <w:proofErr w:type="gramStart"/>
      <w:r w:rsidRPr="00F91D1D">
        <w:rPr>
          <w:kern w:val="1"/>
          <w:sz w:val="16"/>
          <w:szCs w:val="16"/>
          <w:lang w:eastAsia="ar-SA"/>
        </w:rPr>
        <w:t>дата)</w:t>
      </w:r>
      <w:r w:rsidRPr="00F91D1D">
        <w:rPr>
          <w:kern w:val="1"/>
          <w:sz w:val="16"/>
          <w:szCs w:val="16"/>
          <w:lang w:eastAsia="ar-SA"/>
        </w:rPr>
        <w:tab/>
      </w:r>
      <w:proofErr w:type="gramEnd"/>
      <w:r w:rsidRPr="00F91D1D">
        <w:rPr>
          <w:kern w:val="1"/>
          <w:sz w:val="16"/>
          <w:szCs w:val="16"/>
          <w:lang w:eastAsia="ar-SA"/>
        </w:rPr>
        <w:tab/>
        <w:t xml:space="preserve">  (должность, И.О.Ф)</w:t>
      </w:r>
    </w:p>
    <w:p w:rsidR="00F91D1D" w:rsidRPr="00F91D1D" w:rsidRDefault="00F91D1D" w:rsidP="00F91D1D">
      <w:pPr>
        <w:suppressAutoHyphens/>
        <w:rPr>
          <w:kern w:val="1"/>
          <w:sz w:val="16"/>
          <w:szCs w:val="16"/>
          <w:lang w:eastAsia="ar-SA"/>
        </w:rPr>
      </w:pPr>
    </w:p>
    <w:p w:rsidR="00F91D1D" w:rsidRPr="00F91D1D" w:rsidRDefault="00F91D1D" w:rsidP="00F91D1D">
      <w:pPr>
        <w:suppressAutoHyphens/>
        <w:rPr>
          <w:color w:val="833C0B"/>
          <w:kern w:val="1"/>
          <w:u w:val="single"/>
          <w:lang w:eastAsia="ar-SA"/>
        </w:rPr>
      </w:pPr>
      <w:r w:rsidRPr="00F91D1D">
        <w:rPr>
          <w:kern w:val="1"/>
          <w:lang w:eastAsia="ar-SA"/>
        </w:rPr>
        <w:t>Задание принял к исполнению</w:t>
      </w:r>
      <w:r w:rsidRPr="00F91D1D">
        <w:rPr>
          <w:kern w:val="1"/>
          <w:lang w:eastAsia="ar-SA"/>
        </w:rPr>
        <w:tab/>
        <w:t>_________</w:t>
      </w:r>
      <w:r w:rsidR="009A256E">
        <w:rPr>
          <w:kern w:val="1"/>
          <w:lang w:eastAsia="ar-SA"/>
        </w:rPr>
        <w:t>__________</w:t>
      </w:r>
      <w:r w:rsidRPr="00F91D1D">
        <w:rPr>
          <w:kern w:val="1"/>
          <w:lang w:eastAsia="ar-SA"/>
        </w:rPr>
        <w:t xml:space="preserve">      _</w:t>
      </w:r>
      <w:r w:rsidR="009A256E">
        <w:rPr>
          <w:kern w:val="1"/>
          <w:lang w:eastAsia="ar-SA"/>
        </w:rPr>
        <w:t>_______________________</w:t>
      </w:r>
    </w:p>
    <w:p w:rsidR="00F91D1D" w:rsidRPr="00F91D1D" w:rsidRDefault="00F91D1D" w:rsidP="00F91D1D">
      <w:pPr>
        <w:suppressAutoHyphens/>
        <w:rPr>
          <w:kern w:val="1"/>
          <w:sz w:val="28"/>
          <w:szCs w:val="28"/>
          <w:lang w:eastAsia="ar-SA"/>
        </w:rPr>
      </w:pPr>
      <w:r w:rsidRPr="00F91D1D">
        <w:rPr>
          <w:kern w:val="1"/>
          <w:sz w:val="28"/>
          <w:szCs w:val="28"/>
          <w:lang w:eastAsia="ar-SA"/>
        </w:rPr>
        <w:tab/>
      </w:r>
      <w:r w:rsidRPr="00F91D1D">
        <w:rPr>
          <w:kern w:val="1"/>
          <w:sz w:val="28"/>
          <w:szCs w:val="28"/>
          <w:lang w:eastAsia="ar-SA"/>
        </w:rPr>
        <w:tab/>
      </w:r>
      <w:r w:rsidRPr="00F91D1D">
        <w:rPr>
          <w:kern w:val="1"/>
          <w:sz w:val="28"/>
          <w:szCs w:val="28"/>
          <w:lang w:eastAsia="ar-SA"/>
        </w:rPr>
        <w:tab/>
      </w:r>
      <w:r w:rsidRPr="00F91D1D">
        <w:rPr>
          <w:kern w:val="1"/>
          <w:sz w:val="28"/>
          <w:szCs w:val="28"/>
          <w:lang w:eastAsia="ar-SA"/>
        </w:rPr>
        <w:tab/>
      </w:r>
      <w:r w:rsidRPr="00F91D1D">
        <w:rPr>
          <w:kern w:val="1"/>
          <w:sz w:val="28"/>
          <w:szCs w:val="28"/>
          <w:lang w:eastAsia="ar-SA"/>
        </w:rPr>
        <w:tab/>
      </w:r>
      <w:r w:rsidRPr="00F91D1D">
        <w:rPr>
          <w:kern w:val="1"/>
          <w:sz w:val="28"/>
          <w:szCs w:val="28"/>
          <w:lang w:eastAsia="ar-SA"/>
        </w:rPr>
        <w:tab/>
      </w:r>
      <w:r w:rsidRPr="00F91D1D">
        <w:rPr>
          <w:kern w:val="1"/>
          <w:sz w:val="16"/>
          <w:szCs w:val="16"/>
          <w:lang w:eastAsia="ar-SA"/>
        </w:rPr>
        <w:t xml:space="preserve">(подпись, </w:t>
      </w:r>
      <w:proofErr w:type="gramStart"/>
      <w:r w:rsidRPr="00F91D1D">
        <w:rPr>
          <w:kern w:val="1"/>
          <w:sz w:val="16"/>
          <w:szCs w:val="16"/>
          <w:lang w:eastAsia="ar-SA"/>
        </w:rPr>
        <w:t>дата)</w:t>
      </w:r>
      <w:r w:rsidRPr="00F91D1D">
        <w:rPr>
          <w:kern w:val="1"/>
          <w:sz w:val="16"/>
          <w:szCs w:val="16"/>
          <w:lang w:eastAsia="ar-SA"/>
        </w:rPr>
        <w:tab/>
      </w:r>
      <w:proofErr w:type="gramEnd"/>
      <w:r w:rsidRPr="00F91D1D">
        <w:rPr>
          <w:kern w:val="1"/>
          <w:sz w:val="16"/>
          <w:szCs w:val="16"/>
          <w:lang w:eastAsia="ar-SA"/>
        </w:rPr>
        <w:tab/>
        <w:t xml:space="preserve">          (И.О.Ф)</w:t>
      </w:r>
    </w:p>
    <w:p w:rsidR="00F91D1D" w:rsidRDefault="00F91D1D" w:rsidP="0086266B">
      <w:pPr>
        <w:spacing w:line="360" w:lineRule="auto"/>
        <w:ind w:firstLine="709"/>
        <w:jc w:val="both"/>
        <w:rPr>
          <w:color w:val="000000" w:themeColor="text1"/>
          <w:sz w:val="28"/>
          <w:szCs w:val="28"/>
        </w:rPr>
      </w:pPr>
    </w:p>
    <w:p w:rsidR="005C6C1E" w:rsidRDefault="005C6C1E">
      <w:pPr>
        <w:spacing w:after="160" w:line="259" w:lineRule="auto"/>
        <w:rPr>
          <w:color w:val="000000" w:themeColor="text1"/>
          <w:sz w:val="28"/>
          <w:szCs w:val="28"/>
        </w:rPr>
      </w:pPr>
      <w:r>
        <w:rPr>
          <w:color w:val="000000" w:themeColor="text1"/>
          <w:sz w:val="28"/>
          <w:szCs w:val="28"/>
        </w:rPr>
        <w:br w:type="page"/>
      </w:r>
    </w:p>
    <w:p w:rsidR="005C6C1E" w:rsidRPr="005C6C1E" w:rsidRDefault="005C6C1E" w:rsidP="005C6C1E">
      <w:pPr>
        <w:pStyle w:val="1"/>
        <w:jc w:val="right"/>
        <w:rPr>
          <w:rFonts w:ascii="Times New Roman" w:hAnsi="Times New Roman" w:cs="Times New Roman"/>
          <w:b/>
          <w:color w:val="000000" w:themeColor="text1"/>
          <w:sz w:val="20"/>
          <w:szCs w:val="22"/>
          <w:lang w:eastAsia="zh-CN"/>
        </w:rPr>
      </w:pPr>
      <w:bookmarkStart w:id="31" w:name="_Toc527010351"/>
      <w:r w:rsidRPr="00386C10">
        <w:rPr>
          <w:rFonts w:ascii="Times New Roman" w:hAnsi="Times New Roman" w:cs="Times New Roman"/>
          <w:b/>
          <w:color w:val="000000" w:themeColor="text1"/>
          <w:sz w:val="28"/>
          <w:lang w:eastAsia="zh-CN"/>
        </w:rPr>
        <w:lastRenderedPageBreak/>
        <w:t xml:space="preserve">Приложение </w:t>
      </w:r>
      <w:r w:rsidRPr="005C6C1E">
        <w:rPr>
          <w:rFonts w:ascii="Times New Roman" w:hAnsi="Times New Roman" w:cs="Times New Roman"/>
          <w:b/>
          <w:color w:val="000000" w:themeColor="text1"/>
          <w:sz w:val="28"/>
          <w:lang w:eastAsia="zh-CN"/>
        </w:rPr>
        <w:t>3 Образец отзыва руководителя</w:t>
      </w:r>
      <w:bookmarkEnd w:id="31"/>
    </w:p>
    <w:p w:rsidR="005C6C1E" w:rsidRPr="005C6C1E" w:rsidRDefault="005C6C1E" w:rsidP="005C6C1E">
      <w:pPr>
        <w:widowControl w:val="0"/>
        <w:suppressAutoHyphens/>
        <w:autoSpaceDE w:val="0"/>
        <w:spacing w:line="200" w:lineRule="exact"/>
      </w:pPr>
      <w:r w:rsidRPr="005C6C1E">
        <w:rPr>
          <w:rFonts w:ascii="Calibri" w:hAnsi="Calibri"/>
          <w:noProof/>
          <w:sz w:val="22"/>
          <w:szCs w:val="22"/>
        </w:rPr>
        <w:drawing>
          <wp:anchor distT="0" distB="0" distL="114935" distR="114935" simplePos="0" relativeHeight="251661312" behindDoc="1" locked="0" layoutInCell="1" allowOverlap="1">
            <wp:simplePos x="0" y="0"/>
            <wp:positionH relativeFrom="column">
              <wp:posOffset>2728595</wp:posOffset>
            </wp:positionH>
            <wp:positionV relativeFrom="paragraph">
              <wp:posOffset>334010</wp:posOffset>
            </wp:positionV>
            <wp:extent cx="589280" cy="589280"/>
            <wp:effectExtent l="0" t="0" r="1270" b="1270"/>
            <wp:wrapNone/>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9280" cy="589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5C6C1E" w:rsidRPr="00386C10" w:rsidRDefault="005C6C1E" w:rsidP="005C6C1E">
      <w:pPr>
        <w:widowControl w:val="0"/>
        <w:suppressAutoHyphens/>
        <w:autoSpaceDE w:val="0"/>
        <w:spacing w:line="200" w:lineRule="exact"/>
        <w:rPr>
          <w:lang w:eastAsia="zh-CN"/>
        </w:rPr>
      </w:pPr>
    </w:p>
    <w:p w:rsidR="005C6C1E" w:rsidRPr="00386C10" w:rsidRDefault="005C6C1E" w:rsidP="005C6C1E">
      <w:pPr>
        <w:widowControl w:val="0"/>
        <w:suppressAutoHyphens/>
        <w:autoSpaceDE w:val="0"/>
        <w:spacing w:line="200" w:lineRule="exact"/>
        <w:rPr>
          <w:lang w:eastAsia="zh-CN"/>
        </w:rPr>
      </w:pPr>
    </w:p>
    <w:p w:rsidR="005C6C1E" w:rsidRPr="00386C10" w:rsidRDefault="005C6C1E" w:rsidP="005C6C1E">
      <w:pPr>
        <w:widowControl w:val="0"/>
        <w:suppressAutoHyphens/>
        <w:autoSpaceDE w:val="0"/>
        <w:spacing w:line="200" w:lineRule="exact"/>
        <w:rPr>
          <w:lang w:eastAsia="zh-CN"/>
        </w:rPr>
      </w:pPr>
    </w:p>
    <w:p w:rsidR="005C6C1E" w:rsidRPr="00386C10" w:rsidRDefault="005C6C1E" w:rsidP="005C6C1E">
      <w:pPr>
        <w:widowControl w:val="0"/>
        <w:suppressAutoHyphens/>
        <w:autoSpaceDE w:val="0"/>
        <w:spacing w:line="200" w:lineRule="exact"/>
        <w:rPr>
          <w:lang w:eastAsia="zh-CN"/>
        </w:rPr>
      </w:pPr>
    </w:p>
    <w:p w:rsidR="005C6C1E" w:rsidRPr="00386C10" w:rsidRDefault="005C6C1E" w:rsidP="005C6C1E">
      <w:pPr>
        <w:widowControl w:val="0"/>
        <w:suppressAutoHyphens/>
        <w:autoSpaceDE w:val="0"/>
        <w:spacing w:line="200" w:lineRule="exact"/>
        <w:rPr>
          <w:lang w:eastAsia="zh-CN"/>
        </w:rPr>
      </w:pPr>
    </w:p>
    <w:p w:rsidR="005C6C1E" w:rsidRPr="00386C10" w:rsidRDefault="005C6C1E" w:rsidP="005C6C1E">
      <w:pPr>
        <w:widowControl w:val="0"/>
        <w:suppressAutoHyphens/>
        <w:autoSpaceDE w:val="0"/>
        <w:spacing w:line="247" w:lineRule="exact"/>
        <w:rPr>
          <w:lang w:eastAsia="zh-CN"/>
        </w:rPr>
      </w:pPr>
    </w:p>
    <w:p w:rsidR="005C6C1E" w:rsidRPr="005C6C1E" w:rsidRDefault="005C6C1E" w:rsidP="005C6C1E">
      <w:pPr>
        <w:widowControl w:val="0"/>
        <w:suppressAutoHyphens/>
        <w:autoSpaceDE w:val="0"/>
        <w:jc w:val="center"/>
        <w:rPr>
          <w:lang w:eastAsia="zh-CN"/>
        </w:rPr>
      </w:pPr>
      <w:r w:rsidRPr="005C6C1E">
        <w:rPr>
          <w:sz w:val="28"/>
          <w:szCs w:val="28"/>
          <w:lang w:eastAsia="zh-CN"/>
        </w:rPr>
        <w:t>МИНИСТЕРСТВО ОБРАЗОВАНИЯ И НАУКИ РОССИЙСКОЙ ФЕДЕРАЦИИ</w:t>
      </w:r>
    </w:p>
    <w:p w:rsidR="005C6C1E" w:rsidRPr="005C6C1E" w:rsidRDefault="005C6C1E" w:rsidP="005C6C1E">
      <w:pPr>
        <w:widowControl w:val="0"/>
        <w:suppressAutoHyphens/>
        <w:autoSpaceDE w:val="0"/>
        <w:spacing w:line="144" w:lineRule="exact"/>
        <w:rPr>
          <w:lang w:eastAsia="zh-CN"/>
        </w:rPr>
      </w:pPr>
    </w:p>
    <w:p w:rsidR="005C6C1E" w:rsidRDefault="005C6C1E" w:rsidP="005C6C1E">
      <w:pPr>
        <w:widowControl w:val="0"/>
        <w:suppressAutoHyphens/>
        <w:overflowPunct w:val="0"/>
        <w:autoSpaceDE w:val="0"/>
        <w:spacing w:line="232" w:lineRule="auto"/>
        <w:ind w:right="-1"/>
        <w:jc w:val="center"/>
        <w:rPr>
          <w:b/>
          <w:bCs/>
          <w:sz w:val="28"/>
          <w:szCs w:val="28"/>
          <w:lang w:eastAsia="zh-CN"/>
        </w:rPr>
      </w:pPr>
      <w:r w:rsidRPr="005C6C1E">
        <w:rPr>
          <w:b/>
          <w:bCs/>
          <w:sz w:val="28"/>
          <w:szCs w:val="28"/>
          <w:lang w:eastAsia="zh-CN"/>
        </w:rPr>
        <w:t>ФЕДЕРАЛЬНОЕ ГОСУДАРСТВЕННОЕ БЮДЖЕТНОЕ ОБРАЗОВАТЕЛЬНОЕ УЧРЕЖДЕНИЕ ВЫСШЕГО ПРОФЕССИОНАЛЬНОГО ОБРАЗОВАНИЯ</w:t>
      </w:r>
      <w:r>
        <w:rPr>
          <w:b/>
          <w:bCs/>
          <w:sz w:val="28"/>
          <w:szCs w:val="28"/>
          <w:lang w:eastAsia="zh-CN"/>
        </w:rPr>
        <w:t xml:space="preserve"> </w:t>
      </w:r>
    </w:p>
    <w:p w:rsidR="005C6C1E" w:rsidRPr="005C6C1E" w:rsidRDefault="005C6C1E" w:rsidP="005C6C1E">
      <w:pPr>
        <w:widowControl w:val="0"/>
        <w:suppressAutoHyphens/>
        <w:overflowPunct w:val="0"/>
        <w:autoSpaceDE w:val="0"/>
        <w:spacing w:line="232" w:lineRule="auto"/>
        <w:ind w:right="-1"/>
        <w:jc w:val="center"/>
        <w:rPr>
          <w:lang w:eastAsia="zh-CN"/>
        </w:rPr>
      </w:pPr>
      <w:r w:rsidRPr="005C6C1E">
        <w:rPr>
          <w:rFonts w:ascii="Times" w:hAnsi="Times" w:cs="Times"/>
          <w:b/>
          <w:bCs/>
          <w:sz w:val="28"/>
          <w:szCs w:val="28"/>
          <w:lang w:eastAsia="zh-CN"/>
        </w:rPr>
        <w:t>«</w:t>
      </w:r>
      <w:r w:rsidRPr="005C6C1E">
        <w:rPr>
          <w:b/>
          <w:bCs/>
          <w:sz w:val="28"/>
          <w:szCs w:val="28"/>
          <w:lang w:eastAsia="zh-CN"/>
        </w:rPr>
        <w:t>ДОНСКОЙ ГОСУДАРСТВЕННЫЙ ТЕХНИЧЕСКИЙ УНИВЕРСИТЕТ</w:t>
      </w:r>
      <w:r w:rsidRPr="005C6C1E">
        <w:rPr>
          <w:rFonts w:ascii="Times" w:hAnsi="Times" w:cs="Times"/>
          <w:b/>
          <w:bCs/>
          <w:sz w:val="28"/>
          <w:szCs w:val="28"/>
          <w:lang w:eastAsia="zh-CN"/>
        </w:rPr>
        <w:t>» (</w:t>
      </w:r>
      <w:r w:rsidRPr="005C6C1E">
        <w:rPr>
          <w:b/>
          <w:bCs/>
          <w:sz w:val="28"/>
          <w:szCs w:val="28"/>
          <w:lang w:eastAsia="zh-CN"/>
        </w:rPr>
        <w:t>ДГТУ</w:t>
      </w:r>
      <w:r w:rsidRPr="005C6C1E">
        <w:rPr>
          <w:rFonts w:ascii="Times" w:hAnsi="Times" w:cs="Times"/>
          <w:b/>
          <w:bCs/>
          <w:sz w:val="28"/>
          <w:szCs w:val="28"/>
          <w:lang w:eastAsia="zh-CN"/>
        </w:rPr>
        <w:t>)</w:t>
      </w:r>
    </w:p>
    <w:p w:rsidR="005C6C1E" w:rsidRPr="005C6C1E" w:rsidRDefault="005C6C1E" w:rsidP="005C6C1E">
      <w:pPr>
        <w:widowControl w:val="0"/>
        <w:suppressAutoHyphens/>
        <w:autoSpaceDE w:val="0"/>
        <w:spacing w:line="200" w:lineRule="exact"/>
        <w:rPr>
          <w:lang w:eastAsia="zh-CN"/>
        </w:rPr>
      </w:pPr>
    </w:p>
    <w:p w:rsidR="005C6C1E" w:rsidRPr="005C6C1E" w:rsidRDefault="005C6C1E" w:rsidP="005C6C1E">
      <w:pPr>
        <w:widowControl w:val="0"/>
        <w:suppressAutoHyphens/>
        <w:autoSpaceDE w:val="0"/>
        <w:spacing w:line="200" w:lineRule="exact"/>
        <w:rPr>
          <w:lang w:eastAsia="zh-CN"/>
        </w:rPr>
      </w:pPr>
    </w:p>
    <w:p w:rsidR="005C6C1E" w:rsidRPr="005C6C1E" w:rsidRDefault="005C6C1E" w:rsidP="005C6C1E">
      <w:pPr>
        <w:widowControl w:val="0"/>
        <w:suppressAutoHyphens/>
        <w:autoSpaceDE w:val="0"/>
        <w:spacing w:line="200" w:lineRule="exact"/>
        <w:rPr>
          <w:lang w:eastAsia="zh-CN"/>
        </w:rPr>
      </w:pPr>
    </w:p>
    <w:p w:rsidR="005C6C1E" w:rsidRPr="005C6C1E" w:rsidRDefault="005C6C1E" w:rsidP="005C6C1E">
      <w:pPr>
        <w:widowControl w:val="0"/>
        <w:suppressAutoHyphens/>
        <w:autoSpaceDE w:val="0"/>
        <w:spacing w:line="322" w:lineRule="exact"/>
        <w:rPr>
          <w:lang w:eastAsia="zh-CN"/>
        </w:rPr>
      </w:pPr>
    </w:p>
    <w:p w:rsidR="005C6C1E" w:rsidRPr="005C6C1E" w:rsidRDefault="005C6C1E" w:rsidP="005C6C1E">
      <w:pPr>
        <w:widowControl w:val="0"/>
        <w:suppressAutoHyphens/>
        <w:overflowPunct w:val="0"/>
        <w:autoSpaceDE w:val="0"/>
        <w:spacing w:line="360" w:lineRule="auto"/>
        <w:jc w:val="center"/>
        <w:rPr>
          <w:b/>
          <w:bCs/>
          <w:sz w:val="28"/>
          <w:szCs w:val="28"/>
          <w:lang w:eastAsia="zh-CN"/>
        </w:rPr>
      </w:pPr>
      <w:r w:rsidRPr="005C6C1E">
        <w:rPr>
          <w:b/>
          <w:bCs/>
          <w:sz w:val="28"/>
          <w:szCs w:val="28"/>
          <w:lang w:eastAsia="zh-CN"/>
        </w:rPr>
        <w:t xml:space="preserve">ОТЗЫВ руководителя </w:t>
      </w:r>
    </w:p>
    <w:p w:rsidR="005C6C1E" w:rsidRPr="005C6C1E" w:rsidRDefault="005C6C1E" w:rsidP="005C6C1E">
      <w:pPr>
        <w:widowControl w:val="0"/>
        <w:suppressAutoHyphens/>
        <w:overflowPunct w:val="0"/>
        <w:autoSpaceDE w:val="0"/>
        <w:spacing w:line="360" w:lineRule="auto"/>
        <w:jc w:val="center"/>
        <w:rPr>
          <w:lang w:eastAsia="zh-CN"/>
        </w:rPr>
      </w:pPr>
      <w:r w:rsidRPr="005C6C1E">
        <w:rPr>
          <w:b/>
          <w:bCs/>
          <w:sz w:val="28"/>
          <w:szCs w:val="28"/>
          <w:lang w:eastAsia="zh-CN"/>
        </w:rPr>
        <w:t>на выпускную квалификационную работу</w:t>
      </w:r>
    </w:p>
    <w:p w:rsidR="005C6C1E" w:rsidRPr="005C6C1E" w:rsidRDefault="005C6C1E" w:rsidP="005C6C1E">
      <w:pPr>
        <w:widowControl w:val="0"/>
        <w:suppressAutoHyphens/>
        <w:autoSpaceDE w:val="0"/>
        <w:spacing w:line="247" w:lineRule="exact"/>
        <w:rPr>
          <w:lang w:eastAsia="zh-CN"/>
        </w:rPr>
      </w:pPr>
    </w:p>
    <w:p w:rsidR="005C6C1E" w:rsidRPr="005C6C1E" w:rsidRDefault="005C6C1E" w:rsidP="005C6C1E">
      <w:pPr>
        <w:widowControl w:val="0"/>
        <w:suppressAutoHyphens/>
        <w:autoSpaceDE w:val="0"/>
        <w:ind w:left="860"/>
        <w:rPr>
          <w:lang w:eastAsia="zh-CN"/>
        </w:rPr>
      </w:pPr>
      <w:r w:rsidRPr="005C6C1E">
        <w:rPr>
          <w:rFonts w:ascii="Times" w:hAnsi="Times" w:cs="Times"/>
          <w:lang w:eastAsia="zh-CN"/>
        </w:rPr>
        <w:t>________________________________________________________________</w:t>
      </w:r>
    </w:p>
    <w:p w:rsidR="005C6C1E" w:rsidRPr="005C6C1E" w:rsidRDefault="005C6C1E" w:rsidP="005C6C1E">
      <w:pPr>
        <w:widowControl w:val="0"/>
        <w:suppressAutoHyphens/>
        <w:autoSpaceDE w:val="0"/>
        <w:spacing w:line="2" w:lineRule="exact"/>
        <w:rPr>
          <w:lang w:eastAsia="zh-CN"/>
        </w:rPr>
      </w:pPr>
    </w:p>
    <w:p w:rsidR="005C6C1E" w:rsidRPr="005C6C1E" w:rsidRDefault="005C6C1E" w:rsidP="005C6C1E">
      <w:pPr>
        <w:widowControl w:val="0"/>
        <w:suppressAutoHyphens/>
        <w:autoSpaceDE w:val="0"/>
        <w:ind w:left="4020"/>
        <w:rPr>
          <w:rFonts w:ascii="Times" w:hAnsi="Times" w:cs="Times"/>
          <w:lang w:eastAsia="zh-CN"/>
        </w:rPr>
      </w:pPr>
      <w:r w:rsidRPr="005C6C1E">
        <w:rPr>
          <w:rFonts w:ascii="Times" w:hAnsi="Times" w:cs="Times"/>
          <w:sz w:val="18"/>
          <w:szCs w:val="18"/>
          <w:lang w:eastAsia="zh-CN"/>
        </w:rPr>
        <w:t>(</w:t>
      </w:r>
      <w:r w:rsidRPr="005C6C1E">
        <w:rPr>
          <w:sz w:val="18"/>
          <w:szCs w:val="18"/>
          <w:lang w:eastAsia="zh-CN"/>
        </w:rPr>
        <w:t>Ф</w:t>
      </w:r>
      <w:r w:rsidRPr="005C6C1E">
        <w:rPr>
          <w:rFonts w:ascii="Times" w:hAnsi="Times" w:cs="Times"/>
          <w:sz w:val="18"/>
          <w:szCs w:val="18"/>
          <w:lang w:eastAsia="zh-CN"/>
        </w:rPr>
        <w:t>.</w:t>
      </w:r>
      <w:r w:rsidRPr="005C6C1E">
        <w:rPr>
          <w:sz w:val="18"/>
          <w:szCs w:val="18"/>
          <w:lang w:eastAsia="zh-CN"/>
        </w:rPr>
        <w:t>И</w:t>
      </w:r>
      <w:r w:rsidRPr="005C6C1E">
        <w:rPr>
          <w:rFonts w:ascii="Times" w:hAnsi="Times" w:cs="Times"/>
          <w:sz w:val="18"/>
          <w:szCs w:val="18"/>
          <w:lang w:eastAsia="zh-CN"/>
        </w:rPr>
        <w:t>.</w:t>
      </w:r>
      <w:r w:rsidRPr="005C6C1E">
        <w:rPr>
          <w:sz w:val="18"/>
          <w:szCs w:val="18"/>
          <w:lang w:eastAsia="zh-CN"/>
        </w:rPr>
        <w:t>О</w:t>
      </w:r>
      <w:r w:rsidRPr="005C6C1E">
        <w:rPr>
          <w:rFonts w:ascii="Times" w:hAnsi="Times" w:cs="Times"/>
          <w:sz w:val="18"/>
          <w:szCs w:val="18"/>
          <w:lang w:eastAsia="zh-CN"/>
        </w:rPr>
        <w:t xml:space="preserve">. </w:t>
      </w:r>
      <w:r w:rsidRPr="005C6C1E">
        <w:rPr>
          <w:sz w:val="18"/>
          <w:szCs w:val="18"/>
          <w:lang w:eastAsia="zh-CN"/>
        </w:rPr>
        <w:t>студента</w:t>
      </w:r>
      <w:r w:rsidRPr="005C6C1E">
        <w:rPr>
          <w:rFonts w:ascii="Times" w:hAnsi="Times" w:cs="Times"/>
          <w:sz w:val="18"/>
          <w:szCs w:val="18"/>
          <w:lang w:eastAsia="zh-CN"/>
        </w:rPr>
        <w:t>)</w:t>
      </w:r>
    </w:p>
    <w:p w:rsidR="005C6C1E" w:rsidRPr="005C6C1E" w:rsidRDefault="005C6C1E" w:rsidP="005C6C1E">
      <w:pPr>
        <w:widowControl w:val="0"/>
        <w:suppressAutoHyphens/>
        <w:autoSpaceDE w:val="0"/>
        <w:spacing w:line="235" w:lineRule="auto"/>
        <w:ind w:left="860"/>
        <w:rPr>
          <w:lang w:eastAsia="zh-CN"/>
        </w:rPr>
      </w:pPr>
      <w:r w:rsidRPr="005C6C1E">
        <w:rPr>
          <w:rFonts w:ascii="Times" w:hAnsi="Times" w:cs="Times"/>
          <w:lang w:eastAsia="zh-CN"/>
        </w:rPr>
        <w:t>________________________________________________________________</w:t>
      </w:r>
    </w:p>
    <w:p w:rsidR="005C6C1E" w:rsidRPr="005C6C1E" w:rsidRDefault="005C6C1E" w:rsidP="005C6C1E">
      <w:pPr>
        <w:widowControl w:val="0"/>
        <w:suppressAutoHyphens/>
        <w:autoSpaceDE w:val="0"/>
        <w:spacing w:line="3" w:lineRule="exact"/>
        <w:rPr>
          <w:lang w:eastAsia="zh-CN"/>
        </w:rPr>
      </w:pPr>
    </w:p>
    <w:p w:rsidR="005C6C1E" w:rsidRPr="005C6C1E" w:rsidRDefault="005C6C1E" w:rsidP="005C6C1E">
      <w:pPr>
        <w:widowControl w:val="0"/>
        <w:suppressAutoHyphens/>
        <w:autoSpaceDE w:val="0"/>
        <w:ind w:left="3240"/>
        <w:rPr>
          <w:lang w:eastAsia="zh-CN"/>
        </w:rPr>
      </w:pPr>
      <w:r w:rsidRPr="005C6C1E">
        <w:rPr>
          <w:rFonts w:ascii="Times" w:hAnsi="Times" w:cs="Times"/>
          <w:sz w:val="18"/>
          <w:szCs w:val="18"/>
          <w:lang w:eastAsia="zh-CN"/>
        </w:rPr>
        <w:t>(</w:t>
      </w:r>
      <w:r w:rsidRPr="005C6C1E">
        <w:rPr>
          <w:sz w:val="18"/>
          <w:szCs w:val="18"/>
          <w:lang w:eastAsia="zh-CN"/>
        </w:rPr>
        <w:t>наименование темы ВКР по приказу</w:t>
      </w:r>
      <w:r w:rsidRPr="005C6C1E">
        <w:rPr>
          <w:rFonts w:ascii="Times" w:hAnsi="Times" w:cs="Times"/>
          <w:sz w:val="18"/>
          <w:szCs w:val="18"/>
          <w:lang w:eastAsia="zh-CN"/>
        </w:rPr>
        <w:t>)</w:t>
      </w:r>
    </w:p>
    <w:p w:rsidR="005C6C1E" w:rsidRPr="005C6C1E" w:rsidRDefault="005C6C1E" w:rsidP="005C6C1E">
      <w:pPr>
        <w:widowControl w:val="0"/>
        <w:suppressAutoHyphens/>
        <w:autoSpaceDE w:val="0"/>
        <w:spacing w:line="206" w:lineRule="exact"/>
        <w:rPr>
          <w:lang w:eastAsia="zh-CN"/>
        </w:rPr>
      </w:pPr>
    </w:p>
    <w:p w:rsidR="005C6C1E" w:rsidRPr="005C6C1E" w:rsidRDefault="005C6C1E" w:rsidP="005C6C1E">
      <w:pPr>
        <w:widowControl w:val="0"/>
        <w:suppressAutoHyphens/>
        <w:autoSpaceDE w:val="0"/>
        <w:jc w:val="center"/>
        <w:rPr>
          <w:rFonts w:ascii="Times" w:hAnsi="Times" w:cs="Times"/>
          <w:lang w:eastAsia="zh-CN"/>
        </w:rPr>
      </w:pPr>
      <w:r w:rsidRPr="005C6C1E">
        <w:rPr>
          <w:lang w:eastAsia="zh-CN"/>
        </w:rPr>
        <w:t>представленной к защите по специальности</w:t>
      </w:r>
    </w:p>
    <w:p w:rsidR="005C6C1E" w:rsidRPr="005C6C1E" w:rsidRDefault="005C6C1E" w:rsidP="005C6C1E">
      <w:pPr>
        <w:widowControl w:val="0"/>
        <w:suppressAutoHyphens/>
        <w:autoSpaceDE w:val="0"/>
        <w:spacing w:line="235" w:lineRule="auto"/>
        <w:ind w:left="800"/>
        <w:rPr>
          <w:lang w:eastAsia="zh-CN"/>
        </w:rPr>
      </w:pPr>
      <w:r w:rsidRPr="005C6C1E">
        <w:rPr>
          <w:rFonts w:ascii="Times" w:hAnsi="Times" w:cs="Times"/>
          <w:lang w:eastAsia="zh-CN"/>
        </w:rPr>
        <w:t>_________________________________________________________________</w:t>
      </w:r>
    </w:p>
    <w:p w:rsidR="005C6C1E" w:rsidRPr="005C6C1E" w:rsidRDefault="005C6C1E" w:rsidP="005C6C1E">
      <w:pPr>
        <w:widowControl w:val="0"/>
        <w:suppressAutoHyphens/>
        <w:autoSpaceDE w:val="0"/>
        <w:spacing w:line="3" w:lineRule="exact"/>
        <w:rPr>
          <w:lang w:eastAsia="zh-CN"/>
        </w:rPr>
      </w:pPr>
    </w:p>
    <w:p w:rsidR="005C6C1E" w:rsidRPr="005C6C1E" w:rsidRDefault="005C6C1E" w:rsidP="005C6C1E">
      <w:pPr>
        <w:widowControl w:val="0"/>
        <w:suppressAutoHyphens/>
        <w:autoSpaceDE w:val="0"/>
        <w:jc w:val="center"/>
        <w:rPr>
          <w:rFonts w:ascii="Calibri" w:hAnsi="Calibri"/>
          <w:sz w:val="22"/>
          <w:szCs w:val="22"/>
          <w:lang w:val="en-US" w:eastAsia="zh-CN"/>
        </w:rPr>
      </w:pPr>
      <w:r w:rsidRPr="005C6C1E">
        <w:rPr>
          <w:rFonts w:ascii="Times" w:hAnsi="Times" w:cs="Times"/>
          <w:sz w:val="18"/>
          <w:szCs w:val="18"/>
          <w:lang w:val="en-US" w:eastAsia="zh-CN"/>
        </w:rPr>
        <w:t>(</w:t>
      </w:r>
      <w:proofErr w:type="spellStart"/>
      <w:proofErr w:type="gramStart"/>
      <w:r w:rsidRPr="005C6C1E">
        <w:rPr>
          <w:sz w:val="18"/>
          <w:szCs w:val="18"/>
          <w:lang w:val="en-US" w:eastAsia="zh-CN"/>
        </w:rPr>
        <w:t>наименование</w:t>
      </w:r>
      <w:proofErr w:type="spellEnd"/>
      <w:proofErr w:type="gramEnd"/>
      <w:r w:rsidRPr="005C6C1E">
        <w:rPr>
          <w:sz w:val="18"/>
          <w:szCs w:val="18"/>
          <w:lang w:val="en-US" w:eastAsia="zh-CN"/>
        </w:rPr>
        <w:t xml:space="preserve"> </w:t>
      </w:r>
      <w:proofErr w:type="spellStart"/>
      <w:r w:rsidRPr="005C6C1E">
        <w:rPr>
          <w:sz w:val="18"/>
          <w:szCs w:val="18"/>
          <w:lang w:val="en-US" w:eastAsia="zh-CN"/>
        </w:rPr>
        <w:t>специализации</w:t>
      </w:r>
      <w:proofErr w:type="spellEnd"/>
      <w:r w:rsidRPr="005C6C1E">
        <w:rPr>
          <w:rFonts w:ascii="Times" w:hAnsi="Times" w:cs="Times"/>
          <w:sz w:val="18"/>
          <w:szCs w:val="18"/>
          <w:lang w:val="en-US" w:eastAsia="zh-CN"/>
        </w:rPr>
        <w:t>)</w:t>
      </w:r>
    </w:p>
    <w:p w:rsidR="005C6C1E" w:rsidRPr="005C6C1E" w:rsidRDefault="005C6C1E" w:rsidP="005C6C1E">
      <w:pPr>
        <w:widowControl w:val="0"/>
        <w:suppressAutoHyphens/>
        <w:autoSpaceDE w:val="0"/>
        <w:spacing w:line="200" w:lineRule="exact"/>
      </w:pPr>
      <w:r w:rsidRPr="005C6C1E">
        <w:rPr>
          <w:rFonts w:ascii="Calibri" w:hAnsi="Calibri"/>
          <w:noProof/>
          <w:sz w:val="22"/>
          <w:szCs w:val="22"/>
        </w:rPr>
        <mc:AlternateContent>
          <mc:Choice Requires="wps">
            <w:drawing>
              <wp:anchor distT="0" distB="0" distL="114300" distR="114300" simplePos="0" relativeHeight="251662336" behindDoc="1" locked="0" layoutInCell="1" allowOverlap="1">
                <wp:simplePos x="0" y="0"/>
                <wp:positionH relativeFrom="column">
                  <wp:posOffset>266700</wp:posOffset>
                </wp:positionH>
                <wp:positionV relativeFrom="paragraph">
                  <wp:posOffset>137160</wp:posOffset>
                </wp:positionV>
                <wp:extent cx="0" cy="2531745"/>
                <wp:effectExtent l="6350" t="6350" r="12700" b="5080"/>
                <wp:wrapNone/>
                <wp:docPr id="95" name="Прямая соединительная линия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31745"/>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D7EBD7" id="Прямая соединительная линия 9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0.8pt" to="21pt,2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" strokeweight=".26mm">
                <v:stroke joinstyle="miter" endcap="square"/>
              </v:line>
            </w:pict>
          </mc:Fallback>
        </mc:AlternateContent>
      </w:r>
      <w:r w:rsidRPr="005C6C1E">
        <w:rPr>
          <w:rFonts w:ascii="Calibri" w:hAnsi="Calibri"/>
          <w:noProof/>
          <w:sz w:val="22"/>
          <w:szCs w:val="22"/>
        </w:rPr>
        <mc:AlternateContent>
          <mc:Choice Requires="wps">
            <w:drawing>
              <wp:anchor distT="0" distB="0" distL="114300" distR="114300" simplePos="0" relativeHeight="251663360" behindDoc="1" locked="0" layoutInCell="1" allowOverlap="1">
                <wp:simplePos x="0" y="0"/>
                <wp:positionH relativeFrom="column">
                  <wp:posOffset>5753100</wp:posOffset>
                </wp:positionH>
                <wp:positionV relativeFrom="paragraph">
                  <wp:posOffset>137160</wp:posOffset>
                </wp:positionV>
                <wp:extent cx="0" cy="2531745"/>
                <wp:effectExtent l="6350" t="6350" r="12700" b="5080"/>
                <wp:wrapNone/>
                <wp:docPr id="94" name="Прямая соединительная линия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31745"/>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505220" id="Прямая соединительная линия 9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pt,10.8pt" to="453pt,2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" strokeweight=".26mm">
                <v:stroke joinstyle="miter" endcap="square"/>
              </v:line>
            </w:pict>
          </mc:Fallback>
        </mc:AlternateContent>
      </w:r>
      <w:r w:rsidRPr="005C6C1E">
        <w:rPr>
          <w:rFonts w:ascii="Calibri" w:hAnsi="Calibri"/>
          <w:noProof/>
          <w:sz w:val="22"/>
          <w:szCs w:val="22"/>
        </w:rPr>
        <mc:AlternateContent>
          <mc:Choice Requires="wps">
            <w:drawing>
              <wp:anchor distT="0" distB="0" distL="114300" distR="114300" simplePos="0" relativeHeight="251664384" behindDoc="1" locked="0" layoutInCell="1" allowOverlap="1">
                <wp:simplePos x="0" y="0"/>
                <wp:positionH relativeFrom="column">
                  <wp:posOffset>262255</wp:posOffset>
                </wp:positionH>
                <wp:positionV relativeFrom="paragraph">
                  <wp:posOffset>141605</wp:posOffset>
                </wp:positionV>
                <wp:extent cx="5495925" cy="0"/>
                <wp:effectExtent l="11430" t="10795" r="7620" b="8255"/>
                <wp:wrapNone/>
                <wp:docPr id="93" name="Прямая соединительная линия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5925"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DD8328" id="Прямая соединительная линия 93"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5pt,11.15pt" to="453.4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" strokeweight=".26mm">
                <v:stroke joinstyle="miter" endcap="square"/>
              </v:line>
            </w:pict>
          </mc:Fallback>
        </mc:AlternateContent>
      </w:r>
      <w:r w:rsidRPr="005C6C1E">
        <w:rPr>
          <w:rFonts w:ascii="Calibri" w:hAnsi="Calibri"/>
          <w:noProof/>
          <w:sz w:val="22"/>
          <w:szCs w:val="22"/>
        </w:rPr>
        <mc:AlternateContent>
          <mc:Choice Requires="wps">
            <w:drawing>
              <wp:anchor distT="0" distB="0" distL="114300" distR="114300" simplePos="0" relativeHeight="251665408" behindDoc="1" locked="0" layoutInCell="1" allowOverlap="1">
                <wp:simplePos x="0" y="0"/>
                <wp:positionH relativeFrom="column">
                  <wp:posOffset>262255</wp:posOffset>
                </wp:positionH>
                <wp:positionV relativeFrom="paragraph">
                  <wp:posOffset>2663825</wp:posOffset>
                </wp:positionV>
                <wp:extent cx="5495925" cy="0"/>
                <wp:effectExtent l="11430" t="8890" r="7620" b="10160"/>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5925"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985DCA" id="Прямая соединительная линия 9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5pt,209.75pt" to="453.4pt,20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" strokeweight=".26mm">
                <v:stroke joinstyle="miter" endcap="square"/>
              </v:line>
            </w:pict>
          </mc:Fallback>
        </mc:AlternateContent>
      </w: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356" w:lineRule="exact"/>
        <w:rPr>
          <w:lang w:val="en-US" w:eastAsia="zh-CN"/>
        </w:rPr>
      </w:pPr>
    </w:p>
    <w:p w:rsidR="005C6C1E" w:rsidRPr="005C6C1E" w:rsidRDefault="005C6C1E" w:rsidP="005C6C1E">
      <w:pPr>
        <w:widowControl w:val="0"/>
        <w:suppressAutoHyphens/>
        <w:autoSpaceDE w:val="0"/>
        <w:ind w:left="4080"/>
        <w:rPr>
          <w:lang w:val="en-US" w:eastAsia="zh-CN"/>
        </w:rPr>
      </w:pPr>
      <w:proofErr w:type="spellStart"/>
      <w:r w:rsidRPr="005C6C1E">
        <w:rPr>
          <w:lang w:val="en-US" w:eastAsia="zh-CN"/>
        </w:rPr>
        <w:t>Текст</w:t>
      </w:r>
      <w:proofErr w:type="spellEnd"/>
      <w:r w:rsidRPr="005C6C1E">
        <w:rPr>
          <w:lang w:val="en-US" w:eastAsia="zh-CN"/>
        </w:rPr>
        <w:t xml:space="preserve"> </w:t>
      </w:r>
      <w:proofErr w:type="spellStart"/>
      <w:r w:rsidRPr="005C6C1E">
        <w:rPr>
          <w:lang w:val="en-US" w:eastAsia="zh-CN"/>
        </w:rPr>
        <w:t>отзыва</w:t>
      </w:r>
      <w:proofErr w:type="spellEnd"/>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00" w:lineRule="exact"/>
        <w:rPr>
          <w:lang w:val="en-US" w:eastAsia="zh-CN"/>
        </w:rPr>
      </w:pPr>
    </w:p>
    <w:p w:rsidR="005C6C1E" w:rsidRPr="005C6C1E" w:rsidRDefault="005C6C1E" w:rsidP="005C6C1E">
      <w:pPr>
        <w:widowControl w:val="0"/>
        <w:suppressAutoHyphens/>
        <w:autoSpaceDE w:val="0"/>
        <w:spacing w:line="286" w:lineRule="exact"/>
        <w:rPr>
          <w:lang w:val="en-US" w:eastAsia="zh-CN"/>
        </w:rPr>
      </w:pPr>
    </w:p>
    <w:tbl>
      <w:tblPr>
        <w:tblW w:w="0" w:type="auto"/>
        <w:tblInd w:w="560" w:type="dxa"/>
        <w:tblLayout w:type="fixed"/>
        <w:tblCellMar>
          <w:left w:w="0" w:type="dxa"/>
          <w:right w:w="0" w:type="dxa"/>
        </w:tblCellMar>
        <w:tblLook w:val="0000" w:firstRow="0" w:lastRow="0" w:firstColumn="0" w:lastColumn="0" w:noHBand="0" w:noVBand="0"/>
      </w:tblPr>
      <w:tblGrid>
        <w:gridCol w:w="3020"/>
        <w:gridCol w:w="2960"/>
        <w:gridCol w:w="1980"/>
        <w:gridCol w:w="60"/>
      </w:tblGrid>
      <w:tr w:rsidR="005C6C1E" w:rsidRPr="005C6C1E" w:rsidTr="00BE1C37">
        <w:trPr>
          <w:trHeight w:val="276"/>
        </w:trPr>
        <w:tc>
          <w:tcPr>
            <w:tcW w:w="3020" w:type="dxa"/>
            <w:shd w:val="clear" w:color="auto" w:fill="auto"/>
            <w:vAlign w:val="bottom"/>
          </w:tcPr>
          <w:p w:rsidR="005C6C1E" w:rsidRPr="005C6C1E" w:rsidRDefault="005C6C1E" w:rsidP="005C6C1E">
            <w:pPr>
              <w:widowControl w:val="0"/>
              <w:suppressAutoHyphens/>
              <w:autoSpaceDE w:val="0"/>
              <w:ind w:right="995"/>
              <w:jc w:val="right"/>
              <w:rPr>
                <w:rFonts w:ascii="Times" w:hAnsi="Times" w:cs="Times"/>
                <w:lang w:val="en-US" w:eastAsia="zh-CN"/>
              </w:rPr>
            </w:pPr>
            <w:r w:rsidRPr="005C6C1E">
              <w:rPr>
                <w:rFonts w:ascii="Times" w:hAnsi="Times" w:cs="Times"/>
                <w:w w:val="98"/>
                <w:u w:val="single"/>
                <w:lang w:val="en-US" w:eastAsia="zh-CN"/>
              </w:rPr>
              <w:t>________________</w:t>
            </w:r>
          </w:p>
        </w:tc>
        <w:tc>
          <w:tcPr>
            <w:tcW w:w="2960" w:type="dxa"/>
            <w:shd w:val="clear" w:color="auto" w:fill="auto"/>
            <w:vAlign w:val="bottom"/>
          </w:tcPr>
          <w:p w:rsidR="005C6C1E" w:rsidRPr="005C6C1E" w:rsidRDefault="005C6C1E" w:rsidP="005C6C1E">
            <w:pPr>
              <w:widowControl w:val="0"/>
              <w:suppressAutoHyphens/>
              <w:autoSpaceDE w:val="0"/>
              <w:jc w:val="right"/>
              <w:rPr>
                <w:rFonts w:ascii="Times" w:hAnsi="Times" w:cs="Times"/>
                <w:lang w:val="en-US" w:eastAsia="zh-CN"/>
              </w:rPr>
            </w:pPr>
            <w:r w:rsidRPr="005C6C1E">
              <w:rPr>
                <w:rFonts w:ascii="Times" w:hAnsi="Times" w:cs="Times"/>
                <w:lang w:val="en-US" w:eastAsia="zh-CN"/>
              </w:rPr>
              <w:t>_______________/</w:t>
            </w:r>
          </w:p>
        </w:tc>
        <w:tc>
          <w:tcPr>
            <w:tcW w:w="2040" w:type="dxa"/>
            <w:gridSpan w:val="2"/>
            <w:shd w:val="clear" w:color="auto" w:fill="auto"/>
            <w:vAlign w:val="bottom"/>
          </w:tcPr>
          <w:p w:rsidR="005C6C1E" w:rsidRPr="005C6C1E" w:rsidRDefault="005C6C1E" w:rsidP="005C6C1E">
            <w:pPr>
              <w:widowControl w:val="0"/>
              <w:suppressAutoHyphens/>
              <w:autoSpaceDE w:val="0"/>
              <w:jc w:val="right"/>
              <w:rPr>
                <w:rFonts w:ascii="Calibri" w:hAnsi="Calibri"/>
                <w:sz w:val="22"/>
                <w:szCs w:val="22"/>
                <w:lang w:val="en-US" w:eastAsia="zh-CN"/>
              </w:rPr>
            </w:pPr>
            <w:r w:rsidRPr="005C6C1E">
              <w:rPr>
                <w:rFonts w:ascii="Times" w:hAnsi="Times" w:cs="Times"/>
                <w:lang w:val="en-US" w:eastAsia="zh-CN"/>
              </w:rPr>
              <w:t>/</w:t>
            </w:r>
          </w:p>
        </w:tc>
      </w:tr>
      <w:tr w:rsidR="005C6C1E" w:rsidRPr="005C6C1E" w:rsidTr="00BE1C37">
        <w:trPr>
          <w:trHeight w:val="215"/>
        </w:trPr>
        <w:tc>
          <w:tcPr>
            <w:tcW w:w="3020" w:type="dxa"/>
            <w:shd w:val="clear" w:color="auto" w:fill="auto"/>
            <w:vAlign w:val="bottom"/>
          </w:tcPr>
          <w:p w:rsidR="005C6C1E" w:rsidRPr="005C6C1E" w:rsidRDefault="005C6C1E" w:rsidP="005C6C1E">
            <w:pPr>
              <w:widowControl w:val="0"/>
              <w:suppressAutoHyphens/>
              <w:autoSpaceDE w:val="0"/>
              <w:spacing w:line="206" w:lineRule="exact"/>
              <w:ind w:right="1555"/>
              <w:jc w:val="right"/>
              <w:rPr>
                <w:rFonts w:ascii="Times" w:hAnsi="Times" w:cs="Times"/>
                <w:sz w:val="18"/>
                <w:szCs w:val="18"/>
                <w:lang w:val="en-US" w:eastAsia="zh-CN"/>
              </w:rPr>
            </w:pPr>
            <w:r w:rsidRPr="005C6C1E">
              <w:rPr>
                <w:rFonts w:ascii="Times" w:hAnsi="Times" w:cs="Times"/>
                <w:sz w:val="18"/>
                <w:szCs w:val="18"/>
                <w:lang w:val="en-US" w:eastAsia="zh-CN"/>
              </w:rPr>
              <w:t>(</w:t>
            </w:r>
            <w:proofErr w:type="spellStart"/>
            <w:r w:rsidRPr="005C6C1E">
              <w:rPr>
                <w:sz w:val="18"/>
                <w:szCs w:val="18"/>
                <w:lang w:val="en-US" w:eastAsia="zh-CN"/>
              </w:rPr>
              <w:t>должность</w:t>
            </w:r>
            <w:proofErr w:type="spellEnd"/>
            <w:r w:rsidRPr="005C6C1E">
              <w:rPr>
                <w:rFonts w:ascii="Times" w:hAnsi="Times" w:cs="Times"/>
                <w:sz w:val="18"/>
                <w:szCs w:val="18"/>
                <w:lang w:val="en-US" w:eastAsia="zh-CN"/>
              </w:rPr>
              <w:t>)</w:t>
            </w:r>
          </w:p>
        </w:tc>
        <w:tc>
          <w:tcPr>
            <w:tcW w:w="2960" w:type="dxa"/>
            <w:shd w:val="clear" w:color="auto" w:fill="auto"/>
            <w:vAlign w:val="bottom"/>
          </w:tcPr>
          <w:p w:rsidR="005C6C1E" w:rsidRPr="005C6C1E" w:rsidRDefault="005C6C1E" w:rsidP="005C6C1E">
            <w:pPr>
              <w:widowControl w:val="0"/>
              <w:suppressAutoHyphens/>
              <w:autoSpaceDE w:val="0"/>
              <w:spacing w:line="206" w:lineRule="exact"/>
              <w:ind w:left="935"/>
              <w:jc w:val="center"/>
              <w:rPr>
                <w:rFonts w:ascii="Times" w:hAnsi="Times" w:cs="Times"/>
                <w:sz w:val="18"/>
                <w:szCs w:val="18"/>
                <w:lang w:val="en-US" w:eastAsia="zh-CN"/>
              </w:rPr>
            </w:pPr>
            <w:r w:rsidRPr="005C6C1E">
              <w:rPr>
                <w:rFonts w:ascii="Times" w:hAnsi="Times" w:cs="Times"/>
                <w:sz w:val="18"/>
                <w:szCs w:val="18"/>
                <w:lang w:val="en-US" w:eastAsia="zh-CN"/>
              </w:rPr>
              <w:t>(</w:t>
            </w:r>
            <w:proofErr w:type="spellStart"/>
            <w:r w:rsidRPr="005C6C1E">
              <w:rPr>
                <w:sz w:val="18"/>
                <w:szCs w:val="18"/>
                <w:lang w:val="en-US" w:eastAsia="zh-CN"/>
              </w:rPr>
              <w:t>подпись</w:t>
            </w:r>
            <w:proofErr w:type="spellEnd"/>
            <w:r w:rsidRPr="005C6C1E">
              <w:rPr>
                <w:rFonts w:ascii="Times" w:hAnsi="Times" w:cs="Times"/>
                <w:sz w:val="18"/>
                <w:szCs w:val="18"/>
                <w:lang w:val="en-US" w:eastAsia="zh-CN"/>
              </w:rPr>
              <w:t>)</w:t>
            </w:r>
          </w:p>
        </w:tc>
        <w:tc>
          <w:tcPr>
            <w:tcW w:w="1980" w:type="dxa"/>
            <w:tcBorders>
              <w:top w:val="single" w:sz="8" w:space="0" w:color="000000"/>
            </w:tcBorders>
            <w:shd w:val="clear" w:color="auto" w:fill="auto"/>
            <w:vAlign w:val="bottom"/>
          </w:tcPr>
          <w:p w:rsidR="005C6C1E" w:rsidRPr="005C6C1E" w:rsidRDefault="005C6C1E" w:rsidP="005C6C1E">
            <w:pPr>
              <w:widowControl w:val="0"/>
              <w:suppressAutoHyphens/>
              <w:autoSpaceDE w:val="0"/>
              <w:spacing w:line="206" w:lineRule="exact"/>
              <w:ind w:left="640"/>
              <w:rPr>
                <w:sz w:val="18"/>
                <w:szCs w:val="18"/>
                <w:lang w:val="en-US" w:eastAsia="zh-CN"/>
              </w:rPr>
            </w:pPr>
            <w:r w:rsidRPr="005C6C1E">
              <w:rPr>
                <w:rFonts w:ascii="Times" w:hAnsi="Times" w:cs="Times"/>
                <w:sz w:val="18"/>
                <w:szCs w:val="18"/>
                <w:lang w:val="en-US" w:eastAsia="zh-CN"/>
              </w:rPr>
              <w:t>(</w:t>
            </w:r>
            <w:r w:rsidRPr="005C6C1E">
              <w:rPr>
                <w:sz w:val="18"/>
                <w:szCs w:val="18"/>
                <w:lang w:val="en-US" w:eastAsia="zh-CN"/>
              </w:rPr>
              <w:t>Ф</w:t>
            </w:r>
            <w:r w:rsidRPr="005C6C1E">
              <w:rPr>
                <w:rFonts w:ascii="Times" w:hAnsi="Times" w:cs="Times"/>
                <w:sz w:val="18"/>
                <w:szCs w:val="18"/>
                <w:lang w:val="en-US" w:eastAsia="zh-CN"/>
              </w:rPr>
              <w:t>.</w:t>
            </w:r>
            <w:r w:rsidRPr="005C6C1E">
              <w:rPr>
                <w:sz w:val="18"/>
                <w:szCs w:val="18"/>
                <w:lang w:val="en-US" w:eastAsia="zh-CN"/>
              </w:rPr>
              <w:t>И</w:t>
            </w:r>
            <w:r w:rsidRPr="005C6C1E">
              <w:rPr>
                <w:rFonts w:ascii="Times" w:hAnsi="Times" w:cs="Times"/>
                <w:sz w:val="18"/>
                <w:szCs w:val="18"/>
                <w:lang w:val="en-US" w:eastAsia="zh-CN"/>
              </w:rPr>
              <w:t>.</w:t>
            </w:r>
            <w:r w:rsidRPr="005C6C1E">
              <w:rPr>
                <w:sz w:val="18"/>
                <w:szCs w:val="18"/>
                <w:lang w:val="en-US" w:eastAsia="zh-CN"/>
              </w:rPr>
              <w:t>О</w:t>
            </w:r>
            <w:r w:rsidRPr="005C6C1E">
              <w:rPr>
                <w:rFonts w:ascii="Times" w:hAnsi="Times" w:cs="Times"/>
                <w:sz w:val="18"/>
                <w:szCs w:val="18"/>
                <w:lang w:val="en-US" w:eastAsia="zh-CN"/>
              </w:rPr>
              <w:t>.)</w:t>
            </w:r>
          </w:p>
        </w:tc>
        <w:tc>
          <w:tcPr>
            <w:tcW w:w="60" w:type="dxa"/>
            <w:shd w:val="clear" w:color="auto" w:fill="auto"/>
            <w:vAlign w:val="bottom"/>
          </w:tcPr>
          <w:p w:rsidR="005C6C1E" w:rsidRPr="005C6C1E" w:rsidRDefault="005C6C1E" w:rsidP="005C6C1E">
            <w:pPr>
              <w:widowControl w:val="0"/>
              <w:suppressAutoHyphens/>
              <w:autoSpaceDE w:val="0"/>
              <w:snapToGrid w:val="0"/>
              <w:rPr>
                <w:sz w:val="18"/>
                <w:szCs w:val="18"/>
                <w:lang w:val="en-US" w:eastAsia="zh-CN"/>
              </w:rPr>
            </w:pPr>
          </w:p>
        </w:tc>
      </w:tr>
    </w:tbl>
    <w:p w:rsidR="005C6C1E" w:rsidRPr="005C6C1E" w:rsidRDefault="005C6C1E" w:rsidP="005C6C1E">
      <w:pPr>
        <w:widowControl w:val="0"/>
        <w:suppressAutoHyphens/>
        <w:autoSpaceDE w:val="0"/>
        <w:spacing w:line="235" w:lineRule="auto"/>
        <w:ind w:left="5780"/>
        <w:rPr>
          <w:lang w:val="en-US" w:eastAsia="zh-CN"/>
        </w:rPr>
      </w:pPr>
      <w:r w:rsidRPr="005C6C1E">
        <w:rPr>
          <w:rFonts w:ascii="Times" w:hAnsi="Times" w:cs="Times"/>
          <w:lang w:val="en-US" w:eastAsia="zh-CN"/>
        </w:rPr>
        <w:t>«___»__________20___</w:t>
      </w:r>
      <w:r w:rsidRPr="005C6C1E">
        <w:rPr>
          <w:lang w:val="en-US" w:eastAsia="zh-CN"/>
        </w:rPr>
        <w:t>г</w:t>
      </w:r>
      <w:r w:rsidRPr="005C6C1E">
        <w:rPr>
          <w:rFonts w:ascii="Times" w:hAnsi="Times" w:cs="Times"/>
          <w:lang w:val="en-US" w:eastAsia="zh-CN"/>
        </w:rPr>
        <w:t>.</w:t>
      </w:r>
    </w:p>
    <w:p w:rsidR="005C6C1E" w:rsidRPr="00F4316E" w:rsidRDefault="005C6C1E" w:rsidP="0086266B">
      <w:pPr>
        <w:spacing w:line="360" w:lineRule="auto"/>
        <w:ind w:firstLine="709"/>
        <w:jc w:val="both"/>
        <w:rPr>
          <w:color w:val="000000" w:themeColor="text1"/>
          <w:sz w:val="28"/>
          <w:szCs w:val="28"/>
        </w:rPr>
      </w:pPr>
    </w:p>
    <w:sectPr w:rsidR="005C6C1E" w:rsidRPr="00F431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1"/>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1"/>
      <w:lvlJc w:val="left"/>
      <w:pPr>
        <w:tabs>
          <w:tab w:val="num" w:pos="720"/>
        </w:tabs>
        <w:ind w:left="720" w:hanging="360"/>
      </w:pPr>
      <w:rPr>
        <w:rFonts w:ascii="Times" w:hAnsi="Times" w:cs="Times"/>
        <w:sz w:val="28"/>
        <w:szCs w:val="28"/>
        <w:lang w:val="ru-RU"/>
      </w:rPr>
    </w:lvl>
  </w:abstractNum>
  <w:abstractNum w:abstractNumId="1" w15:restartNumberingAfterBreak="0">
    <w:nsid w:val="00000002"/>
    <w:multiLevelType w:val="singleLevel"/>
    <w:tmpl w:val="00000002"/>
    <w:name w:val="WW8Num2"/>
    <w:lvl w:ilvl="0">
      <w:start w:val="6"/>
      <w:numFmt w:val="decimal"/>
      <w:lvlText w:val="2.%1"/>
      <w:lvlJc w:val="left"/>
      <w:pPr>
        <w:tabs>
          <w:tab w:val="num" w:pos="720"/>
        </w:tabs>
        <w:ind w:left="720" w:hanging="360"/>
      </w:pPr>
      <w:rPr>
        <w:rFonts w:ascii="Times" w:hAnsi="Times" w:cs="Times"/>
        <w:sz w:val="28"/>
        <w:szCs w:val="28"/>
        <w:lang w:val="ru-RU"/>
      </w:rPr>
    </w:lvl>
  </w:abstractNum>
  <w:abstractNum w:abstractNumId="2" w15:restartNumberingAfterBreak="0">
    <w:nsid w:val="00000003"/>
    <w:multiLevelType w:val="singleLevel"/>
    <w:tmpl w:val="00000003"/>
    <w:name w:val="WW8Num4"/>
    <w:lvl w:ilvl="0">
      <w:start w:val="1"/>
      <w:numFmt w:val="decimal"/>
      <w:lvlText w:val="15.%1"/>
      <w:lvlJc w:val="left"/>
      <w:pPr>
        <w:tabs>
          <w:tab w:val="num" w:pos="720"/>
        </w:tabs>
        <w:ind w:left="720" w:hanging="360"/>
      </w:pPr>
      <w:rPr>
        <w:rFonts w:ascii="Times" w:hAnsi="Times" w:cs="Times"/>
        <w:sz w:val="28"/>
        <w:szCs w:val="28"/>
        <w:lang w:val="ru-RU"/>
      </w:rPr>
    </w:lvl>
  </w:abstractNum>
  <w:abstractNum w:abstractNumId="3" w15:restartNumberingAfterBreak="0">
    <w:nsid w:val="00000004"/>
    <w:multiLevelType w:val="multilevel"/>
    <w:tmpl w:val="00000004"/>
    <w:name w:val="WW8Num5"/>
    <w:lvl w:ilvl="0">
      <w:start w:val="1"/>
      <w:numFmt w:val="bullet"/>
      <w:lvlText w:val="с"/>
      <w:lvlJc w:val="left"/>
      <w:pPr>
        <w:tabs>
          <w:tab w:val="num" w:pos="720"/>
        </w:tabs>
        <w:ind w:left="720" w:hanging="360"/>
      </w:pPr>
      <w:rPr>
        <w:rFonts w:ascii="Liberation Serif" w:hAnsi="Liberation Serif"/>
      </w:rPr>
    </w:lvl>
    <w:lvl w:ilvl="1">
      <w:start w:val="6"/>
      <w:numFmt w:val="decimal"/>
      <w:lvlText w:val="6.%2"/>
      <w:lvlJc w:val="left"/>
      <w:pPr>
        <w:tabs>
          <w:tab w:val="num" w:pos="1440"/>
        </w:tabs>
        <w:ind w:left="1440" w:hanging="360"/>
      </w:pPr>
      <w:rPr>
        <w:rFonts w:ascii="Times" w:hAnsi="Times" w:cs="Times"/>
        <w:sz w:val="28"/>
        <w:szCs w:val="28"/>
        <w:lang w:val="ru-RU"/>
      </w:rPr>
    </w:lvl>
    <w:lvl w:ilvl="2">
      <w:start w:val="1"/>
      <w:numFmt w:val="decimal"/>
      <w:lvlText w:val="6.6.%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05"/>
    <w:multiLevelType w:val="singleLevel"/>
    <w:tmpl w:val="00000005"/>
    <w:name w:val="WW8Num7"/>
    <w:lvl w:ilvl="0">
      <w:start w:val="1"/>
      <w:numFmt w:val="bullet"/>
      <w:lvlText w:val="В"/>
      <w:lvlJc w:val="left"/>
      <w:pPr>
        <w:tabs>
          <w:tab w:val="num" w:pos="720"/>
        </w:tabs>
        <w:ind w:left="720" w:hanging="360"/>
      </w:pPr>
      <w:rPr>
        <w:rFonts w:ascii="Liberation Serif" w:hAnsi="Liberation Serif" w:cs="Times New Roman"/>
        <w:sz w:val="28"/>
        <w:szCs w:val="28"/>
        <w:lang w:val="ru-RU"/>
      </w:rPr>
    </w:lvl>
  </w:abstractNum>
  <w:abstractNum w:abstractNumId="5" w15:restartNumberingAfterBreak="0">
    <w:nsid w:val="00000006"/>
    <w:multiLevelType w:val="multilevel"/>
    <w:tmpl w:val="00000006"/>
    <w:name w:val="WW8Num10"/>
    <w:lvl w:ilvl="0">
      <w:start w:val="1"/>
      <w:numFmt w:val="decimal"/>
      <w:lvlText w:val="%1"/>
      <w:lvlJc w:val="left"/>
      <w:pPr>
        <w:tabs>
          <w:tab w:val="num" w:pos="720"/>
        </w:tabs>
        <w:ind w:left="720" w:hanging="360"/>
      </w:pPr>
    </w:lvl>
    <w:lvl w:ilvl="1">
      <w:start w:val="28"/>
      <w:numFmt w:val="decimal"/>
      <w:lvlText w:val="%2."/>
      <w:lvlJc w:val="left"/>
      <w:pPr>
        <w:tabs>
          <w:tab w:val="num" w:pos="1440"/>
        </w:tabs>
        <w:ind w:left="1440" w:hanging="360"/>
      </w:pPr>
      <w:rPr>
        <w:rFonts w:ascii="Times" w:hAnsi="Times" w:cs="Times"/>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 w15:restartNumberingAfterBreak="0">
    <w:nsid w:val="00000007"/>
    <w:multiLevelType w:val="singleLevel"/>
    <w:tmpl w:val="00000007"/>
    <w:name w:val="WW8Num11"/>
    <w:lvl w:ilvl="0">
      <w:start w:val="10"/>
      <w:numFmt w:val="decimal"/>
      <w:lvlText w:val="7.1.%1"/>
      <w:lvlJc w:val="left"/>
      <w:pPr>
        <w:tabs>
          <w:tab w:val="num" w:pos="1920"/>
        </w:tabs>
        <w:ind w:left="1920" w:hanging="360"/>
      </w:pPr>
      <w:rPr>
        <w:rFonts w:ascii="Times" w:hAnsi="Times" w:cs="Times"/>
        <w:color w:val="1F4E79"/>
        <w:sz w:val="27"/>
        <w:szCs w:val="27"/>
        <w:lang w:val="ru-RU"/>
      </w:rPr>
    </w:lvl>
  </w:abstractNum>
  <w:abstractNum w:abstractNumId="7" w15:restartNumberingAfterBreak="0">
    <w:nsid w:val="00000008"/>
    <w:multiLevelType w:val="singleLevel"/>
    <w:tmpl w:val="00000008"/>
    <w:name w:val="WW8Num12"/>
    <w:lvl w:ilvl="0">
      <w:start w:val="7"/>
      <w:numFmt w:val="decimal"/>
      <w:lvlText w:val="%1."/>
      <w:lvlJc w:val="left"/>
      <w:pPr>
        <w:tabs>
          <w:tab w:val="num" w:pos="720"/>
        </w:tabs>
        <w:ind w:left="720" w:hanging="360"/>
      </w:pPr>
      <w:rPr>
        <w:rFonts w:ascii="Times" w:hAnsi="Times" w:cs="Times"/>
        <w:sz w:val="28"/>
        <w:szCs w:val="28"/>
        <w:lang w:val="ru-RU"/>
      </w:rPr>
    </w:lvl>
  </w:abstractNum>
  <w:abstractNum w:abstractNumId="8" w15:restartNumberingAfterBreak="0">
    <w:nsid w:val="00000009"/>
    <w:multiLevelType w:val="multilevel"/>
    <w:tmpl w:val="00000009"/>
    <w:name w:val="WW8Num13"/>
    <w:lvl w:ilvl="0">
      <w:start w:val="1"/>
      <w:numFmt w:val="bullet"/>
      <w:lvlText w:val="/"/>
      <w:lvlJc w:val="left"/>
      <w:pPr>
        <w:tabs>
          <w:tab w:val="num" w:pos="720"/>
        </w:tabs>
        <w:ind w:left="720" w:hanging="360"/>
      </w:pPr>
      <w:rPr>
        <w:rFonts w:ascii="Liberation Serif" w:hAnsi="Liberation Serif"/>
      </w:rPr>
    </w:lvl>
    <w:lvl w:ilvl="1">
      <w:start w:val="17"/>
      <w:numFmt w:val="decimal"/>
      <w:lvlText w:val="%2."/>
      <w:lvlJc w:val="left"/>
      <w:pPr>
        <w:tabs>
          <w:tab w:val="num" w:pos="1440"/>
        </w:tabs>
        <w:ind w:left="1440" w:hanging="360"/>
      </w:pPr>
      <w:rPr>
        <w:rFonts w:ascii="Times" w:hAnsi="Times" w:cs="Times"/>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9" w15:restartNumberingAfterBreak="0">
    <w:nsid w:val="0000000A"/>
    <w:multiLevelType w:val="multilevel"/>
    <w:tmpl w:val="0000000A"/>
    <w:name w:val="WW8Num14"/>
    <w:lvl w:ilvl="0">
      <w:start w:val="1"/>
      <w:numFmt w:val="bullet"/>
      <w:lvlText w:val="в"/>
      <w:lvlJc w:val="left"/>
      <w:pPr>
        <w:tabs>
          <w:tab w:val="num" w:pos="720"/>
        </w:tabs>
        <w:ind w:left="720" w:hanging="360"/>
      </w:pPr>
      <w:rPr>
        <w:rFonts w:ascii="Liberation Serif" w:hAnsi="Liberation Serif"/>
      </w:rPr>
    </w:lvl>
    <w:lvl w:ilvl="1">
      <w:start w:val="1"/>
      <w:numFmt w:val="bullet"/>
      <w:lvlText w:val="-"/>
      <w:lvlJc w:val="left"/>
      <w:pPr>
        <w:tabs>
          <w:tab w:val="num" w:pos="1440"/>
        </w:tabs>
        <w:ind w:left="1440" w:hanging="360"/>
      </w:pPr>
      <w:rPr>
        <w:rFonts w:ascii="Liberation Serif" w:hAnsi="Liberation Serif" w:cs="Times"/>
        <w:sz w:val="24"/>
        <w:szCs w:val="24"/>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0" w15:restartNumberingAfterBreak="0">
    <w:nsid w:val="0000000B"/>
    <w:multiLevelType w:val="singleLevel"/>
    <w:tmpl w:val="0000000B"/>
    <w:name w:val="WW8Num15"/>
    <w:lvl w:ilvl="0">
      <w:start w:val="4"/>
      <w:numFmt w:val="decimal"/>
      <w:lvlText w:val="%1"/>
      <w:lvlJc w:val="left"/>
      <w:pPr>
        <w:tabs>
          <w:tab w:val="num" w:pos="720"/>
        </w:tabs>
        <w:ind w:left="720" w:hanging="360"/>
      </w:pPr>
      <w:rPr>
        <w:rFonts w:ascii="Times" w:hAnsi="Times" w:cs="Times"/>
        <w:sz w:val="35"/>
        <w:szCs w:val="35"/>
        <w:vertAlign w:val="superscript"/>
      </w:rPr>
    </w:lvl>
  </w:abstractNum>
  <w:abstractNum w:abstractNumId="11" w15:restartNumberingAfterBreak="0">
    <w:nsid w:val="0000000C"/>
    <w:multiLevelType w:val="singleLevel"/>
    <w:tmpl w:val="0000000C"/>
    <w:name w:val="WW8Num16"/>
    <w:lvl w:ilvl="0">
      <w:start w:val="11"/>
      <w:numFmt w:val="decimal"/>
      <w:lvlText w:val="7.4.%1"/>
      <w:lvlJc w:val="left"/>
      <w:pPr>
        <w:tabs>
          <w:tab w:val="num" w:pos="720"/>
        </w:tabs>
        <w:ind w:left="720" w:hanging="360"/>
      </w:pPr>
      <w:rPr>
        <w:rFonts w:ascii="Times" w:hAnsi="Times" w:cs="Times"/>
        <w:sz w:val="28"/>
        <w:szCs w:val="28"/>
        <w:lang w:val="ru-RU"/>
      </w:rPr>
    </w:lvl>
  </w:abstractNum>
  <w:abstractNum w:abstractNumId="12" w15:restartNumberingAfterBreak="0">
    <w:nsid w:val="0000000D"/>
    <w:multiLevelType w:val="singleLevel"/>
    <w:tmpl w:val="0000000D"/>
    <w:name w:val="WW8Num18"/>
    <w:lvl w:ilvl="0">
      <w:start w:val="2"/>
      <w:numFmt w:val="decimal"/>
      <w:lvlText w:val="2.%1"/>
      <w:lvlJc w:val="left"/>
      <w:pPr>
        <w:tabs>
          <w:tab w:val="num" w:pos="720"/>
        </w:tabs>
        <w:ind w:left="720" w:hanging="360"/>
      </w:pPr>
      <w:rPr>
        <w:rFonts w:ascii="Times" w:hAnsi="Times" w:cs="Times"/>
        <w:sz w:val="28"/>
        <w:szCs w:val="28"/>
        <w:lang w:val="ru-RU"/>
      </w:rPr>
    </w:lvl>
  </w:abstractNum>
  <w:abstractNum w:abstractNumId="13" w15:restartNumberingAfterBreak="0">
    <w:nsid w:val="0000000E"/>
    <w:multiLevelType w:val="singleLevel"/>
    <w:tmpl w:val="0000000E"/>
    <w:name w:val="WW8Num19"/>
    <w:lvl w:ilvl="0">
      <w:start w:val="1"/>
      <w:numFmt w:val="decimal"/>
      <w:lvlText w:val="13.%1"/>
      <w:lvlJc w:val="left"/>
      <w:pPr>
        <w:tabs>
          <w:tab w:val="num" w:pos="720"/>
        </w:tabs>
        <w:ind w:left="720" w:hanging="360"/>
      </w:pPr>
      <w:rPr>
        <w:rFonts w:ascii="Times" w:hAnsi="Times" w:cs="Times"/>
        <w:sz w:val="28"/>
        <w:szCs w:val="28"/>
        <w:lang w:val="ru-RU"/>
      </w:rPr>
    </w:lvl>
  </w:abstractNum>
  <w:abstractNum w:abstractNumId="14" w15:restartNumberingAfterBreak="0">
    <w:nsid w:val="0000000F"/>
    <w:multiLevelType w:val="singleLevel"/>
    <w:tmpl w:val="0000000F"/>
    <w:name w:val="WW8Num20"/>
    <w:lvl w:ilvl="0">
      <w:start w:val="3"/>
      <w:numFmt w:val="decimal"/>
      <w:lvlText w:val="3.%1"/>
      <w:lvlJc w:val="left"/>
      <w:pPr>
        <w:tabs>
          <w:tab w:val="num" w:pos="786"/>
        </w:tabs>
        <w:ind w:left="786" w:hanging="360"/>
      </w:pPr>
      <w:rPr>
        <w:rFonts w:ascii="Times" w:hAnsi="Times" w:cs="Times"/>
        <w:sz w:val="28"/>
        <w:szCs w:val="28"/>
        <w:lang w:val="ru-RU"/>
      </w:rPr>
    </w:lvl>
  </w:abstractNum>
  <w:abstractNum w:abstractNumId="15" w15:restartNumberingAfterBreak="0">
    <w:nsid w:val="00000010"/>
    <w:multiLevelType w:val="singleLevel"/>
    <w:tmpl w:val="00000010"/>
    <w:name w:val="WW8Num21"/>
    <w:lvl w:ilvl="0">
      <w:start w:val="1"/>
      <w:numFmt w:val="bullet"/>
      <w:lvlText w:val="в"/>
      <w:lvlJc w:val="left"/>
      <w:pPr>
        <w:tabs>
          <w:tab w:val="num" w:pos="720"/>
        </w:tabs>
        <w:ind w:left="720" w:hanging="360"/>
      </w:pPr>
      <w:rPr>
        <w:rFonts w:ascii="Liberation Serif" w:hAnsi="Liberation Serif" w:cs="Times New Roman"/>
        <w:sz w:val="28"/>
        <w:szCs w:val="28"/>
        <w:lang w:val="ru-RU"/>
      </w:rPr>
    </w:lvl>
  </w:abstractNum>
  <w:abstractNum w:abstractNumId="16" w15:restartNumberingAfterBreak="0">
    <w:nsid w:val="00000011"/>
    <w:multiLevelType w:val="singleLevel"/>
    <w:tmpl w:val="00000011"/>
    <w:name w:val="WW8Num23"/>
    <w:lvl w:ilvl="0">
      <w:start w:val="33"/>
      <w:numFmt w:val="decimal"/>
      <w:lvlText w:val="%1."/>
      <w:lvlJc w:val="left"/>
      <w:pPr>
        <w:tabs>
          <w:tab w:val="num" w:pos="720"/>
        </w:tabs>
        <w:ind w:left="720" w:hanging="360"/>
      </w:pPr>
      <w:rPr>
        <w:rFonts w:ascii="Times" w:hAnsi="Times" w:cs="Times"/>
        <w:sz w:val="28"/>
        <w:szCs w:val="28"/>
      </w:rPr>
    </w:lvl>
  </w:abstractNum>
  <w:abstractNum w:abstractNumId="17" w15:restartNumberingAfterBreak="0">
    <w:nsid w:val="00000012"/>
    <w:multiLevelType w:val="singleLevel"/>
    <w:tmpl w:val="00000012"/>
    <w:name w:val="WW8Num24"/>
    <w:lvl w:ilvl="0">
      <w:start w:val="1"/>
      <w:numFmt w:val="decimal"/>
      <w:lvlText w:val="12.%1"/>
      <w:lvlJc w:val="left"/>
      <w:pPr>
        <w:tabs>
          <w:tab w:val="num" w:pos="720"/>
        </w:tabs>
        <w:ind w:left="720" w:hanging="360"/>
      </w:pPr>
      <w:rPr>
        <w:rFonts w:ascii="Times" w:hAnsi="Times" w:cs="Times"/>
        <w:sz w:val="28"/>
        <w:szCs w:val="28"/>
        <w:lang w:val="ru-RU"/>
      </w:rPr>
    </w:lvl>
  </w:abstractNum>
  <w:abstractNum w:abstractNumId="18" w15:restartNumberingAfterBreak="0">
    <w:nsid w:val="00000013"/>
    <w:multiLevelType w:val="multilevel"/>
    <w:tmpl w:val="00000013"/>
    <w:name w:val="WW8Num26"/>
    <w:lvl w:ilvl="0">
      <w:start w:val="1"/>
      <w:numFmt w:val="bullet"/>
      <w:lvlText w:val="и"/>
      <w:lvlJc w:val="left"/>
      <w:pPr>
        <w:tabs>
          <w:tab w:val="num" w:pos="720"/>
        </w:tabs>
        <w:ind w:left="720" w:hanging="360"/>
      </w:pPr>
      <w:rPr>
        <w:rFonts w:ascii="Liberation Serif" w:hAnsi="Liberation Serif"/>
      </w:rPr>
    </w:lvl>
    <w:lvl w:ilvl="1">
      <w:start w:val="7"/>
      <w:numFmt w:val="decimal"/>
      <w:lvlText w:val="6.%2"/>
      <w:lvlJc w:val="left"/>
      <w:pPr>
        <w:tabs>
          <w:tab w:val="num" w:pos="1440"/>
        </w:tabs>
        <w:ind w:left="1440" w:hanging="360"/>
      </w:pPr>
      <w:rPr>
        <w:rFonts w:ascii="Times" w:hAnsi="Times" w:cs="Times"/>
        <w:sz w:val="28"/>
        <w:szCs w:val="28"/>
      </w:rPr>
    </w:lvl>
    <w:lvl w:ilvl="2">
      <w:start w:val="1"/>
      <w:numFmt w:val="decimal"/>
      <w:lvlText w:val="6.7.%3"/>
      <w:lvlJc w:val="left"/>
      <w:pPr>
        <w:tabs>
          <w:tab w:val="num" w:pos="2160"/>
        </w:tabs>
        <w:ind w:left="2160" w:hanging="360"/>
      </w:pPr>
      <w:rPr>
        <w:rFonts w:ascii="Times" w:hAnsi="Times" w:cs="Times"/>
        <w:sz w:val="28"/>
        <w:szCs w:val="28"/>
        <w:lang w:val="ru-RU"/>
      </w:r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9" w15:restartNumberingAfterBreak="0">
    <w:nsid w:val="00000014"/>
    <w:multiLevelType w:val="multilevel"/>
    <w:tmpl w:val="00000014"/>
    <w:name w:val="WW8Num27"/>
    <w:lvl w:ilvl="0">
      <w:start w:val="1"/>
      <w:numFmt w:val="bullet"/>
      <w:lvlText w:val="и"/>
      <w:lvlJc w:val="left"/>
      <w:pPr>
        <w:tabs>
          <w:tab w:val="num" w:pos="720"/>
        </w:tabs>
        <w:ind w:left="720" w:hanging="360"/>
      </w:pPr>
      <w:rPr>
        <w:rFonts w:ascii="Liberation Serif" w:hAnsi="Liberation Serif" w:cs="Times New Roman"/>
        <w:sz w:val="28"/>
        <w:szCs w:val="28"/>
        <w:lang w:val="ru-RU"/>
      </w:rPr>
    </w:lvl>
    <w:lvl w:ilvl="1">
      <w:start w:val="13"/>
      <w:numFmt w:val="decimal"/>
      <w:lvlText w:val="7.4.%2"/>
      <w:lvlJc w:val="left"/>
      <w:pPr>
        <w:tabs>
          <w:tab w:val="num" w:pos="1440"/>
        </w:tabs>
        <w:ind w:left="1440" w:hanging="360"/>
      </w:pPr>
      <w:rPr>
        <w:rFonts w:ascii="Times" w:hAnsi="Times" w:cs="Times"/>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0" w15:restartNumberingAfterBreak="0">
    <w:nsid w:val="00000015"/>
    <w:multiLevelType w:val="multilevel"/>
    <w:tmpl w:val="00000015"/>
    <w:name w:val="WW8Num28"/>
    <w:lvl w:ilvl="0">
      <w:start w:val="1"/>
      <w:numFmt w:val="bullet"/>
      <w:lvlText w:val="и"/>
      <w:lvlJc w:val="left"/>
      <w:pPr>
        <w:tabs>
          <w:tab w:val="num" w:pos="720"/>
        </w:tabs>
        <w:ind w:left="720" w:hanging="360"/>
      </w:pPr>
      <w:rPr>
        <w:rFonts w:ascii="Liberation Serif" w:hAnsi="Liberation Serif"/>
      </w:rPr>
    </w:lvl>
    <w:lvl w:ilvl="1">
      <w:start w:val="1"/>
      <w:numFmt w:val="bullet"/>
      <w:lvlText w:val="-"/>
      <w:lvlJc w:val="left"/>
      <w:pPr>
        <w:tabs>
          <w:tab w:val="num" w:pos="1440"/>
        </w:tabs>
        <w:ind w:left="1440" w:hanging="360"/>
      </w:pPr>
      <w:rPr>
        <w:rFonts w:ascii="Liberation Serif" w:hAnsi="Liberation Serif" w:cs="Times"/>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1" w15:restartNumberingAfterBreak="0">
    <w:nsid w:val="00000016"/>
    <w:multiLevelType w:val="multilevel"/>
    <w:tmpl w:val="00000016"/>
    <w:name w:val="WW8Num29"/>
    <w:lvl w:ilvl="0">
      <w:start w:val="1"/>
      <w:numFmt w:val="bullet"/>
      <w:lvlText w:val="/"/>
      <w:lvlJc w:val="left"/>
      <w:pPr>
        <w:tabs>
          <w:tab w:val="num" w:pos="720"/>
        </w:tabs>
        <w:ind w:left="720" w:hanging="360"/>
      </w:pPr>
      <w:rPr>
        <w:rFonts w:ascii="Liberation Serif" w:hAnsi="Liberation Serif"/>
      </w:rPr>
    </w:lvl>
    <w:lvl w:ilvl="1">
      <w:start w:val="14"/>
      <w:numFmt w:val="decimal"/>
      <w:lvlText w:val="%2."/>
      <w:lvlJc w:val="left"/>
      <w:pPr>
        <w:tabs>
          <w:tab w:val="num" w:pos="1440"/>
        </w:tabs>
        <w:ind w:left="1440" w:hanging="36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2" w15:restartNumberingAfterBreak="0">
    <w:nsid w:val="00000017"/>
    <w:multiLevelType w:val="singleLevel"/>
    <w:tmpl w:val="00000017"/>
    <w:name w:val="WW8Num30"/>
    <w:lvl w:ilvl="0">
      <w:start w:val="22"/>
      <w:numFmt w:val="decimal"/>
      <w:lvlText w:val="%1."/>
      <w:lvlJc w:val="left"/>
      <w:pPr>
        <w:tabs>
          <w:tab w:val="num" w:pos="720"/>
        </w:tabs>
        <w:ind w:left="720" w:hanging="360"/>
      </w:pPr>
    </w:lvl>
  </w:abstractNum>
  <w:abstractNum w:abstractNumId="23" w15:restartNumberingAfterBreak="0">
    <w:nsid w:val="00000018"/>
    <w:multiLevelType w:val="singleLevel"/>
    <w:tmpl w:val="00000018"/>
    <w:name w:val="WW8Num33"/>
    <w:lvl w:ilvl="0">
      <w:start w:val="3"/>
      <w:numFmt w:val="decimal"/>
      <w:lvlText w:val="15.%1"/>
      <w:lvlJc w:val="left"/>
      <w:pPr>
        <w:tabs>
          <w:tab w:val="num" w:pos="720"/>
        </w:tabs>
        <w:ind w:left="720" w:hanging="360"/>
      </w:pPr>
      <w:rPr>
        <w:rFonts w:ascii="Times" w:hAnsi="Times" w:cs="Times"/>
        <w:sz w:val="28"/>
        <w:szCs w:val="28"/>
        <w:lang w:val="ru-RU"/>
      </w:rPr>
    </w:lvl>
  </w:abstractNum>
  <w:abstractNum w:abstractNumId="24" w15:restartNumberingAfterBreak="0">
    <w:nsid w:val="00000019"/>
    <w:multiLevelType w:val="singleLevel"/>
    <w:tmpl w:val="00000019"/>
    <w:name w:val="WW8Num34"/>
    <w:lvl w:ilvl="0">
      <w:start w:val="1"/>
      <w:numFmt w:val="bullet"/>
      <w:lvlText w:val="-"/>
      <w:lvlJc w:val="left"/>
      <w:pPr>
        <w:tabs>
          <w:tab w:val="num" w:pos="720"/>
        </w:tabs>
        <w:ind w:left="720" w:hanging="360"/>
      </w:pPr>
      <w:rPr>
        <w:rFonts w:ascii="Liberation Serif" w:hAnsi="Liberation Serif" w:cs="Times"/>
        <w:sz w:val="28"/>
        <w:szCs w:val="28"/>
        <w:lang w:val="ru-RU"/>
      </w:rPr>
    </w:lvl>
  </w:abstractNum>
  <w:abstractNum w:abstractNumId="25" w15:restartNumberingAfterBreak="0">
    <w:nsid w:val="0000001A"/>
    <w:multiLevelType w:val="multilevel"/>
    <w:tmpl w:val="0000001A"/>
    <w:name w:val="WW8Num35"/>
    <w:lvl w:ilvl="0">
      <w:start w:val="1"/>
      <w:numFmt w:val="decimal"/>
      <w:lvlText w:val="%1"/>
      <w:lvlJc w:val="left"/>
      <w:pPr>
        <w:tabs>
          <w:tab w:val="num" w:pos="720"/>
        </w:tabs>
        <w:ind w:left="720" w:hanging="360"/>
      </w:pPr>
    </w:lvl>
    <w:lvl w:ilvl="1">
      <w:start w:val="4"/>
      <w:numFmt w:val="decimal"/>
      <w:lvlText w:val="1.%2"/>
      <w:lvlJc w:val="left"/>
      <w:pPr>
        <w:tabs>
          <w:tab w:val="num" w:pos="1440"/>
        </w:tabs>
        <w:ind w:left="1440" w:hanging="36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15:restartNumberingAfterBreak="0">
    <w:nsid w:val="0000001B"/>
    <w:multiLevelType w:val="multilevel"/>
    <w:tmpl w:val="0000001B"/>
    <w:name w:val="WW8Num36"/>
    <w:lvl w:ilvl="0">
      <w:start w:val="1"/>
      <w:numFmt w:val="bullet"/>
      <w:lvlText w:val="в"/>
      <w:lvlJc w:val="left"/>
      <w:pPr>
        <w:tabs>
          <w:tab w:val="num" w:pos="720"/>
        </w:tabs>
        <w:ind w:left="720" w:hanging="360"/>
      </w:pPr>
      <w:rPr>
        <w:rFonts w:ascii="Liberation Serif" w:hAnsi="Liberation Serif" w:cs="Times New Roman"/>
        <w:sz w:val="28"/>
        <w:szCs w:val="28"/>
        <w:lang w:val="ru-RU"/>
      </w:rPr>
    </w:lvl>
    <w:lvl w:ilvl="1">
      <w:start w:val="10"/>
      <w:numFmt w:val="decimal"/>
      <w:lvlText w:val="12.%2"/>
      <w:lvlJc w:val="left"/>
      <w:pPr>
        <w:tabs>
          <w:tab w:val="num" w:pos="1440"/>
        </w:tabs>
        <w:ind w:left="1440" w:hanging="360"/>
      </w:pPr>
      <w:rPr>
        <w:rFonts w:ascii="Times" w:hAnsi="Times" w:cs="Times"/>
        <w:sz w:val="28"/>
        <w:szCs w:val="28"/>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7" w15:restartNumberingAfterBreak="0">
    <w:nsid w:val="0000001C"/>
    <w:multiLevelType w:val="singleLevel"/>
    <w:tmpl w:val="0000001C"/>
    <w:name w:val="WW8Num37"/>
    <w:lvl w:ilvl="0">
      <w:start w:val="1"/>
      <w:numFmt w:val="decimal"/>
      <w:lvlText w:val="4.%1"/>
      <w:lvlJc w:val="left"/>
      <w:pPr>
        <w:tabs>
          <w:tab w:val="num" w:pos="720"/>
        </w:tabs>
        <w:ind w:left="720" w:hanging="360"/>
      </w:pPr>
      <w:rPr>
        <w:rFonts w:ascii="Times" w:hAnsi="Times" w:cs="Times"/>
        <w:sz w:val="28"/>
        <w:szCs w:val="28"/>
        <w:lang w:val="ru-RU"/>
      </w:rPr>
    </w:lvl>
  </w:abstractNum>
  <w:abstractNum w:abstractNumId="28" w15:restartNumberingAfterBreak="0">
    <w:nsid w:val="0000001D"/>
    <w:multiLevelType w:val="singleLevel"/>
    <w:tmpl w:val="0000001D"/>
    <w:name w:val="WW8Num38"/>
    <w:lvl w:ilvl="0">
      <w:start w:val="1"/>
      <w:numFmt w:val="bullet"/>
      <w:lvlText w:val="-"/>
      <w:lvlJc w:val="left"/>
      <w:pPr>
        <w:tabs>
          <w:tab w:val="num" w:pos="720"/>
        </w:tabs>
        <w:ind w:left="720" w:hanging="360"/>
      </w:pPr>
      <w:rPr>
        <w:rFonts w:ascii="Liberation Serif" w:hAnsi="Liberation Serif" w:cs="Times"/>
        <w:sz w:val="28"/>
        <w:szCs w:val="28"/>
        <w:lang w:val="ru-RU"/>
      </w:rPr>
    </w:lvl>
  </w:abstractNum>
  <w:abstractNum w:abstractNumId="29" w15:restartNumberingAfterBreak="0">
    <w:nsid w:val="0000001E"/>
    <w:multiLevelType w:val="multilevel"/>
    <w:tmpl w:val="0000001E"/>
    <w:name w:val="WW8Num39"/>
    <w:lvl w:ilvl="0">
      <w:start w:val="1"/>
      <w:numFmt w:val="bullet"/>
      <w:lvlText w:val="и"/>
      <w:lvlJc w:val="left"/>
      <w:pPr>
        <w:tabs>
          <w:tab w:val="num" w:pos="720"/>
        </w:tabs>
        <w:ind w:left="720" w:hanging="360"/>
      </w:pPr>
      <w:rPr>
        <w:rFonts w:ascii="Liberation Serif" w:hAnsi="Liberation Serif" w:cs="Times New Roman"/>
        <w:sz w:val="28"/>
        <w:szCs w:val="28"/>
        <w:lang w:val="ru-RU"/>
      </w:rPr>
    </w:lvl>
    <w:lvl w:ilvl="1">
      <w:start w:val="1"/>
      <w:numFmt w:val="bullet"/>
      <w:lvlText w:val="-"/>
      <w:lvlJc w:val="left"/>
      <w:pPr>
        <w:tabs>
          <w:tab w:val="num" w:pos="1440"/>
        </w:tabs>
        <w:ind w:left="1440" w:hanging="360"/>
      </w:pPr>
      <w:rPr>
        <w:rFonts w:ascii="Liberation Serif" w:hAnsi="Liberation Serif" w:cs="Times"/>
        <w:color w:val="1F4E79"/>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0" w15:restartNumberingAfterBreak="0">
    <w:nsid w:val="0000001F"/>
    <w:multiLevelType w:val="singleLevel"/>
    <w:tmpl w:val="0000001F"/>
    <w:name w:val="WW8Num40"/>
    <w:lvl w:ilvl="0">
      <w:start w:val="25"/>
      <w:numFmt w:val="decimal"/>
      <w:lvlText w:val="%1."/>
      <w:lvlJc w:val="left"/>
      <w:pPr>
        <w:tabs>
          <w:tab w:val="num" w:pos="720"/>
        </w:tabs>
        <w:ind w:left="720" w:hanging="360"/>
      </w:pPr>
      <w:rPr>
        <w:rFonts w:ascii="Times" w:hAnsi="Times" w:cs="Times"/>
        <w:sz w:val="28"/>
        <w:szCs w:val="28"/>
      </w:rPr>
    </w:lvl>
  </w:abstractNum>
  <w:abstractNum w:abstractNumId="31" w15:restartNumberingAfterBreak="0">
    <w:nsid w:val="00000020"/>
    <w:multiLevelType w:val="singleLevel"/>
    <w:tmpl w:val="00000020"/>
    <w:name w:val="WW8Num41"/>
    <w:lvl w:ilvl="0">
      <w:start w:val="5"/>
      <w:numFmt w:val="decimal"/>
      <w:lvlText w:val="7.2.%1"/>
      <w:lvlJc w:val="left"/>
      <w:pPr>
        <w:tabs>
          <w:tab w:val="num" w:pos="720"/>
        </w:tabs>
        <w:ind w:left="720" w:hanging="360"/>
      </w:pPr>
    </w:lvl>
  </w:abstractNum>
  <w:abstractNum w:abstractNumId="32" w15:restartNumberingAfterBreak="0">
    <w:nsid w:val="00000021"/>
    <w:multiLevelType w:val="singleLevel"/>
    <w:tmpl w:val="00000021"/>
    <w:name w:val="WW8Num43"/>
    <w:lvl w:ilvl="0">
      <w:start w:val="4"/>
      <w:numFmt w:val="decimal"/>
      <w:lvlText w:val="6.8.%1"/>
      <w:lvlJc w:val="left"/>
      <w:pPr>
        <w:tabs>
          <w:tab w:val="num" w:pos="1070"/>
        </w:tabs>
        <w:ind w:left="1070" w:hanging="360"/>
      </w:pPr>
      <w:rPr>
        <w:rFonts w:ascii="Times" w:hAnsi="Times" w:cs="Times"/>
        <w:color w:val="1F4E79"/>
        <w:sz w:val="28"/>
        <w:szCs w:val="28"/>
        <w:lang w:val="ru-RU"/>
      </w:rPr>
    </w:lvl>
  </w:abstractNum>
  <w:abstractNum w:abstractNumId="33" w15:restartNumberingAfterBreak="0">
    <w:nsid w:val="00000023"/>
    <w:multiLevelType w:val="multilevel"/>
    <w:tmpl w:val="00000023"/>
    <w:name w:val="WW8Num45"/>
    <w:lvl w:ilvl="0">
      <w:start w:val="1"/>
      <w:numFmt w:val="bullet"/>
      <w:lvlText w:val="и"/>
      <w:lvlJc w:val="left"/>
      <w:pPr>
        <w:tabs>
          <w:tab w:val="num" w:pos="720"/>
        </w:tabs>
        <w:ind w:left="720" w:hanging="360"/>
      </w:pPr>
      <w:rPr>
        <w:rFonts w:ascii="Liberation Serif" w:hAnsi="Liberation Serif" w:cs="Times New Roman"/>
        <w:sz w:val="28"/>
        <w:szCs w:val="28"/>
        <w:lang w:val="ru-RU"/>
      </w:rPr>
    </w:lvl>
    <w:lvl w:ilvl="1">
      <w:start w:val="3"/>
      <w:numFmt w:val="decimal"/>
      <w:lvlText w:val="7.5.%2"/>
      <w:lvlJc w:val="left"/>
      <w:pPr>
        <w:tabs>
          <w:tab w:val="num" w:pos="1440"/>
        </w:tabs>
        <w:ind w:left="1440" w:hanging="360"/>
      </w:pPr>
      <w:rPr>
        <w:rFonts w:ascii="Times" w:hAnsi="Times" w:cs="Times"/>
        <w:color w:val="17365D"/>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4" w15:restartNumberingAfterBreak="0">
    <w:nsid w:val="00000024"/>
    <w:multiLevelType w:val="singleLevel"/>
    <w:tmpl w:val="00000024"/>
    <w:name w:val="WW8Num50"/>
    <w:lvl w:ilvl="0">
      <w:start w:val="8"/>
      <w:numFmt w:val="decimal"/>
      <w:lvlText w:val="7.1.%1"/>
      <w:lvlJc w:val="left"/>
      <w:pPr>
        <w:tabs>
          <w:tab w:val="num" w:pos="720"/>
        </w:tabs>
        <w:ind w:left="720" w:hanging="360"/>
      </w:pPr>
      <w:rPr>
        <w:rFonts w:ascii="Times" w:hAnsi="Times" w:cs="Times"/>
        <w:sz w:val="28"/>
        <w:szCs w:val="28"/>
        <w:lang w:val="ru-RU"/>
      </w:rPr>
    </w:lvl>
  </w:abstractNum>
  <w:abstractNum w:abstractNumId="35" w15:restartNumberingAfterBreak="0">
    <w:nsid w:val="00000025"/>
    <w:multiLevelType w:val="multilevel"/>
    <w:tmpl w:val="00000025"/>
    <w:name w:val="WW8Num51"/>
    <w:lvl w:ilvl="0">
      <w:start w:val="1"/>
      <w:numFmt w:val="bullet"/>
      <w:lvlText w:val="и"/>
      <w:lvlJc w:val="left"/>
      <w:pPr>
        <w:tabs>
          <w:tab w:val="num" w:pos="720"/>
        </w:tabs>
        <w:ind w:left="720" w:hanging="360"/>
      </w:pPr>
      <w:rPr>
        <w:rFonts w:ascii="Liberation Serif" w:hAnsi="Liberation Serif"/>
      </w:rPr>
    </w:lvl>
    <w:lvl w:ilvl="1">
      <w:start w:val="3"/>
      <w:numFmt w:val="decimal"/>
      <w:lvlText w:val="7.3.%2"/>
      <w:lvlJc w:val="left"/>
      <w:pPr>
        <w:tabs>
          <w:tab w:val="num" w:pos="1440"/>
        </w:tabs>
        <w:ind w:left="1440" w:hanging="360"/>
      </w:pPr>
      <w:rPr>
        <w:rFonts w:ascii="Times" w:hAnsi="Times" w:cs="Times"/>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6" w15:restartNumberingAfterBreak="0">
    <w:nsid w:val="00000026"/>
    <w:multiLevelType w:val="multilevel"/>
    <w:tmpl w:val="00000026"/>
    <w:name w:val="WW8Num52"/>
    <w:lvl w:ilvl="0">
      <w:start w:val="5"/>
      <w:numFmt w:val="decimal"/>
      <w:lvlText w:val="%1"/>
      <w:lvlJc w:val="left"/>
      <w:pPr>
        <w:tabs>
          <w:tab w:val="num" w:pos="720"/>
        </w:tabs>
        <w:ind w:left="720" w:hanging="360"/>
      </w:pPr>
    </w:lvl>
    <w:lvl w:ilvl="1">
      <w:start w:val="1"/>
      <w:numFmt w:val="decimal"/>
      <w:lvlText w:val="5.%2"/>
      <w:lvlJc w:val="left"/>
      <w:pPr>
        <w:tabs>
          <w:tab w:val="num" w:pos="1440"/>
        </w:tabs>
        <w:ind w:left="1440" w:hanging="36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7" w15:restartNumberingAfterBreak="0">
    <w:nsid w:val="00000027"/>
    <w:multiLevelType w:val="singleLevel"/>
    <w:tmpl w:val="00000027"/>
    <w:name w:val="WW8Num53"/>
    <w:lvl w:ilvl="0">
      <w:start w:val="16"/>
      <w:numFmt w:val="decimal"/>
      <w:lvlText w:val="7.1.%1"/>
      <w:lvlJc w:val="left"/>
      <w:pPr>
        <w:tabs>
          <w:tab w:val="num" w:pos="720"/>
        </w:tabs>
        <w:ind w:left="720" w:hanging="360"/>
      </w:pPr>
      <w:rPr>
        <w:rFonts w:ascii="Times" w:hAnsi="Times" w:cs="Times"/>
        <w:sz w:val="28"/>
        <w:szCs w:val="28"/>
        <w:lang w:val="ru-RU"/>
      </w:rPr>
    </w:lvl>
  </w:abstractNum>
  <w:abstractNum w:abstractNumId="38" w15:restartNumberingAfterBreak="0">
    <w:nsid w:val="00000028"/>
    <w:multiLevelType w:val="multilevel"/>
    <w:tmpl w:val="00000028"/>
    <w:name w:val="WW8Num54"/>
    <w:lvl w:ilvl="0">
      <w:start w:val="1"/>
      <w:numFmt w:val="decimal"/>
      <w:lvlText w:val="%1"/>
      <w:lvlJc w:val="left"/>
      <w:pPr>
        <w:tabs>
          <w:tab w:val="num" w:pos="720"/>
        </w:tabs>
        <w:ind w:left="720" w:hanging="360"/>
      </w:pPr>
    </w:lvl>
    <w:lvl w:ilvl="1">
      <w:start w:val="31"/>
      <w:numFmt w:val="decimal"/>
      <w:lvlText w:val="%2."/>
      <w:lvlJc w:val="left"/>
      <w:pPr>
        <w:tabs>
          <w:tab w:val="num" w:pos="1440"/>
        </w:tabs>
        <w:ind w:left="1440" w:hanging="36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9" w15:restartNumberingAfterBreak="0">
    <w:nsid w:val="00000029"/>
    <w:multiLevelType w:val="multilevel"/>
    <w:tmpl w:val="00000029"/>
    <w:name w:val="WW8Num55"/>
    <w:lvl w:ilvl="0">
      <w:start w:val="1"/>
      <w:numFmt w:val="bullet"/>
      <w:lvlText w:val="а"/>
      <w:lvlJc w:val="left"/>
      <w:pPr>
        <w:tabs>
          <w:tab w:val="num" w:pos="720"/>
        </w:tabs>
        <w:ind w:left="720" w:hanging="360"/>
      </w:pPr>
      <w:rPr>
        <w:rFonts w:ascii="Liberation Serif" w:hAnsi="Liberation Serif" w:cs="Times New Roman"/>
        <w:sz w:val="28"/>
        <w:szCs w:val="28"/>
        <w:lang w:val="ru-RU"/>
      </w:rPr>
    </w:lvl>
    <w:lvl w:ilvl="1">
      <w:start w:val="1"/>
      <w:numFmt w:val="decimal"/>
      <w:lvlText w:val="7.2.%2"/>
      <w:lvlJc w:val="left"/>
      <w:pPr>
        <w:tabs>
          <w:tab w:val="num" w:pos="1440"/>
        </w:tabs>
        <w:ind w:left="1440" w:hanging="360"/>
      </w:pPr>
      <w:rPr>
        <w:rFonts w:ascii="Times" w:hAnsi="Times" w:cs="Times"/>
        <w:color w:val="1F4E79"/>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0" w15:restartNumberingAfterBreak="0">
    <w:nsid w:val="0000002A"/>
    <w:multiLevelType w:val="singleLevel"/>
    <w:tmpl w:val="0000002A"/>
    <w:name w:val="WW8Num56"/>
    <w:lvl w:ilvl="0">
      <w:start w:val="6"/>
      <w:numFmt w:val="decimal"/>
      <w:lvlText w:val="6.10.%1"/>
      <w:lvlJc w:val="left"/>
      <w:pPr>
        <w:tabs>
          <w:tab w:val="num" w:pos="720"/>
        </w:tabs>
        <w:ind w:left="720" w:hanging="360"/>
      </w:pPr>
      <w:rPr>
        <w:rFonts w:ascii="Times" w:hAnsi="Times" w:cs="Times"/>
        <w:color w:val="FF0000"/>
        <w:sz w:val="28"/>
        <w:szCs w:val="28"/>
        <w:lang w:val="ru-RU"/>
      </w:rPr>
    </w:lvl>
  </w:abstractNum>
  <w:abstractNum w:abstractNumId="41" w15:restartNumberingAfterBreak="0">
    <w:nsid w:val="0000002B"/>
    <w:multiLevelType w:val="singleLevel"/>
    <w:tmpl w:val="0000002B"/>
    <w:name w:val="WW8Num57"/>
    <w:lvl w:ilvl="0">
      <w:start w:val="1"/>
      <w:numFmt w:val="bullet"/>
      <w:lvlText w:val="-"/>
      <w:lvlJc w:val="left"/>
      <w:pPr>
        <w:tabs>
          <w:tab w:val="num" w:pos="720"/>
        </w:tabs>
        <w:ind w:left="720" w:hanging="360"/>
      </w:pPr>
      <w:rPr>
        <w:rFonts w:ascii="Liberation Serif" w:hAnsi="Liberation Serif" w:cs="Times"/>
        <w:sz w:val="28"/>
        <w:szCs w:val="28"/>
        <w:lang w:val="ru-RU"/>
      </w:rPr>
    </w:lvl>
  </w:abstractNum>
  <w:abstractNum w:abstractNumId="42" w15:restartNumberingAfterBreak="0">
    <w:nsid w:val="0000002C"/>
    <w:multiLevelType w:val="multilevel"/>
    <w:tmpl w:val="0000002C"/>
    <w:name w:val="WW8Num59"/>
    <w:lvl w:ilvl="0">
      <w:start w:val="1"/>
      <w:numFmt w:val="bullet"/>
      <w:lvlText w:val="и"/>
      <w:lvlJc w:val="left"/>
      <w:pPr>
        <w:tabs>
          <w:tab w:val="num" w:pos="720"/>
        </w:tabs>
        <w:ind w:left="720" w:hanging="360"/>
      </w:pPr>
      <w:rPr>
        <w:rFonts w:ascii="Liberation Serif" w:hAnsi="Liberation Serif"/>
      </w:rPr>
    </w:lvl>
    <w:lvl w:ilvl="1">
      <w:start w:val="1"/>
      <w:numFmt w:val="decimal"/>
      <w:lvlText w:val="%2"/>
      <w:lvlJc w:val="left"/>
      <w:pPr>
        <w:tabs>
          <w:tab w:val="num" w:pos="1440"/>
        </w:tabs>
        <w:ind w:left="1440" w:hanging="360"/>
      </w:pPr>
    </w:lvl>
    <w:lvl w:ilvl="2">
      <w:start w:val="2"/>
      <w:numFmt w:val="decimal"/>
      <w:lvlText w:val="6.6.%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3" w15:restartNumberingAfterBreak="0">
    <w:nsid w:val="0000002D"/>
    <w:multiLevelType w:val="singleLevel"/>
    <w:tmpl w:val="0000002D"/>
    <w:name w:val="WW8Num60"/>
    <w:lvl w:ilvl="0">
      <w:start w:val="1"/>
      <w:numFmt w:val="bullet"/>
      <w:lvlText w:val="В"/>
      <w:lvlJc w:val="left"/>
      <w:pPr>
        <w:tabs>
          <w:tab w:val="num" w:pos="720"/>
        </w:tabs>
        <w:ind w:left="720" w:hanging="360"/>
      </w:pPr>
      <w:rPr>
        <w:rFonts w:ascii="Liberation Serif" w:hAnsi="Liberation Serif" w:cs="Times New Roman"/>
        <w:sz w:val="28"/>
        <w:szCs w:val="28"/>
      </w:rPr>
    </w:lvl>
  </w:abstractNum>
  <w:abstractNum w:abstractNumId="44" w15:restartNumberingAfterBreak="0">
    <w:nsid w:val="0000002E"/>
    <w:multiLevelType w:val="multilevel"/>
    <w:tmpl w:val="0000002E"/>
    <w:name w:val="WW8Num61"/>
    <w:lvl w:ilvl="0">
      <w:start w:val="1"/>
      <w:numFmt w:val="bullet"/>
      <w:lvlText w:val="и"/>
      <w:lvlJc w:val="left"/>
      <w:pPr>
        <w:tabs>
          <w:tab w:val="num" w:pos="720"/>
        </w:tabs>
        <w:ind w:left="720" w:hanging="360"/>
      </w:pPr>
      <w:rPr>
        <w:rFonts w:ascii="Liberation Serif" w:hAnsi="Liberation Serif"/>
      </w:rPr>
    </w:lvl>
    <w:lvl w:ilvl="1">
      <w:start w:val="1"/>
      <w:numFmt w:val="decimal"/>
      <w:lvlText w:val="%2"/>
      <w:lvlJc w:val="left"/>
      <w:pPr>
        <w:tabs>
          <w:tab w:val="num" w:pos="1440"/>
        </w:tabs>
        <w:ind w:left="1440" w:hanging="360"/>
      </w:pPr>
    </w:lvl>
    <w:lvl w:ilvl="2">
      <w:start w:val="2"/>
      <w:numFmt w:val="decimal"/>
      <w:lvlText w:val="6.8.%3"/>
      <w:lvlJc w:val="left"/>
      <w:pPr>
        <w:tabs>
          <w:tab w:val="num" w:pos="2160"/>
        </w:tabs>
        <w:ind w:left="2160" w:hanging="360"/>
      </w:pPr>
      <w:rPr>
        <w:rFonts w:ascii="Times" w:hAnsi="Times" w:cs="Times"/>
        <w:sz w:val="28"/>
        <w:szCs w:val="28"/>
        <w:lang w:val="ru-RU"/>
      </w:r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5" w15:restartNumberingAfterBreak="0">
    <w:nsid w:val="0000002F"/>
    <w:multiLevelType w:val="multilevel"/>
    <w:tmpl w:val="0000002F"/>
    <w:name w:val="WW8Num62"/>
    <w:lvl w:ilvl="0">
      <w:start w:val="1"/>
      <w:numFmt w:val="bullet"/>
      <w:lvlText w:val="и"/>
      <w:lvlJc w:val="left"/>
      <w:pPr>
        <w:tabs>
          <w:tab w:val="num" w:pos="720"/>
        </w:tabs>
        <w:ind w:left="720" w:hanging="360"/>
      </w:pPr>
      <w:rPr>
        <w:rFonts w:ascii="Liberation Serif" w:hAnsi="Liberation Serif"/>
      </w:rPr>
    </w:lvl>
    <w:lvl w:ilvl="1">
      <w:start w:val="1"/>
      <w:numFmt w:val="bullet"/>
      <w:lvlText w:val="В"/>
      <w:lvlJc w:val="left"/>
      <w:pPr>
        <w:tabs>
          <w:tab w:val="num" w:pos="1440"/>
        </w:tabs>
        <w:ind w:left="1440" w:hanging="360"/>
      </w:pPr>
      <w:rPr>
        <w:rFonts w:ascii="Liberation Serif" w:hAnsi="Liberation Serif" w:cs="Times New Roman"/>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6" w15:restartNumberingAfterBreak="0">
    <w:nsid w:val="00000030"/>
    <w:multiLevelType w:val="multilevel"/>
    <w:tmpl w:val="00000030"/>
    <w:name w:val="WW8Num63"/>
    <w:lvl w:ilvl="0">
      <w:start w:val="1"/>
      <w:numFmt w:val="bullet"/>
      <w:lvlText w:val="в"/>
      <w:lvlJc w:val="left"/>
      <w:pPr>
        <w:tabs>
          <w:tab w:val="num" w:pos="720"/>
        </w:tabs>
        <w:ind w:left="720" w:hanging="360"/>
      </w:pPr>
      <w:rPr>
        <w:rFonts w:ascii="Liberation Serif" w:hAnsi="Liberation Serif"/>
      </w:rPr>
    </w:lvl>
    <w:lvl w:ilvl="1">
      <w:start w:val="11"/>
      <w:numFmt w:val="decimal"/>
      <w:lvlText w:val="12.%2"/>
      <w:lvlJc w:val="left"/>
      <w:pPr>
        <w:tabs>
          <w:tab w:val="num" w:pos="1440"/>
        </w:tabs>
        <w:ind w:left="1440" w:hanging="360"/>
      </w:pPr>
      <w:rPr>
        <w:rFonts w:ascii="Times" w:hAnsi="Times" w:cs="Times"/>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7" w15:restartNumberingAfterBreak="0">
    <w:nsid w:val="00000031"/>
    <w:multiLevelType w:val="singleLevel"/>
    <w:tmpl w:val="00000031"/>
    <w:name w:val="WW8Num64"/>
    <w:lvl w:ilvl="0">
      <w:start w:val="6"/>
      <w:numFmt w:val="decimal"/>
      <w:lvlText w:val="7.3.%1"/>
      <w:lvlJc w:val="left"/>
      <w:pPr>
        <w:tabs>
          <w:tab w:val="num" w:pos="720"/>
        </w:tabs>
        <w:ind w:left="720" w:hanging="360"/>
      </w:pPr>
      <w:rPr>
        <w:rFonts w:ascii="Times" w:hAnsi="Times" w:cs="Times"/>
        <w:sz w:val="28"/>
        <w:szCs w:val="28"/>
        <w:lang w:val="ru-RU"/>
      </w:rPr>
    </w:lvl>
  </w:abstractNum>
  <w:abstractNum w:abstractNumId="48" w15:restartNumberingAfterBreak="0">
    <w:nsid w:val="00000032"/>
    <w:multiLevelType w:val="singleLevel"/>
    <w:tmpl w:val="00000032"/>
    <w:name w:val="WW8Num66"/>
    <w:lvl w:ilvl="0">
      <w:start w:val="21"/>
      <w:numFmt w:val="decimal"/>
      <w:lvlText w:val="%1."/>
      <w:lvlJc w:val="left"/>
      <w:pPr>
        <w:tabs>
          <w:tab w:val="num" w:pos="720"/>
        </w:tabs>
        <w:ind w:left="720" w:hanging="360"/>
      </w:pPr>
      <w:rPr>
        <w:rFonts w:ascii="Times" w:hAnsi="Times" w:cs="Times"/>
        <w:sz w:val="28"/>
        <w:szCs w:val="28"/>
        <w:lang w:val="ru-RU"/>
      </w:rPr>
    </w:lvl>
  </w:abstractNum>
  <w:abstractNum w:abstractNumId="49" w15:restartNumberingAfterBreak="0">
    <w:nsid w:val="00000033"/>
    <w:multiLevelType w:val="singleLevel"/>
    <w:tmpl w:val="00000033"/>
    <w:name w:val="WW8Num68"/>
    <w:lvl w:ilvl="0">
      <w:start w:val="1"/>
      <w:numFmt w:val="decimal"/>
      <w:lvlText w:val="%1"/>
      <w:lvlJc w:val="left"/>
      <w:pPr>
        <w:tabs>
          <w:tab w:val="num" w:pos="720"/>
        </w:tabs>
        <w:ind w:left="720" w:hanging="360"/>
      </w:pPr>
    </w:lvl>
  </w:abstractNum>
  <w:abstractNum w:abstractNumId="50" w15:restartNumberingAfterBreak="0">
    <w:nsid w:val="00000034"/>
    <w:multiLevelType w:val="singleLevel"/>
    <w:tmpl w:val="00000034"/>
    <w:name w:val="WW8Num69"/>
    <w:lvl w:ilvl="0">
      <w:start w:val="3"/>
      <w:numFmt w:val="decimal"/>
      <w:lvlText w:val="11.%1"/>
      <w:lvlJc w:val="left"/>
      <w:pPr>
        <w:tabs>
          <w:tab w:val="num" w:pos="720"/>
        </w:tabs>
        <w:ind w:left="720" w:hanging="360"/>
      </w:pPr>
      <w:rPr>
        <w:rFonts w:ascii="Times" w:hAnsi="Times" w:cs="Times"/>
        <w:color w:val="FF0000"/>
        <w:sz w:val="28"/>
        <w:szCs w:val="28"/>
        <w:lang w:val="ru-RU"/>
      </w:rPr>
    </w:lvl>
  </w:abstractNum>
  <w:abstractNum w:abstractNumId="51" w15:restartNumberingAfterBreak="0">
    <w:nsid w:val="00000035"/>
    <w:multiLevelType w:val="singleLevel"/>
    <w:tmpl w:val="00000035"/>
    <w:name w:val="WW8Num70"/>
    <w:lvl w:ilvl="0">
      <w:start w:val="1"/>
      <w:numFmt w:val="decimal"/>
      <w:lvlText w:val="7.1.%1"/>
      <w:lvlJc w:val="left"/>
      <w:pPr>
        <w:tabs>
          <w:tab w:val="num" w:pos="720"/>
        </w:tabs>
        <w:ind w:left="720" w:hanging="360"/>
      </w:pPr>
    </w:lvl>
  </w:abstractNum>
  <w:abstractNum w:abstractNumId="52" w15:restartNumberingAfterBreak="0">
    <w:nsid w:val="00000036"/>
    <w:multiLevelType w:val="singleLevel"/>
    <w:tmpl w:val="00000036"/>
    <w:name w:val="WW8Num71"/>
    <w:lvl w:ilvl="0">
      <w:start w:val="4"/>
      <w:numFmt w:val="decimal"/>
      <w:lvlText w:val="6.10.%1"/>
      <w:lvlJc w:val="left"/>
      <w:pPr>
        <w:tabs>
          <w:tab w:val="num" w:pos="720"/>
        </w:tabs>
        <w:ind w:left="720" w:hanging="360"/>
      </w:pPr>
      <w:rPr>
        <w:rFonts w:ascii="Times" w:hAnsi="Times" w:cs="Times"/>
        <w:color w:val="1F4E79"/>
        <w:sz w:val="28"/>
        <w:szCs w:val="28"/>
        <w:lang w:val="ru-RU"/>
      </w:rPr>
    </w:lvl>
  </w:abstractNum>
  <w:abstractNum w:abstractNumId="53" w15:restartNumberingAfterBreak="0">
    <w:nsid w:val="00000037"/>
    <w:multiLevelType w:val="multilevel"/>
    <w:tmpl w:val="00000037"/>
    <w:name w:val="WW8Num74"/>
    <w:lvl w:ilvl="0">
      <w:start w:val="1"/>
      <w:numFmt w:val="bullet"/>
      <w:lvlText w:val="и"/>
      <w:lvlJc w:val="left"/>
      <w:pPr>
        <w:tabs>
          <w:tab w:val="num" w:pos="720"/>
        </w:tabs>
        <w:ind w:left="720" w:hanging="360"/>
      </w:pPr>
      <w:rPr>
        <w:rFonts w:ascii="Liberation Serif" w:hAnsi="Liberation Serif" w:cs="Times New Roman"/>
        <w:sz w:val="28"/>
        <w:szCs w:val="28"/>
      </w:rPr>
    </w:lvl>
    <w:lvl w:ilvl="1">
      <w:start w:val="1"/>
      <w:numFmt w:val="decimal"/>
      <w:lvlText w:val="%2"/>
      <w:lvlJc w:val="left"/>
      <w:pPr>
        <w:tabs>
          <w:tab w:val="num" w:pos="1440"/>
        </w:tabs>
        <w:ind w:left="1440" w:hanging="360"/>
      </w:pPr>
    </w:lvl>
    <w:lvl w:ilvl="2">
      <w:start w:val="1"/>
      <w:numFmt w:val="decimal"/>
      <w:lvlText w:val="6.8.%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4" w15:restartNumberingAfterBreak="0">
    <w:nsid w:val="00000038"/>
    <w:multiLevelType w:val="multilevel"/>
    <w:tmpl w:val="00000038"/>
    <w:name w:val="WW8Num75"/>
    <w:lvl w:ilvl="0">
      <w:start w:val="182"/>
      <w:numFmt w:val="decimal"/>
      <w:lvlText w:val="%1."/>
      <w:lvlJc w:val="left"/>
      <w:pPr>
        <w:tabs>
          <w:tab w:val="num" w:pos="720"/>
        </w:tabs>
        <w:ind w:left="720" w:hanging="360"/>
      </w:pPr>
    </w:lvl>
    <w:lvl w:ilvl="1">
      <w:start w:val="29"/>
      <w:numFmt w:val="decimal"/>
      <w:lvlText w:val="%2."/>
      <w:lvlJc w:val="left"/>
      <w:pPr>
        <w:tabs>
          <w:tab w:val="num" w:pos="1440"/>
        </w:tabs>
        <w:ind w:left="1440" w:hanging="360"/>
      </w:pPr>
      <w:rPr>
        <w:rFonts w:ascii="Times" w:hAnsi="Times" w:cs="Times"/>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5" w15:restartNumberingAfterBreak="0">
    <w:nsid w:val="00000039"/>
    <w:multiLevelType w:val="multilevel"/>
    <w:tmpl w:val="00000039"/>
    <w:name w:val="WW8Num78"/>
    <w:lvl w:ilvl="0">
      <w:start w:val="1"/>
      <w:numFmt w:val="bullet"/>
      <w:lvlText w:val="и"/>
      <w:lvlJc w:val="left"/>
      <w:pPr>
        <w:tabs>
          <w:tab w:val="num" w:pos="720"/>
        </w:tabs>
        <w:ind w:left="720" w:hanging="360"/>
      </w:pPr>
      <w:rPr>
        <w:rFonts w:ascii="Liberation Serif" w:hAnsi="Liberation Serif" w:cs="Times New Roman"/>
        <w:color w:val="1F4E79"/>
        <w:sz w:val="28"/>
        <w:szCs w:val="28"/>
        <w:lang w:val="ru-RU"/>
      </w:rPr>
    </w:lvl>
    <w:lvl w:ilvl="1">
      <w:start w:val="4"/>
      <w:numFmt w:val="decimal"/>
      <w:lvlText w:val="4.%2"/>
      <w:lvlJc w:val="left"/>
      <w:pPr>
        <w:tabs>
          <w:tab w:val="num" w:pos="1440"/>
        </w:tabs>
        <w:ind w:left="1440" w:hanging="360"/>
      </w:pPr>
      <w:rPr>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6" w15:restartNumberingAfterBreak="0">
    <w:nsid w:val="0000003A"/>
    <w:multiLevelType w:val="singleLevel"/>
    <w:tmpl w:val="0000003A"/>
    <w:name w:val="WW8Num80"/>
    <w:lvl w:ilvl="0">
      <w:start w:val="21"/>
      <w:numFmt w:val="decimal"/>
      <w:lvlText w:val="%1."/>
      <w:lvlJc w:val="left"/>
      <w:pPr>
        <w:tabs>
          <w:tab w:val="num" w:pos="720"/>
        </w:tabs>
        <w:ind w:left="720" w:hanging="360"/>
      </w:pPr>
    </w:lvl>
  </w:abstractNum>
  <w:abstractNum w:abstractNumId="57" w15:restartNumberingAfterBreak="0">
    <w:nsid w:val="0000003B"/>
    <w:multiLevelType w:val="multilevel"/>
    <w:tmpl w:val="0000003B"/>
    <w:name w:val="WW8Num81"/>
    <w:lvl w:ilvl="0">
      <w:start w:val="1"/>
      <w:numFmt w:val="bullet"/>
      <w:lvlText w:val="и"/>
      <w:lvlJc w:val="left"/>
      <w:pPr>
        <w:tabs>
          <w:tab w:val="num" w:pos="720"/>
        </w:tabs>
        <w:ind w:left="720" w:hanging="360"/>
      </w:pPr>
      <w:rPr>
        <w:rFonts w:ascii="Liberation Serif" w:hAnsi="Liberation Serif"/>
      </w:rPr>
    </w:lvl>
    <w:lvl w:ilvl="1">
      <w:start w:val="1"/>
      <w:numFmt w:val="decimal"/>
      <w:lvlText w:val="7.5.%2"/>
      <w:lvlJc w:val="left"/>
      <w:pPr>
        <w:tabs>
          <w:tab w:val="num" w:pos="1440"/>
        </w:tabs>
        <w:ind w:left="1440" w:hanging="36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8" w15:restartNumberingAfterBreak="0">
    <w:nsid w:val="0000003C"/>
    <w:multiLevelType w:val="singleLevel"/>
    <w:tmpl w:val="0000003C"/>
    <w:name w:val="WW8Num82"/>
    <w:lvl w:ilvl="0">
      <w:start w:val="1"/>
      <w:numFmt w:val="bullet"/>
      <w:lvlText w:val="-"/>
      <w:lvlJc w:val="left"/>
      <w:pPr>
        <w:tabs>
          <w:tab w:val="num" w:pos="720"/>
        </w:tabs>
        <w:ind w:left="720" w:hanging="360"/>
      </w:pPr>
      <w:rPr>
        <w:rFonts w:ascii="Liberation Serif" w:hAnsi="Liberation Serif"/>
      </w:rPr>
    </w:lvl>
  </w:abstractNum>
  <w:abstractNum w:abstractNumId="59" w15:restartNumberingAfterBreak="0">
    <w:nsid w:val="0000003D"/>
    <w:multiLevelType w:val="multilevel"/>
    <w:tmpl w:val="0000003D"/>
    <w:name w:val="WW8Num83"/>
    <w:lvl w:ilvl="0">
      <w:start w:val="1"/>
      <w:numFmt w:val="bullet"/>
      <w:lvlText w:val="к"/>
      <w:lvlJc w:val="left"/>
      <w:pPr>
        <w:tabs>
          <w:tab w:val="num" w:pos="720"/>
        </w:tabs>
        <w:ind w:left="720" w:hanging="360"/>
      </w:pPr>
      <w:rPr>
        <w:rFonts w:ascii="Liberation Serif" w:hAnsi="Liberation Serif"/>
      </w:rPr>
    </w:lvl>
    <w:lvl w:ilvl="1">
      <w:start w:val="1"/>
      <w:numFmt w:val="decimal"/>
      <w:lvlText w:val="6.10.%2"/>
      <w:lvlJc w:val="left"/>
      <w:pPr>
        <w:tabs>
          <w:tab w:val="num" w:pos="1440"/>
        </w:tabs>
        <w:ind w:left="1440" w:hanging="36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0" w15:restartNumberingAfterBreak="0">
    <w:nsid w:val="0000003E"/>
    <w:multiLevelType w:val="multilevel"/>
    <w:tmpl w:val="0000003E"/>
    <w:name w:val="WW8Num86"/>
    <w:lvl w:ilvl="0">
      <w:start w:val="1"/>
      <w:numFmt w:val="bullet"/>
      <w:lvlText w:val="с"/>
      <w:lvlJc w:val="left"/>
      <w:pPr>
        <w:tabs>
          <w:tab w:val="num" w:pos="720"/>
        </w:tabs>
        <w:ind w:left="720" w:hanging="360"/>
      </w:pPr>
      <w:rPr>
        <w:rFonts w:ascii="Liberation Serif" w:hAnsi="Liberation Serif"/>
      </w:rPr>
    </w:lvl>
    <w:lvl w:ilvl="1">
      <w:start w:val="1"/>
      <w:numFmt w:val="decimal"/>
      <w:lvlText w:val="%2"/>
      <w:lvlJc w:val="left"/>
      <w:pPr>
        <w:tabs>
          <w:tab w:val="num" w:pos="1440"/>
        </w:tabs>
        <w:ind w:left="1440" w:hanging="360"/>
      </w:pPr>
    </w:lvl>
    <w:lvl w:ilvl="2">
      <w:start w:val="1"/>
      <w:numFmt w:val="decimal"/>
      <w:lvlText w:val="6.5.%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1" w15:restartNumberingAfterBreak="0">
    <w:nsid w:val="0000003F"/>
    <w:multiLevelType w:val="singleLevel"/>
    <w:tmpl w:val="0000003F"/>
    <w:name w:val="WW8Num87"/>
    <w:lvl w:ilvl="0">
      <w:start w:val="1"/>
      <w:numFmt w:val="decimal"/>
      <w:lvlText w:val="6.4.%1"/>
      <w:lvlJc w:val="left"/>
      <w:pPr>
        <w:tabs>
          <w:tab w:val="num" w:pos="720"/>
        </w:tabs>
        <w:ind w:left="720" w:hanging="360"/>
      </w:pPr>
    </w:lvl>
  </w:abstractNum>
  <w:abstractNum w:abstractNumId="62" w15:restartNumberingAfterBreak="0">
    <w:nsid w:val="00000040"/>
    <w:multiLevelType w:val="singleLevel"/>
    <w:tmpl w:val="00000040"/>
    <w:name w:val="WW8Num88"/>
    <w:lvl w:ilvl="0">
      <w:start w:val="2"/>
      <w:numFmt w:val="decimal"/>
      <w:lvlText w:val="5.%1"/>
      <w:lvlJc w:val="left"/>
      <w:pPr>
        <w:tabs>
          <w:tab w:val="num" w:pos="3621"/>
        </w:tabs>
        <w:ind w:left="3621" w:hanging="360"/>
      </w:pPr>
    </w:lvl>
  </w:abstractNum>
  <w:abstractNum w:abstractNumId="63" w15:restartNumberingAfterBreak="0">
    <w:nsid w:val="00000041"/>
    <w:multiLevelType w:val="multilevel"/>
    <w:tmpl w:val="00000041"/>
    <w:name w:val="WW8Num89"/>
    <w:lvl w:ilvl="0">
      <w:start w:val="1"/>
      <w:numFmt w:val="bullet"/>
      <w:lvlText w:val="и"/>
      <w:lvlJc w:val="left"/>
      <w:pPr>
        <w:tabs>
          <w:tab w:val="num" w:pos="720"/>
        </w:tabs>
        <w:ind w:left="720" w:hanging="360"/>
      </w:pPr>
      <w:rPr>
        <w:rFonts w:ascii="Liberation Serif" w:hAnsi="Liberation Serif"/>
      </w:rPr>
    </w:lvl>
    <w:lvl w:ilvl="1">
      <w:start w:val="5"/>
      <w:numFmt w:val="decimal"/>
      <w:lvlText w:val="4.%2"/>
      <w:lvlJc w:val="left"/>
      <w:pPr>
        <w:tabs>
          <w:tab w:val="num" w:pos="1440"/>
        </w:tabs>
        <w:ind w:left="1440" w:hanging="360"/>
      </w:pPr>
      <w:rPr>
        <w:rFonts w:ascii="Times" w:hAnsi="Times" w:cs="Times"/>
        <w:color w:val="1F4E79"/>
        <w:sz w:val="28"/>
        <w:szCs w:val="28"/>
        <w:lang w:val="ru-RU"/>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4" w15:restartNumberingAfterBreak="0">
    <w:nsid w:val="00000042"/>
    <w:multiLevelType w:val="singleLevel"/>
    <w:tmpl w:val="00000042"/>
    <w:name w:val="WW8Num91"/>
    <w:lvl w:ilvl="0">
      <w:start w:val="1"/>
      <w:numFmt w:val="decimal"/>
      <w:lvlText w:val="14.%1"/>
      <w:lvlJc w:val="left"/>
      <w:pPr>
        <w:tabs>
          <w:tab w:val="num" w:pos="720"/>
        </w:tabs>
        <w:ind w:left="720" w:hanging="360"/>
      </w:pPr>
      <w:rPr>
        <w:rFonts w:ascii="Times" w:hAnsi="Times" w:cs="Times"/>
        <w:sz w:val="28"/>
        <w:szCs w:val="28"/>
      </w:rPr>
    </w:lvl>
  </w:abstractNum>
  <w:abstractNum w:abstractNumId="65" w15:restartNumberingAfterBreak="0">
    <w:nsid w:val="00000043"/>
    <w:multiLevelType w:val="singleLevel"/>
    <w:tmpl w:val="00000043"/>
    <w:name w:val="WW8Num92"/>
    <w:lvl w:ilvl="0">
      <w:start w:val="5"/>
      <w:numFmt w:val="decimal"/>
      <w:lvlText w:val="7.4.%1"/>
      <w:lvlJc w:val="left"/>
      <w:pPr>
        <w:tabs>
          <w:tab w:val="num" w:pos="720"/>
        </w:tabs>
        <w:ind w:left="720" w:hanging="360"/>
      </w:pPr>
      <w:rPr>
        <w:rFonts w:ascii="Times" w:hAnsi="Times" w:cs="Times"/>
        <w:sz w:val="28"/>
        <w:szCs w:val="28"/>
        <w:lang w:val="ru-RU"/>
      </w:rPr>
    </w:lvl>
  </w:abstractNum>
  <w:abstractNum w:abstractNumId="66" w15:restartNumberingAfterBreak="0">
    <w:nsid w:val="00000044"/>
    <w:multiLevelType w:val="singleLevel"/>
    <w:tmpl w:val="00000044"/>
    <w:name w:val="WW8Num93"/>
    <w:lvl w:ilvl="0">
      <w:start w:val="38"/>
      <w:numFmt w:val="decimal"/>
      <w:lvlText w:val="%1."/>
      <w:lvlJc w:val="left"/>
      <w:pPr>
        <w:tabs>
          <w:tab w:val="num" w:pos="720"/>
        </w:tabs>
        <w:ind w:left="720" w:hanging="360"/>
      </w:pPr>
    </w:lvl>
  </w:abstractNum>
  <w:abstractNum w:abstractNumId="67" w15:restartNumberingAfterBreak="0">
    <w:nsid w:val="00000045"/>
    <w:multiLevelType w:val="singleLevel"/>
    <w:tmpl w:val="00000045"/>
    <w:name w:val="WW8Num96"/>
    <w:lvl w:ilvl="0">
      <w:start w:val="1"/>
      <w:numFmt w:val="decimal"/>
      <w:lvlText w:val="%1."/>
      <w:lvlJc w:val="left"/>
      <w:pPr>
        <w:tabs>
          <w:tab w:val="num" w:pos="0"/>
        </w:tabs>
        <w:ind w:left="1208" w:hanging="360"/>
      </w:pPr>
    </w:lvl>
  </w:abstractNum>
  <w:abstractNum w:abstractNumId="68" w15:restartNumberingAfterBreak="0">
    <w:nsid w:val="00000046"/>
    <w:multiLevelType w:val="multilevel"/>
    <w:tmpl w:val="00000046"/>
    <w:name w:val="WW8Num97"/>
    <w:lvl w:ilvl="0">
      <w:start w:val="7"/>
      <w:numFmt w:val="decimal"/>
      <w:lvlText w:val="%1"/>
      <w:lvlJc w:val="left"/>
      <w:pPr>
        <w:tabs>
          <w:tab w:val="num" w:pos="0"/>
        </w:tabs>
        <w:ind w:left="375" w:hanging="375"/>
      </w:pPr>
      <w:rPr>
        <w:rFonts w:ascii="Times New Roman" w:hAnsi="Times New Roman" w:cs="Times New Roman"/>
      </w:rPr>
    </w:lvl>
    <w:lvl w:ilvl="1">
      <w:start w:val="3"/>
      <w:numFmt w:val="decimal"/>
      <w:lvlText w:val="%1.%2"/>
      <w:lvlJc w:val="left"/>
      <w:pPr>
        <w:tabs>
          <w:tab w:val="num" w:pos="720"/>
        </w:tabs>
        <w:ind w:left="735" w:hanging="375"/>
      </w:pPr>
      <w:rPr>
        <w:rFonts w:ascii="Times New Roman" w:hAnsi="Times New Roman" w:cs="Times New Roman"/>
      </w:rPr>
    </w:lvl>
    <w:lvl w:ilvl="2">
      <w:start w:val="1"/>
      <w:numFmt w:val="decimal"/>
      <w:lvlText w:val="%1.%2.%3"/>
      <w:lvlJc w:val="left"/>
      <w:pPr>
        <w:tabs>
          <w:tab w:val="num" w:pos="0"/>
        </w:tabs>
        <w:ind w:left="1440" w:hanging="720"/>
      </w:pPr>
      <w:rPr>
        <w:rFonts w:ascii="Times New Roman" w:hAnsi="Times New Roman" w:cs="Times New Roman"/>
      </w:rPr>
    </w:lvl>
    <w:lvl w:ilvl="3">
      <w:start w:val="1"/>
      <w:numFmt w:val="decimal"/>
      <w:lvlText w:val="%1.%2.%3.%4"/>
      <w:lvlJc w:val="left"/>
      <w:pPr>
        <w:tabs>
          <w:tab w:val="num" w:pos="0"/>
        </w:tabs>
        <w:ind w:left="2160" w:hanging="1080"/>
      </w:pPr>
      <w:rPr>
        <w:rFonts w:ascii="Times New Roman" w:hAnsi="Times New Roman" w:cs="Times New Roman"/>
      </w:rPr>
    </w:lvl>
    <w:lvl w:ilvl="4">
      <w:start w:val="1"/>
      <w:numFmt w:val="decimal"/>
      <w:lvlText w:val="%1.%2.%3.%4.%5"/>
      <w:lvlJc w:val="left"/>
      <w:pPr>
        <w:tabs>
          <w:tab w:val="num" w:pos="0"/>
        </w:tabs>
        <w:ind w:left="2520" w:hanging="1080"/>
      </w:pPr>
      <w:rPr>
        <w:rFonts w:ascii="Times New Roman" w:hAnsi="Times New Roman" w:cs="Times New Roman"/>
      </w:rPr>
    </w:lvl>
    <w:lvl w:ilvl="5">
      <w:start w:val="1"/>
      <w:numFmt w:val="decimal"/>
      <w:lvlText w:val="%1.%2.%3.%4.%5.%6"/>
      <w:lvlJc w:val="left"/>
      <w:pPr>
        <w:tabs>
          <w:tab w:val="num" w:pos="0"/>
        </w:tabs>
        <w:ind w:left="3240" w:hanging="1440"/>
      </w:pPr>
      <w:rPr>
        <w:rFonts w:ascii="Times New Roman" w:hAnsi="Times New Roman" w:cs="Times New Roman"/>
      </w:rPr>
    </w:lvl>
    <w:lvl w:ilvl="6">
      <w:start w:val="1"/>
      <w:numFmt w:val="decimal"/>
      <w:lvlText w:val="%1.%2.%3.%4.%5.%6.%7"/>
      <w:lvlJc w:val="left"/>
      <w:pPr>
        <w:tabs>
          <w:tab w:val="num" w:pos="0"/>
        </w:tabs>
        <w:ind w:left="3600" w:hanging="1440"/>
      </w:pPr>
      <w:rPr>
        <w:rFonts w:ascii="Times New Roman" w:hAnsi="Times New Roman" w:cs="Times New Roman"/>
      </w:rPr>
    </w:lvl>
    <w:lvl w:ilvl="7">
      <w:start w:val="1"/>
      <w:numFmt w:val="decimal"/>
      <w:lvlText w:val="%1.%2.%3.%4.%5.%6.%7.%8"/>
      <w:lvlJc w:val="left"/>
      <w:pPr>
        <w:tabs>
          <w:tab w:val="num" w:pos="0"/>
        </w:tabs>
        <w:ind w:left="4320" w:hanging="1800"/>
      </w:pPr>
      <w:rPr>
        <w:rFonts w:ascii="Times New Roman" w:hAnsi="Times New Roman" w:cs="Times New Roman"/>
      </w:rPr>
    </w:lvl>
    <w:lvl w:ilvl="8">
      <w:start w:val="1"/>
      <w:numFmt w:val="decimal"/>
      <w:lvlText w:val="%1.%2.%3.%4.%5.%6.%7.%8.%9"/>
      <w:lvlJc w:val="left"/>
      <w:pPr>
        <w:tabs>
          <w:tab w:val="num" w:pos="0"/>
        </w:tabs>
        <w:ind w:left="5040" w:hanging="2160"/>
      </w:pPr>
      <w:rPr>
        <w:rFonts w:ascii="Times New Roman" w:hAnsi="Times New Roman" w:cs="Times New Roman"/>
      </w:rPr>
    </w:lvl>
  </w:abstractNum>
  <w:abstractNum w:abstractNumId="69" w15:restartNumberingAfterBreak="0">
    <w:nsid w:val="02F768AB"/>
    <w:multiLevelType w:val="hybridMultilevel"/>
    <w:tmpl w:val="A3023402"/>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0BBE3280"/>
    <w:multiLevelType w:val="hybridMultilevel"/>
    <w:tmpl w:val="1F5429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0CC50295"/>
    <w:multiLevelType w:val="hybridMultilevel"/>
    <w:tmpl w:val="5FBC2F96"/>
    <w:lvl w:ilvl="0" w:tplc="708C26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0E9A4BBD"/>
    <w:multiLevelType w:val="hybridMultilevel"/>
    <w:tmpl w:val="CC28A42A"/>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137F355A"/>
    <w:multiLevelType w:val="hybridMultilevel"/>
    <w:tmpl w:val="E8744062"/>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1AF14F1A"/>
    <w:multiLevelType w:val="hybridMultilevel"/>
    <w:tmpl w:val="F43C6520"/>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21A02A39"/>
    <w:multiLevelType w:val="hybridMultilevel"/>
    <w:tmpl w:val="1D1AAF4E"/>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22670AF2"/>
    <w:multiLevelType w:val="hybridMultilevel"/>
    <w:tmpl w:val="4210F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2ADA3189"/>
    <w:multiLevelType w:val="multilevel"/>
    <w:tmpl w:val="BD18B6BA"/>
    <w:lvl w:ilvl="0">
      <w:start w:val="2"/>
      <w:numFmt w:val="decimal"/>
      <w:lvlText w:val="%1"/>
      <w:lvlJc w:val="left"/>
      <w:pPr>
        <w:ind w:left="375" w:hanging="375"/>
      </w:pPr>
      <w:rPr>
        <w:rFonts w:hint="default"/>
      </w:rPr>
    </w:lvl>
    <w:lvl w:ilvl="1">
      <w:start w:val="4"/>
      <w:numFmt w:val="decimal"/>
      <w:lvlText w:val="%1.%2"/>
      <w:lvlJc w:val="left"/>
      <w:pPr>
        <w:ind w:left="1095" w:hanging="375"/>
      </w:pPr>
      <w:rPr>
        <w:rFonts w:hint="default"/>
        <w:b/>
        <w:color w:val="000000" w:themeColor="text1"/>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8" w15:restartNumberingAfterBreak="0">
    <w:nsid w:val="32163B57"/>
    <w:multiLevelType w:val="hybridMultilevel"/>
    <w:tmpl w:val="5D3AF8DE"/>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33551160"/>
    <w:multiLevelType w:val="hybridMultilevel"/>
    <w:tmpl w:val="7C6CAA3A"/>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3BE455C0"/>
    <w:multiLevelType w:val="multilevel"/>
    <w:tmpl w:val="021640F2"/>
    <w:lvl w:ilvl="0">
      <w:start w:val="2"/>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1" w15:restartNumberingAfterBreak="0">
    <w:nsid w:val="48CD2EC4"/>
    <w:multiLevelType w:val="hybridMultilevel"/>
    <w:tmpl w:val="B7CC93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15:restartNumberingAfterBreak="0">
    <w:nsid w:val="49144D07"/>
    <w:multiLevelType w:val="hybridMultilevel"/>
    <w:tmpl w:val="A04030A4"/>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4DCC4BC0"/>
    <w:multiLevelType w:val="hybridMultilevel"/>
    <w:tmpl w:val="7514E8C2"/>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75D5163"/>
    <w:multiLevelType w:val="hybridMultilevel"/>
    <w:tmpl w:val="2710F114"/>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60154266"/>
    <w:multiLevelType w:val="hybridMultilevel"/>
    <w:tmpl w:val="EE9A4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646A7962"/>
    <w:multiLevelType w:val="hybridMultilevel"/>
    <w:tmpl w:val="06623474"/>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79F07AA"/>
    <w:multiLevelType w:val="hybridMultilevel"/>
    <w:tmpl w:val="452C3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75784DF2"/>
    <w:multiLevelType w:val="hybridMultilevel"/>
    <w:tmpl w:val="185ABD7C"/>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A014ACA"/>
    <w:multiLevelType w:val="hybridMultilevel"/>
    <w:tmpl w:val="E57EB0D4"/>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C9C3152"/>
    <w:multiLevelType w:val="hybridMultilevel"/>
    <w:tmpl w:val="A87E71AC"/>
    <w:lvl w:ilvl="0" w:tplc="708C2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6"/>
  </w:num>
  <w:num w:numId="2">
    <w:abstractNumId w:val="87"/>
  </w:num>
  <w:num w:numId="3">
    <w:abstractNumId w:val="84"/>
  </w:num>
  <w:num w:numId="4">
    <w:abstractNumId w:val="75"/>
  </w:num>
  <w:num w:numId="5">
    <w:abstractNumId w:val="83"/>
  </w:num>
  <w:num w:numId="6">
    <w:abstractNumId w:val="77"/>
  </w:num>
  <w:num w:numId="7">
    <w:abstractNumId w:val="69"/>
  </w:num>
  <w:num w:numId="8">
    <w:abstractNumId w:val="78"/>
  </w:num>
  <w:num w:numId="9">
    <w:abstractNumId w:val="74"/>
  </w:num>
  <w:num w:numId="10">
    <w:abstractNumId w:val="86"/>
  </w:num>
  <w:num w:numId="11">
    <w:abstractNumId w:val="90"/>
  </w:num>
  <w:num w:numId="12">
    <w:abstractNumId w:val="71"/>
  </w:num>
  <w:num w:numId="13">
    <w:abstractNumId w:val="81"/>
  </w:num>
  <w:num w:numId="14">
    <w:abstractNumId w:val="80"/>
  </w:num>
  <w:num w:numId="15">
    <w:abstractNumId w:val="70"/>
  </w:num>
  <w:num w:numId="16">
    <w:abstractNumId w:val="72"/>
  </w:num>
  <w:num w:numId="17">
    <w:abstractNumId w:val="73"/>
  </w:num>
  <w:num w:numId="18">
    <w:abstractNumId w:val="89"/>
  </w:num>
  <w:num w:numId="19">
    <w:abstractNumId w:val="82"/>
  </w:num>
  <w:num w:numId="20">
    <w:abstractNumId w:val="85"/>
  </w:num>
  <w:num w:numId="21">
    <w:abstractNumId w:val="88"/>
  </w:num>
  <w:num w:numId="22">
    <w:abstractNumId w:val="7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21"/>
    <w:rsid w:val="00004939"/>
    <w:rsid w:val="0001679E"/>
    <w:rsid w:val="0002625F"/>
    <w:rsid w:val="00050D85"/>
    <w:rsid w:val="0006594B"/>
    <w:rsid w:val="000B28D7"/>
    <w:rsid w:val="001072C0"/>
    <w:rsid w:val="00141444"/>
    <w:rsid w:val="00154579"/>
    <w:rsid w:val="001767BA"/>
    <w:rsid w:val="001B0005"/>
    <w:rsid w:val="001D2BAB"/>
    <w:rsid w:val="001D535E"/>
    <w:rsid w:val="00240810"/>
    <w:rsid w:val="00296471"/>
    <w:rsid w:val="002A00A8"/>
    <w:rsid w:val="002A164D"/>
    <w:rsid w:val="002B446B"/>
    <w:rsid w:val="002D4414"/>
    <w:rsid w:val="002F0376"/>
    <w:rsid w:val="003075B2"/>
    <w:rsid w:val="003863B8"/>
    <w:rsid w:val="00386C10"/>
    <w:rsid w:val="003C0F4E"/>
    <w:rsid w:val="00432215"/>
    <w:rsid w:val="00436534"/>
    <w:rsid w:val="005016C6"/>
    <w:rsid w:val="00535024"/>
    <w:rsid w:val="00543DDD"/>
    <w:rsid w:val="005531F8"/>
    <w:rsid w:val="0057261D"/>
    <w:rsid w:val="005C6C1E"/>
    <w:rsid w:val="006204C9"/>
    <w:rsid w:val="00661D27"/>
    <w:rsid w:val="00673F70"/>
    <w:rsid w:val="006F7089"/>
    <w:rsid w:val="00726F3F"/>
    <w:rsid w:val="007347B9"/>
    <w:rsid w:val="007C2D32"/>
    <w:rsid w:val="007D381E"/>
    <w:rsid w:val="00842021"/>
    <w:rsid w:val="008447FD"/>
    <w:rsid w:val="0086266B"/>
    <w:rsid w:val="00863E4A"/>
    <w:rsid w:val="008B5EBF"/>
    <w:rsid w:val="008D1482"/>
    <w:rsid w:val="008F456C"/>
    <w:rsid w:val="00901DDF"/>
    <w:rsid w:val="009175C5"/>
    <w:rsid w:val="00975043"/>
    <w:rsid w:val="00984055"/>
    <w:rsid w:val="009A256E"/>
    <w:rsid w:val="009E013B"/>
    <w:rsid w:val="009E2498"/>
    <w:rsid w:val="009F1B87"/>
    <w:rsid w:val="00A33298"/>
    <w:rsid w:val="00A36460"/>
    <w:rsid w:val="00A42DFD"/>
    <w:rsid w:val="00A91AA4"/>
    <w:rsid w:val="00AA5F6F"/>
    <w:rsid w:val="00AB33C6"/>
    <w:rsid w:val="00AB4D0C"/>
    <w:rsid w:val="00AC3D8E"/>
    <w:rsid w:val="00B03CEC"/>
    <w:rsid w:val="00BC7AB7"/>
    <w:rsid w:val="00C06798"/>
    <w:rsid w:val="00C35F57"/>
    <w:rsid w:val="00CE0A39"/>
    <w:rsid w:val="00CE19C3"/>
    <w:rsid w:val="00D714B3"/>
    <w:rsid w:val="00D96BD7"/>
    <w:rsid w:val="00DD7AD5"/>
    <w:rsid w:val="00E119F2"/>
    <w:rsid w:val="00E61DBF"/>
    <w:rsid w:val="00E65555"/>
    <w:rsid w:val="00E9647C"/>
    <w:rsid w:val="00EC10D1"/>
    <w:rsid w:val="00EE2561"/>
    <w:rsid w:val="00F4316E"/>
    <w:rsid w:val="00F91A10"/>
    <w:rsid w:val="00F91D1D"/>
    <w:rsid w:val="00FD7F4D"/>
    <w:rsid w:val="00FE3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7AF2F0-3E17-4769-B268-B075AC8F0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0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D441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D441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42021"/>
    <w:rPr>
      <w:b/>
      <w:bCs/>
    </w:rPr>
  </w:style>
  <w:style w:type="character" w:customStyle="1" w:styleId="fontstyle01">
    <w:name w:val="fontstyle01"/>
    <w:basedOn w:val="a0"/>
    <w:rsid w:val="00842021"/>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842021"/>
    <w:rPr>
      <w:rFonts w:ascii="Calibri" w:hAnsi="Calibri" w:cs="Calibri" w:hint="default"/>
      <w:b w:val="0"/>
      <w:bCs w:val="0"/>
      <w:i w:val="0"/>
      <w:iCs w:val="0"/>
      <w:color w:val="000000"/>
      <w:sz w:val="22"/>
      <w:szCs w:val="22"/>
    </w:rPr>
  </w:style>
  <w:style w:type="paragraph" w:styleId="a4">
    <w:name w:val="List Paragraph"/>
    <w:basedOn w:val="a"/>
    <w:qFormat/>
    <w:rsid w:val="00984055"/>
    <w:pPr>
      <w:ind w:left="720"/>
      <w:contextualSpacing/>
    </w:pPr>
  </w:style>
  <w:style w:type="character" w:customStyle="1" w:styleId="fontstyle31">
    <w:name w:val="fontstyle31"/>
    <w:basedOn w:val="a0"/>
    <w:rsid w:val="00984055"/>
    <w:rPr>
      <w:rFonts w:ascii="Calibri" w:hAnsi="Calibri" w:cs="Calibri" w:hint="default"/>
      <w:b w:val="0"/>
      <w:bCs w:val="0"/>
      <w:i w:val="0"/>
      <w:iCs w:val="0"/>
      <w:color w:val="000000"/>
      <w:sz w:val="22"/>
      <w:szCs w:val="22"/>
    </w:rPr>
  </w:style>
  <w:style w:type="paragraph" w:styleId="3">
    <w:name w:val="Body Text Indent 3"/>
    <w:basedOn w:val="a"/>
    <w:link w:val="30"/>
    <w:rsid w:val="002D4414"/>
    <w:pPr>
      <w:ind w:firstLine="680"/>
      <w:jc w:val="both"/>
    </w:pPr>
    <w:rPr>
      <w:sz w:val="28"/>
      <w:szCs w:val="20"/>
    </w:rPr>
  </w:style>
  <w:style w:type="character" w:customStyle="1" w:styleId="30">
    <w:name w:val="Основной текст с отступом 3 Знак"/>
    <w:basedOn w:val="a0"/>
    <w:link w:val="3"/>
    <w:rsid w:val="002D4414"/>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2D4414"/>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2D4414"/>
    <w:rPr>
      <w:rFonts w:asciiTheme="majorHAnsi" w:eastAsiaTheme="majorEastAsia" w:hAnsiTheme="majorHAnsi" w:cstheme="majorBidi"/>
      <w:color w:val="2E74B5" w:themeColor="accent1" w:themeShade="BF"/>
      <w:sz w:val="26"/>
      <w:szCs w:val="26"/>
      <w:lang w:eastAsia="ru-RU"/>
    </w:rPr>
  </w:style>
  <w:style w:type="paragraph" w:styleId="a5">
    <w:name w:val="TOC Heading"/>
    <w:basedOn w:val="1"/>
    <w:next w:val="a"/>
    <w:uiPriority w:val="39"/>
    <w:unhideWhenUsed/>
    <w:qFormat/>
    <w:rsid w:val="009E013B"/>
    <w:pPr>
      <w:spacing w:line="259" w:lineRule="auto"/>
      <w:outlineLvl w:val="9"/>
    </w:pPr>
  </w:style>
  <w:style w:type="paragraph" w:styleId="11">
    <w:name w:val="toc 1"/>
    <w:basedOn w:val="a"/>
    <w:next w:val="a"/>
    <w:autoRedefine/>
    <w:uiPriority w:val="39"/>
    <w:unhideWhenUsed/>
    <w:rsid w:val="00975043"/>
    <w:pPr>
      <w:tabs>
        <w:tab w:val="right" w:leader="dot" w:pos="9345"/>
      </w:tabs>
      <w:spacing w:line="360" w:lineRule="auto"/>
      <w:ind w:firstLine="142"/>
    </w:pPr>
    <w:rPr>
      <w:noProof/>
      <w:sz w:val="28"/>
      <w:szCs w:val="28"/>
    </w:rPr>
  </w:style>
  <w:style w:type="paragraph" w:styleId="21">
    <w:name w:val="toc 2"/>
    <w:basedOn w:val="a"/>
    <w:next w:val="a"/>
    <w:autoRedefine/>
    <w:uiPriority w:val="39"/>
    <w:unhideWhenUsed/>
    <w:rsid w:val="009E013B"/>
    <w:pPr>
      <w:spacing w:after="100"/>
      <w:ind w:left="240"/>
    </w:pPr>
  </w:style>
  <w:style w:type="character" w:styleId="a6">
    <w:name w:val="Hyperlink"/>
    <w:basedOn w:val="a0"/>
    <w:uiPriority w:val="99"/>
    <w:unhideWhenUsed/>
    <w:rsid w:val="009E013B"/>
    <w:rPr>
      <w:color w:val="0563C1" w:themeColor="hyperlink"/>
      <w:u w:val="single"/>
    </w:rPr>
  </w:style>
  <w:style w:type="character" w:customStyle="1" w:styleId="fontstyle41">
    <w:name w:val="fontstyle41"/>
    <w:basedOn w:val="a0"/>
    <w:rsid w:val="00E119F2"/>
    <w:rPr>
      <w:rFonts w:ascii="Symbol" w:hAnsi="Symbol" w:hint="default"/>
      <w:b w:val="0"/>
      <w:bCs w:val="0"/>
      <w:i w:val="0"/>
      <w:iCs w:val="0"/>
      <w:color w:val="000000"/>
      <w:sz w:val="28"/>
      <w:szCs w:val="28"/>
    </w:rPr>
  </w:style>
  <w:style w:type="numbering" w:customStyle="1" w:styleId="12">
    <w:name w:val="Нет списка1"/>
    <w:next w:val="a2"/>
    <w:uiPriority w:val="99"/>
    <w:semiHidden/>
    <w:unhideWhenUsed/>
    <w:rsid w:val="00A36460"/>
  </w:style>
  <w:style w:type="character" w:customStyle="1" w:styleId="WW8Num1z0">
    <w:name w:val="WW8Num1z0"/>
    <w:rsid w:val="00A36460"/>
    <w:rPr>
      <w:rFonts w:ascii="Times" w:hAnsi="Times" w:cs="Times"/>
      <w:sz w:val="28"/>
      <w:szCs w:val="28"/>
      <w:lang w:val="ru-RU"/>
    </w:rPr>
  </w:style>
  <w:style w:type="character" w:customStyle="1" w:styleId="WW8Num1z1">
    <w:name w:val="WW8Num1z1"/>
    <w:rsid w:val="00A36460"/>
  </w:style>
  <w:style w:type="character" w:customStyle="1" w:styleId="WW8Num1z2">
    <w:name w:val="WW8Num1z2"/>
    <w:rsid w:val="00A36460"/>
  </w:style>
  <w:style w:type="character" w:customStyle="1" w:styleId="WW8Num1z3">
    <w:name w:val="WW8Num1z3"/>
    <w:rsid w:val="00A36460"/>
  </w:style>
  <w:style w:type="character" w:customStyle="1" w:styleId="WW8Num1z4">
    <w:name w:val="WW8Num1z4"/>
    <w:rsid w:val="00A36460"/>
  </w:style>
  <w:style w:type="character" w:customStyle="1" w:styleId="WW8Num1z5">
    <w:name w:val="WW8Num1z5"/>
    <w:rsid w:val="00A36460"/>
  </w:style>
  <w:style w:type="character" w:customStyle="1" w:styleId="WW8Num1z6">
    <w:name w:val="WW8Num1z6"/>
    <w:rsid w:val="00A36460"/>
  </w:style>
  <w:style w:type="character" w:customStyle="1" w:styleId="WW8Num1z7">
    <w:name w:val="WW8Num1z7"/>
    <w:rsid w:val="00A36460"/>
  </w:style>
  <w:style w:type="character" w:customStyle="1" w:styleId="WW8Num1z8">
    <w:name w:val="WW8Num1z8"/>
    <w:rsid w:val="00A36460"/>
  </w:style>
  <w:style w:type="character" w:customStyle="1" w:styleId="WW8Num2z0">
    <w:name w:val="WW8Num2z0"/>
    <w:rsid w:val="00A36460"/>
    <w:rPr>
      <w:rFonts w:ascii="Times" w:hAnsi="Times" w:cs="Times"/>
      <w:sz w:val="28"/>
      <w:szCs w:val="28"/>
      <w:lang w:val="ru-RU"/>
    </w:rPr>
  </w:style>
  <w:style w:type="character" w:customStyle="1" w:styleId="WW8Num2z1">
    <w:name w:val="WW8Num2z1"/>
    <w:rsid w:val="00A36460"/>
  </w:style>
  <w:style w:type="character" w:customStyle="1" w:styleId="WW8Num2z2">
    <w:name w:val="WW8Num2z2"/>
    <w:rsid w:val="00A36460"/>
  </w:style>
  <w:style w:type="character" w:customStyle="1" w:styleId="WW8Num2z3">
    <w:name w:val="WW8Num2z3"/>
    <w:rsid w:val="00A36460"/>
  </w:style>
  <w:style w:type="character" w:customStyle="1" w:styleId="WW8Num2z4">
    <w:name w:val="WW8Num2z4"/>
    <w:rsid w:val="00A36460"/>
  </w:style>
  <w:style w:type="character" w:customStyle="1" w:styleId="WW8Num2z5">
    <w:name w:val="WW8Num2z5"/>
    <w:rsid w:val="00A36460"/>
  </w:style>
  <w:style w:type="character" w:customStyle="1" w:styleId="WW8Num2z6">
    <w:name w:val="WW8Num2z6"/>
    <w:rsid w:val="00A36460"/>
  </w:style>
  <w:style w:type="character" w:customStyle="1" w:styleId="WW8Num2z7">
    <w:name w:val="WW8Num2z7"/>
    <w:rsid w:val="00A36460"/>
  </w:style>
  <w:style w:type="character" w:customStyle="1" w:styleId="WW8Num2z8">
    <w:name w:val="WW8Num2z8"/>
    <w:rsid w:val="00A36460"/>
  </w:style>
  <w:style w:type="character" w:customStyle="1" w:styleId="WW8Num3z0">
    <w:name w:val="WW8Num3z0"/>
    <w:rsid w:val="00A36460"/>
  </w:style>
  <w:style w:type="character" w:customStyle="1" w:styleId="WW8Num3z1">
    <w:name w:val="WW8Num3z1"/>
    <w:rsid w:val="00A36460"/>
  </w:style>
  <w:style w:type="character" w:customStyle="1" w:styleId="WW8Num3z2">
    <w:name w:val="WW8Num3z2"/>
    <w:rsid w:val="00A36460"/>
  </w:style>
  <w:style w:type="character" w:customStyle="1" w:styleId="WW8Num3z3">
    <w:name w:val="WW8Num3z3"/>
    <w:rsid w:val="00A36460"/>
  </w:style>
  <w:style w:type="character" w:customStyle="1" w:styleId="WW8Num3z4">
    <w:name w:val="WW8Num3z4"/>
    <w:rsid w:val="00A36460"/>
  </w:style>
  <w:style w:type="character" w:customStyle="1" w:styleId="WW8Num3z5">
    <w:name w:val="WW8Num3z5"/>
    <w:rsid w:val="00A36460"/>
  </w:style>
  <w:style w:type="character" w:customStyle="1" w:styleId="WW8Num3z6">
    <w:name w:val="WW8Num3z6"/>
    <w:rsid w:val="00A36460"/>
  </w:style>
  <w:style w:type="character" w:customStyle="1" w:styleId="WW8Num3z7">
    <w:name w:val="WW8Num3z7"/>
    <w:rsid w:val="00A36460"/>
  </w:style>
  <w:style w:type="character" w:customStyle="1" w:styleId="WW8Num3z8">
    <w:name w:val="WW8Num3z8"/>
    <w:rsid w:val="00A36460"/>
  </w:style>
  <w:style w:type="character" w:customStyle="1" w:styleId="WW8Num4z0">
    <w:name w:val="WW8Num4z0"/>
    <w:rsid w:val="00A36460"/>
    <w:rPr>
      <w:rFonts w:ascii="Times" w:hAnsi="Times" w:cs="Times"/>
      <w:sz w:val="28"/>
      <w:szCs w:val="28"/>
      <w:lang w:val="ru-RU"/>
    </w:rPr>
  </w:style>
  <w:style w:type="character" w:customStyle="1" w:styleId="WW8Num4z1">
    <w:name w:val="WW8Num4z1"/>
    <w:rsid w:val="00A36460"/>
  </w:style>
  <w:style w:type="character" w:customStyle="1" w:styleId="WW8Num4z2">
    <w:name w:val="WW8Num4z2"/>
    <w:rsid w:val="00A36460"/>
  </w:style>
  <w:style w:type="character" w:customStyle="1" w:styleId="WW8Num4z3">
    <w:name w:val="WW8Num4z3"/>
    <w:rsid w:val="00A36460"/>
  </w:style>
  <w:style w:type="character" w:customStyle="1" w:styleId="WW8Num4z4">
    <w:name w:val="WW8Num4z4"/>
    <w:rsid w:val="00A36460"/>
  </w:style>
  <w:style w:type="character" w:customStyle="1" w:styleId="WW8Num4z5">
    <w:name w:val="WW8Num4z5"/>
    <w:rsid w:val="00A36460"/>
  </w:style>
  <w:style w:type="character" w:customStyle="1" w:styleId="WW8Num4z6">
    <w:name w:val="WW8Num4z6"/>
    <w:rsid w:val="00A36460"/>
  </w:style>
  <w:style w:type="character" w:customStyle="1" w:styleId="WW8Num4z7">
    <w:name w:val="WW8Num4z7"/>
    <w:rsid w:val="00A36460"/>
  </w:style>
  <w:style w:type="character" w:customStyle="1" w:styleId="WW8Num4z8">
    <w:name w:val="WW8Num4z8"/>
    <w:rsid w:val="00A36460"/>
  </w:style>
  <w:style w:type="character" w:customStyle="1" w:styleId="WW8Num5z0">
    <w:name w:val="WW8Num5z0"/>
    <w:rsid w:val="00A36460"/>
  </w:style>
  <w:style w:type="character" w:customStyle="1" w:styleId="WW8Num5z1">
    <w:name w:val="WW8Num5z1"/>
    <w:rsid w:val="00A36460"/>
    <w:rPr>
      <w:rFonts w:ascii="Times" w:hAnsi="Times" w:cs="Times"/>
      <w:sz w:val="28"/>
      <w:szCs w:val="28"/>
      <w:lang w:val="ru-RU"/>
    </w:rPr>
  </w:style>
  <w:style w:type="character" w:customStyle="1" w:styleId="WW8Num5z2">
    <w:name w:val="WW8Num5z2"/>
    <w:rsid w:val="00A36460"/>
  </w:style>
  <w:style w:type="character" w:customStyle="1" w:styleId="WW8Num5z3">
    <w:name w:val="WW8Num5z3"/>
    <w:rsid w:val="00A36460"/>
  </w:style>
  <w:style w:type="character" w:customStyle="1" w:styleId="WW8Num5z4">
    <w:name w:val="WW8Num5z4"/>
    <w:rsid w:val="00A36460"/>
  </w:style>
  <w:style w:type="character" w:customStyle="1" w:styleId="WW8Num5z5">
    <w:name w:val="WW8Num5z5"/>
    <w:rsid w:val="00A36460"/>
  </w:style>
  <w:style w:type="character" w:customStyle="1" w:styleId="WW8Num5z6">
    <w:name w:val="WW8Num5z6"/>
    <w:rsid w:val="00A36460"/>
  </w:style>
  <w:style w:type="character" w:customStyle="1" w:styleId="WW8Num5z7">
    <w:name w:val="WW8Num5z7"/>
    <w:rsid w:val="00A36460"/>
  </w:style>
  <w:style w:type="character" w:customStyle="1" w:styleId="WW8Num5z8">
    <w:name w:val="WW8Num5z8"/>
    <w:rsid w:val="00A36460"/>
  </w:style>
  <w:style w:type="character" w:customStyle="1" w:styleId="WW8Num6z0">
    <w:name w:val="WW8Num6z0"/>
    <w:rsid w:val="00A36460"/>
  </w:style>
  <w:style w:type="character" w:customStyle="1" w:styleId="WW8Num6z1">
    <w:name w:val="WW8Num6z1"/>
    <w:rsid w:val="00A36460"/>
  </w:style>
  <w:style w:type="character" w:customStyle="1" w:styleId="WW8Num6z2">
    <w:name w:val="WW8Num6z2"/>
    <w:rsid w:val="00A36460"/>
  </w:style>
  <w:style w:type="character" w:customStyle="1" w:styleId="WW8Num6z3">
    <w:name w:val="WW8Num6z3"/>
    <w:rsid w:val="00A36460"/>
  </w:style>
  <w:style w:type="character" w:customStyle="1" w:styleId="WW8Num6z4">
    <w:name w:val="WW8Num6z4"/>
    <w:rsid w:val="00A36460"/>
  </w:style>
  <w:style w:type="character" w:customStyle="1" w:styleId="WW8Num6z5">
    <w:name w:val="WW8Num6z5"/>
    <w:rsid w:val="00A36460"/>
  </w:style>
  <w:style w:type="character" w:customStyle="1" w:styleId="WW8Num6z6">
    <w:name w:val="WW8Num6z6"/>
    <w:rsid w:val="00A36460"/>
  </w:style>
  <w:style w:type="character" w:customStyle="1" w:styleId="WW8Num6z7">
    <w:name w:val="WW8Num6z7"/>
    <w:rsid w:val="00A36460"/>
  </w:style>
  <w:style w:type="character" w:customStyle="1" w:styleId="WW8Num6z8">
    <w:name w:val="WW8Num6z8"/>
    <w:rsid w:val="00A36460"/>
  </w:style>
  <w:style w:type="character" w:customStyle="1" w:styleId="WW8Num7z0">
    <w:name w:val="WW8Num7z0"/>
    <w:rsid w:val="00A36460"/>
    <w:rPr>
      <w:rFonts w:ascii="Times New Roman" w:hAnsi="Times New Roman" w:cs="Times New Roman"/>
      <w:sz w:val="28"/>
      <w:szCs w:val="28"/>
      <w:lang w:val="ru-RU"/>
    </w:rPr>
  </w:style>
  <w:style w:type="character" w:customStyle="1" w:styleId="WW8Num7z1">
    <w:name w:val="WW8Num7z1"/>
    <w:rsid w:val="00A36460"/>
  </w:style>
  <w:style w:type="character" w:customStyle="1" w:styleId="WW8Num7z2">
    <w:name w:val="WW8Num7z2"/>
    <w:rsid w:val="00A36460"/>
  </w:style>
  <w:style w:type="character" w:customStyle="1" w:styleId="WW8Num7z3">
    <w:name w:val="WW8Num7z3"/>
    <w:rsid w:val="00A36460"/>
  </w:style>
  <w:style w:type="character" w:customStyle="1" w:styleId="WW8Num7z4">
    <w:name w:val="WW8Num7z4"/>
    <w:rsid w:val="00A36460"/>
  </w:style>
  <w:style w:type="character" w:customStyle="1" w:styleId="WW8Num7z5">
    <w:name w:val="WW8Num7z5"/>
    <w:rsid w:val="00A36460"/>
  </w:style>
  <w:style w:type="character" w:customStyle="1" w:styleId="WW8Num7z6">
    <w:name w:val="WW8Num7z6"/>
    <w:rsid w:val="00A36460"/>
  </w:style>
  <w:style w:type="character" w:customStyle="1" w:styleId="WW8Num7z7">
    <w:name w:val="WW8Num7z7"/>
    <w:rsid w:val="00A36460"/>
  </w:style>
  <w:style w:type="character" w:customStyle="1" w:styleId="WW8Num7z8">
    <w:name w:val="WW8Num7z8"/>
    <w:rsid w:val="00A36460"/>
  </w:style>
  <w:style w:type="character" w:customStyle="1" w:styleId="WW8Num8z0">
    <w:name w:val="WW8Num8z0"/>
    <w:rsid w:val="00A36460"/>
  </w:style>
  <w:style w:type="character" w:customStyle="1" w:styleId="WW8Num8z1">
    <w:name w:val="WW8Num8z1"/>
    <w:rsid w:val="00A36460"/>
  </w:style>
  <w:style w:type="character" w:customStyle="1" w:styleId="WW8Num8z2">
    <w:name w:val="WW8Num8z2"/>
    <w:rsid w:val="00A36460"/>
  </w:style>
  <w:style w:type="character" w:customStyle="1" w:styleId="WW8Num8z3">
    <w:name w:val="WW8Num8z3"/>
    <w:rsid w:val="00A36460"/>
  </w:style>
  <w:style w:type="character" w:customStyle="1" w:styleId="WW8Num8z4">
    <w:name w:val="WW8Num8z4"/>
    <w:rsid w:val="00A36460"/>
  </w:style>
  <w:style w:type="character" w:customStyle="1" w:styleId="WW8Num8z5">
    <w:name w:val="WW8Num8z5"/>
    <w:rsid w:val="00A36460"/>
  </w:style>
  <w:style w:type="character" w:customStyle="1" w:styleId="WW8Num8z6">
    <w:name w:val="WW8Num8z6"/>
    <w:rsid w:val="00A36460"/>
  </w:style>
  <w:style w:type="character" w:customStyle="1" w:styleId="WW8Num8z7">
    <w:name w:val="WW8Num8z7"/>
    <w:rsid w:val="00A36460"/>
  </w:style>
  <w:style w:type="character" w:customStyle="1" w:styleId="WW8Num8z8">
    <w:name w:val="WW8Num8z8"/>
    <w:rsid w:val="00A36460"/>
  </w:style>
  <w:style w:type="character" w:customStyle="1" w:styleId="WW8Num9z0">
    <w:name w:val="WW8Num9z0"/>
    <w:rsid w:val="00A36460"/>
  </w:style>
  <w:style w:type="character" w:customStyle="1" w:styleId="WW8Num9z1">
    <w:name w:val="WW8Num9z1"/>
    <w:rsid w:val="00A36460"/>
  </w:style>
  <w:style w:type="character" w:customStyle="1" w:styleId="WW8Num9z2">
    <w:name w:val="WW8Num9z2"/>
    <w:rsid w:val="00A36460"/>
  </w:style>
  <w:style w:type="character" w:customStyle="1" w:styleId="WW8Num9z3">
    <w:name w:val="WW8Num9z3"/>
    <w:rsid w:val="00A36460"/>
  </w:style>
  <w:style w:type="character" w:customStyle="1" w:styleId="WW8Num9z4">
    <w:name w:val="WW8Num9z4"/>
    <w:rsid w:val="00A36460"/>
  </w:style>
  <w:style w:type="character" w:customStyle="1" w:styleId="WW8Num9z5">
    <w:name w:val="WW8Num9z5"/>
    <w:rsid w:val="00A36460"/>
  </w:style>
  <w:style w:type="character" w:customStyle="1" w:styleId="WW8Num9z6">
    <w:name w:val="WW8Num9z6"/>
    <w:rsid w:val="00A36460"/>
  </w:style>
  <w:style w:type="character" w:customStyle="1" w:styleId="WW8Num9z7">
    <w:name w:val="WW8Num9z7"/>
    <w:rsid w:val="00A36460"/>
  </w:style>
  <w:style w:type="character" w:customStyle="1" w:styleId="WW8Num9z8">
    <w:name w:val="WW8Num9z8"/>
    <w:rsid w:val="00A36460"/>
  </w:style>
  <w:style w:type="character" w:customStyle="1" w:styleId="WW8Num10z0">
    <w:name w:val="WW8Num10z0"/>
    <w:rsid w:val="00A36460"/>
  </w:style>
  <w:style w:type="character" w:customStyle="1" w:styleId="WW8Num10z1">
    <w:name w:val="WW8Num10z1"/>
    <w:rsid w:val="00A36460"/>
    <w:rPr>
      <w:rFonts w:ascii="Times" w:hAnsi="Times" w:cs="Times"/>
      <w:sz w:val="28"/>
      <w:szCs w:val="28"/>
      <w:lang w:val="ru-RU"/>
    </w:rPr>
  </w:style>
  <w:style w:type="character" w:customStyle="1" w:styleId="WW8Num10z2">
    <w:name w:val="WW8Num10z2"/>
    <w:rsid w:val="00A36460"/>
  </w:style>
  <w:style w:type="character" w:customStyle="1" w:styleId="WW8Num10z3">
    <w:name w:val="WW8Num10z3"/>
    <w:rsid w:val="00A36460"/>
  </w:style>
  <w:style w:type="character" w:customStyle="1" w:styleId="WW8Num10z4">
    <w:name w:val="WW8Num10z4"/>
    <w:rsid w:val="00A36460"/>
  </w:style>
  <w:style w:type="character" w:customStyle="1" w:styleId="WW8Num10z5">
    <w:name w:val="WW8Num10z5"/>
    <w:rsid w:val="00A36460"/>
  </w:style>
  <w:style w:type="character" w:customStyle="1" w:styleId="WW8Num10z6">
    <w:name w:val="WW8Num10z6"/>
    <w:rsid w:val="00A36460"/>
  </w:style>
  <w:style w:type="character" w:customStyle="1" w:styleId="WW8Num10z7">
    <w:name w:val="WW8Num10z7"/>
    <w:rsid w:val="00A36460"/>
  </w:style>
  <w:style w:type="character" w:customStyle="1" w:styleId="WW8Num10z8">
    <w:name w:val="WW8Num10z8"/>
    <w:rsid w:val="00A36460"/>
  </w:style>
  <w:style w:type="character" w:customStyle="1" w:styleId="WW8Num11z0">
    <w:name w:val="WW8Num11z0"/>
    <w:rsid w:val="00A36460"/>
    <w:rPr>
      <w:rFonts w:ascii="Times" w:hAnsi="Times" w:cs="Times"/>
      <w:color w:val="1F4E79"/>
      <w:sz w:val="27"/>
      <w:szCs w:val="27"/>
      <w:lang w:val="ru-RU"/>
    </w:rPr>
  </w:style>
  <w:style w:type="character" w:customStyle="1" w:styleId="WW8Num11z1">
    <w:name w:val="WW8Num11z1"/>
    <w:rsid w:val="00A36460"/>
  </w:style>
  <w:style w:type="character" w:customStyle="1" w:styleId="WW8Num11z2">
    <w:name w:val="WW8Num11z2"/>
    <w:rsid w:val="00A36460"/>
  </w:style>
  <w:style w:type="character" w:customStyle="1" w:styleId="WW8Num11z3">
    <w:name w:val="WW8Num11z3"/>
    <w:rsid w:val="00A36460"/>
  </w:style>
  <w:style w:type="character" w:customStyle="1" w:styleId="WW8Num11z4">
    <w:name w:val="WW8Num11z4"/>
    <w:rsid w:val="00A36460"/>
  </w:style>
  <w:style w:type="character" w:customStyle="1" w:styleId="WW8Num11z5">
    <w:name w:val="WW8Num11z5"/>
    <w:rsid w:val="00A36460"/>
  </w:style>
  <w:style w:type="character" w:customStyle="1" w:styleId="WW8Num11z6">
    <w:name w:val="WW8Num11z6"/>
    <w:rsid w:val="00A36460"/>
  </w:style>
  <w:style w:type="character" w:customStyle="1" w:styleId="WW8Num11z7">
    <w:name w:val="WW8Num11z7"/>
    <w:rsid w:val="00A36460"/>
  </w:style>
  <w:style w:type="character" w:customStyle="1" w:styleId="WW8Num11z8">
    <w:name w:val="WW8Num11z8"/>
    <w:rsid w:val="00A36460"/>
  </w:style>
  <w:style w:type="character" w:customStyle="1" w:styleId="WW8Num12z0">
    <w:name w:val="WW8Num12z0"/>
    <w:rsid w:val="00A36460"/>
    <w:rPr>
      <w:rFonts w:ascii="Times" w:hAnsi="Times" w:cs="Times"/>
      <w:sz w:val="28"/>
      <w:szCs w:val="28"/>
      <w:lang w:val="ru-RU"/>
    </w:rPr>
  </w:style>
  <w:style w:type="character" w:customStyle="1" w:styleId="WW8Num12z1">
    <w:name w:val="WW8Num12z1"/>
    <w:rsid w:val="00A36460"/>
  </w:style>
  <w:style w:type="character" w:customStyle="1" w:styleId="WW8Num12z2">
    <w:name w:val="WW8Num12z2"/>
    <w:rsid w:val="00A36460"/>
  </w:style>
  <w:style w:type="character" w:customStyle="1" w:styleId="WW8Num12z3">
    <w:name w:val="WW8Num12z3"/>
    <w:rsid w:val="00A36460"/>
  </w:style>
  <w:style w:type="character" w:customStyle="1" w:styleId="WW8Num12z4">
    <w:name w:val="WW8Num12z4"/>
    <w:rsid w:val="00A36460"/>
  </w:style>
  <w:style w:type="character" w:customStyle="1" w:styleId="WW8Num12z5">
    <w:name w:val="WW8Num12z5"/>
    <w:rsid w:val="00A36460"/>
  </w:style>
  <w:style w:type="character" w:customStyle="1" w:styleId="WW8Num12z6">
    <w:name w:val="WW8Num12z6"/>
    <w:rsid w:val="00A36460"/>
  </w:style>
  <w:style w:type="character" w:customStyle="1" w:styleId="WW8Num12z7">
    <w:name w:val="WW8Num12z7"/>
    <w:rsid w:val="00A36460"/>
  </w:style>
  <w:style w:type="character" w:customStyle="1" w:styleId="WW8Num12z8">
    <w:name w:val="WW8Num12z8"/>
    <w:rsid w:val="00A36460"/>
  </w:style>
  <w:style w:type="character" w:customStyle="1" w:styleId="WW8Num13z0">
    <w:name w:val="WW8Num13z0"/>
    <w:rsid w:val="00A36460"/>
  </w:style>
  <w:style w:type="character" w:customStyle="1" w:styleId="WW8Num13z1">
    <w:name w:val="WW8Num13z1"/>
    <w:rsid w:val="00A36460"/>
    <w:rPr>
      <w:rFonts w:ascii="Times" w:hAnsi="Times" w:cs="Times"/>
      <w:sz w:val="28"/>
      <w:szCs w:val="28"/>
      <w:lang w:val="ru-RU"/>
    </w:rPr>
  </w:style>
  <w:style w:type="character" w:customStyle="1" w:styleId="WW8Num13z2">
    <w:name w:val="WW8Num13z2"/>
    <w:rsid w:val="00A36460"/>
  </w:style>
  <w:style w:type="character" w:customStyle="1" w:styleId="WW8Num13z3">
    <w:name w:val="WW8Num13z3"/>
    <w:rsid w:val="00A36460"/>
  </w:style>
  <w:style w:type="character" w:customStyle="1" w:styleId="WW8Num13z4">
    <w:name w:val="WW8Num13z4"/>
    <w:rsid w:val="00A36460"/>
  </w:style>
  <w:style w:type="character" w:customStyle="1" w:styleId="WW8Num13z5">
    <w:name w:val="WW8Num13z5"/>
    <w:rsid w:val="00A36460"/>
  </w:style>
  <w:style w:type="character" w:customStyle="1" w:styleId="WW8Num13z6">
    <w:name w:val="WW8Num13z6"/>
    <w:rsid w:val="00A36460"/>
  </w:style>
  <w:style w:type="character" w:customStyle="1" w:styleId="WW8Num13z7">
    <w:name w:val="WW8Num13z7"/>
    <w:rsid w:val="00A36460"/>
  </w:style>
  <w:style w:type="character" w:customStyle="1" w:styleId="WW8Num13z8">
    <w:name w:val="WW8Num13z8"/>
    <w:rsid w:val="00A36460"/>
  </w:style>
  <w:style w:type="character" w:customStyle="1" w:styleId="WW8Num14z0">
    <w:name w:val="WW8Num14z0"/>
    <w:rsid w:val="00A36460"/>
  </w:style>
  <w:style w:type="character" w:customStyle="1" w:styleId="WW8Num14z1">
    <w:name w:val="WW8Num14z1"/>
    <w:rsid w:val="00A36460"/>
    <w:rPr>
      <w:rFonts w:ascii="Times" w:hAnsi="Times" w:cs="Times"/>
      <w:sz w:val="24"/>
      <w:szCs w:val="24"/>
      <w:lang w:val="ru-RU"/>
    </w:rPr>
  </w:style>
  <w:style w:type="character" w:customStyle="1" w:styleId="WW8Num14z2">
    <w:name w:val="WW8Num14z2"/>
    <w:rsid w:val="00A36460"/>
  </w:style>
  <w:style w:type="character" w:customStyle="1" w:styleId="WW8Num14z3">
    <w:name w:val="WW8Num14z3"/>
    <w:rsid w:val="00A36460"/>
  </w:style>
  <w:style w:type="character" w:customStyle="1" w:styleId="WW8Num14z4">
    <w:name w:val="WW8Num14z4"/>
    <w:rsid w:val="00A36460"/>
  </w:style>
  <w:style w:type="character" w:customStyle="1" w:styleId="WW8Num14z5">
    <w:name w:val="WW8Num14z5"/>
    <w:rsid w:val="00A36460"/>
  </w:style>
  <w:style w:type="character" w:customStyle="1" w:styleId="WW8Num14z6">
    <w:name w:val="WW8Num14z6"/>
    <w:rsid w:val="00A36460"/>
  </w:style>
  <w:style w:type="character" w:customStyle="1" w:styleId="WW8Num14z7">
    <w:name w:val="WW8Num14z7"/>
    <w:rsid w:val="00A36460"/>
  </w:style>
  <w:style w:type="character" w:customStyle="1" w:styleId="WW8Num14z8">
    <w:name w:val="WW8Num14z8"/>
    <w:rsid w:val="00A36460"/>
  </w:style>
  <w:style w:type="character" w:customStyle="1" w:styleId="WW8Num15z0">
    <w:name w:val="WW8Num15z0"/>
    <w:rsid w:val="00A36460"/>
    <w:rPr>
      <w:rFonts w:ascii="Times" w:hAnsi="Times" w:cs="Times"/>
      <w:sz w:val="35"/>
      <w:szCs w:val="35"/>
      <w:vertAlign w:val="superscript"/>
    </w:rPr>
  </w:style>
  <w:style w:type="character" w:customStyle="1" w:styleId="WW8Num15z1">
    <w:name w:val="WW8Num15z1"/>
    <w:rsid w:val="00A36460"/>
  </w:style>
  <w:style w:type="character" w:customStyle="1" w:styleId="WW8Num15z2">
    <w:name w:val="WW8Num15z2"/>
    <w:rsid w:val="00A36460"/>
  </w:style>
  <w:style w:type="character" w:customStyle="1" w:styleId="WW8Num15z3">
    <w:name w:val="WW8Num15z3"/>
    <w:rsid w:val="00A36460"/>
  </w:style>
  <w:style w:type="character" w:customStyle="1" w:styleId="WW8Num15z4">
    <w:name w:val="WW8Num15z4"/>
    <w:rsid w:val="00A36460"/>
  </w:style>
  <w:style w:type="character" w:customStyle="1" w:styleId="WW8Num15z5">
    <w:name w:val="WW8Num15z5"/>
    <w:rsid w:val="00A36460"/>
  </w:style>
  <w:style w:type="character" w:customStyle="1" w:styleId="WW8Num15z6">
    <w:name w:val="WW8Num15z6"/>
    <w:rsid w:val="00A36460"/>
  </w:style>
  <w:style w:type="character" w:customStyle="1" w:styleId="WW8Num15z7">
    <w:name w:val="WW8Num15z7"/>
    <w:rsid w:val="00A36460"/>
  </w:style>
  <w:style w:type="character" w:customStyle="1" w:styleId="WW8Num15z8">
    <w:name w:val="WW8Num15z8"/>
    <w:rsid w:val="00A36460"/>
  </w:style>
  <w:style w:type="character" w:customStyle="1" w:styleId="WW8Num16z0">
    <w:name w:val="WW8Num16z0"/>
    <w:rsid w:val="00A36460"/>
    <w:rPr>
      <w:rFonts w:ascii="Times" w:hAnsi="Times" w:cs="Times"/>
      <w:sz w:val="28"/>
      <w:szCs w:val="28"/>
      <w:lang w:val="ru-RU"/>
    </w:rPr>
  </w:style>
  <w:style w:type="character" w:customStyle="1" w:styleId="WW8Num16z1">
    <w:name w:val="WW8Num16z1"/>
    <w:rsid w:val="00A36460"/>
  </w:style>
  <w:style w:type="character" w:customStyle="1" w:styleId="WW8Num16z2">
    <w:name w:val="WW8Num16z2"/>
    <w:rsid w:val="00A36460"/>
  </w:style>
  <w:style w:type="character" w:customStyle="1" w:styleId="WW8Num16z3">
    <w:name w:val="WW8Num16z3"/>
    <w:rsid w:val="00A36460"/>
  </w:style>
  <w:style w:type="character" w:customStyle="1" w:styleId="WW8Num16z4">
    <w:name w:val="WW8Num16z4"/>
    <w:rsid w:val="00A36460"/>
  </w:style>
  <w:style w:type="character" w:customStyle="1" w:styleId="WW8Num16z5">
    <w:name w:val="WW8Num16z5"/>
    <w:rsid w:val="00A36460"/>
  </w:style>
  <w:style w:type="character" w:customStyle="1" w:styleId="WW8Num16z6">
    <w:name w:val="WW8Num16z6"/>
    <w:rsid w:val="00A36460"/>
  </w:style>
  <w:style w:type="character" w:customStyle="1" w:styleId="WW8Num16z7">
    <w:name w:val="WW8Num16z7"/>
    <w:rsid w:val="00A36460"/>
  </w:style>
  <w:style w:type="character" w:customStyle="1" w:styleId="WW8Num16z8">
    <w:name w:val="WW8Num16z8"/>
    <w:rsid w:val="00A36460"/>
  </w:style>
  <w:style w:type="character" w:customStyle="1" w:styleId="WW8Num17z0">
    <w:name w:val="WW8Num17z0"/>
    <w:rsid w:val="00A36460"/>
  </w:style>
  <w:style w:type="character" w:customStyle="1" w:styleId="WW8Num17z1">
    <w:name w:val="WW8Num17z1"/>
    <w:rsid w:val="00A36460"/>
  </w:style>
  <w:style w:type="character" w:customStyle="1" w:styleId="WW8Num17z2">
    <w:name w:val="WW8Num17z2"/>
    <w:rsid w:val="00A36460"/>
  </w:style>
  <w:style w:type="character" w:customStyle="1" w:styleId="WW8Num17z3">
    <w:name w:val="WW8Num17z3"/>
    <w:rsid w:val="00A36460"/>
  </w:style>
  <w:style w:type="character" w:customStyle="1" w:styleId="WW8Num17z4">
    <w:name w:val="WW8Num17z4"/>
    <w:rsid w:val="00A36460"/>
  </w:style>
  <w:style w:type="character" w:customStyle="1" w:styleId="WW8Num17z5">
    <w:name w:val="WW8Num17z5"/>
    <w:rsid w:val="00A36460"/>
  </w:style>
  <w:style w:type="character" w:customStyle="1" w:styleId="WW8Num17z6">
    <w:name w:val="WW8Num17z6"/>
    <w:rsid w:val="00A36460"/>
  </w:style>
  <w:style w:type="character" w:customStyle="1" w:styleId="WW8Num17z7">
    <w:name w:val="WW8Num17z7"/>
    <w:rsid w:val="00A36460"/>
  </w:style>
  <w:style w:type="character" w:customStyle="1" w:styleId="WW8Num17z8">
    <w:name w:val="WW8Num17z8"/>
    <w:rsid w:val="00A36460"/>
  </w:style>
  <w:style w:type="character" w:customStyle="1" w:styleId="WW8Num18z0">
    <w:name w:val="WW8Num18z0"/>
    <w:rsid w:val="00A36460"/>
    <w:rPr>
      <w:rFonts w:ascii="Times" w:hAnsi="Times" w:cs="Times"/>
      <w:sz w:val="28"/>
      <w:szCs w:val="28"/>
      <w:lang w:val="ru-RU"/>
    </w:rPr>
  </w:style>
  <w:style w:type="character" w:customStyle="1" w:styleId="WW8Num18z1">
    <w:name w:val="WW8Num18z1"/>
    <w:rsid w:val="00A36460"/>
  </w:style>
  <w:style w:type="character" w:customStyle="1" w:styleId="WW8Num18z2">
    <w:name w:val="WW8Num18z2"/>
    <w:rsid w:val="00A36460"/>
  </w:style>
  <w:style w:type="character" w:customStyle="1" w:styleId="WW8Num18z3">
    <w:name w:val="WW8Num18z3"/>
    <w:rsid w:val="00A36460"/>
  </w:style>
  <w:style w:type="character" w:customStyle="1" w:styleId="WW8Num18z4">
    <w:name w:val="WW8Num18z4"/>
    <w:rsid w:val="00A36460"/>
  </w:style>
  <w:style w:type="character" w:customStyle="1" w:styleId="WW8Num18z5">
    <w:name w:val="WW8Num18z5"/>
    <w:rsid w:val="00A36460"/>
  </w:style>
  <w:style w:type="character" w:customStyle="1" w:styleId="WW8Num18z6">
    <w:name w:val="WW8Num18z6"/>
    <w:rsid w:val="00A36460"/>
  </w:style>
  <w:style w:type="character" w:customStyle="1" w:styleId="WW8Num18z7">
    <w:name w:val="WW8Num18z7"/>
    <w:rsid w:val="00A36460"/>
  </w:style>
  <w:style w:type="character" w:customStyle="1" w:styleId="WW8Num18z8">
    <w:name w:val="WW8Num18z8"/>
    <w:rsid w:val="00A36460"/>
  </w:style>
  <w:style w:type="character" w:customStyle="1" w:styleId="WW8Num19z0">
    <w:name w:val="WW8Num19z0"/>
    <w:rsid w:val="00A36460"/>
    <w:rPr>
      <w:rFonts w:ascii="Times" w:hAnsi="Times" w:cs="Times"/>
      <w:sz w:val="28"/>
      <w:szCs w:val="28"/>
      <w:lang w:val="ru-RU"/>
    </w:rPr>
  </w:style>
  <w:style w:type="character" w:customStyle="1" w:styleId="WW8Num19z1">
    <w:name w:val="WW8Num19z1"/>
    <w:rsid w:val="00A36460"/>
  </w:style>
  <w:style w:type="character" w:customStyle="1" w:styleId="WW8Num19z2">
    <w:name w:val="WW8Num19z2"/>
    <w:rsid w:val="00A36460"/>
  </w:style>
  <w:style w:type="character" w:customStyle="1" w:styleId="WW8Num19z3">
    <w:name w:val="WW8Num19z3"/>
    <w:rsid w:val="00A36460"/>
  </w:style>
  <w:style w:type="character" w:customStyle="1" w:styleId="WW8Num19z4">
    <w:name w:val="WW8Num19z4"/>
    <w:rsid w:val="00A36460"/>
  </w:style>
  <w:style w:type="character" w:customStyle="1" w:styleId="WW8Num19z5">
    <w:name w:val="WW8Num19z5"/>
    <w:rsid w:val="00A36460"/>
  </w:style>
  <w:style w:type="character" w:customStyle="1" w:styleId="WW8Num19z6">
    <w:name w:val="WW8Num19z6"/>
    <w:rsid w:val="00A36460"/>
  </w:style>
  <w:style w:type="character" w:customStyle="1" w:styleId="WW8Num19z7">
    <w:name w:val="WW8Num19z7"/>
    <w:rsid w:val="00A36460"/>
  </w:style>
  <w:style w:type="character" w:customStyle="1" w:styleId="WW8Num19z8">
    <w:name w:val="WW8Num19z8"/>
    <w:rsid w:val="00A36460"/>
  </w:style>
  <w:style w:type="character" w:customStyle="1" w:styleId="WW8Num20z0">
    <w:name w:val="WW8Num20z0"/>
    <w:rsid w:val="00A36460"/>
    <w:rPr>
      <w:rFonts w:ascii="Times" w:hAnsi="Times" w:cs="Times"/>
      <w:sz w:val="28"/>
      <w:szCs w:val="28"/>
      <w:lang w:val="ru-RU"/>
    </w:rPr>
  </w:style>
  <w:style w:type="character" w:customStyle="1" w:styleId="WW8Num20z1">
    <w:name w:val="WW8Num20z1"/>
    <w:rsid w:val="00A36460"/>
  </w:style>
  <w:style w:type="character" w:customStyle="1" w:styleId="WW8Num20z2">
    <w:name w:val="WW8Num20z2"/>
    <w:rsid w:val="00A36460"/>
  </w:style>
  <w:style w:type="character" w:customStyle="1" w:styleId="WW8Num20z3">
    <w:name w:val="WW8Num20z3"/>
    <w:rsid w:val="00A36460"/>
  </w:style>
  <w:style w:type="character" w:customStyle="1" w:styleId="WW8Num20z4">
    <w:name w:val="WW8Num20z4"/>
    <w:rsid w:val="00A36460"/>
  </w:style>
  <w:style w:type="character" w:customStyle="1" w:styleId="WW8Num20z5">
    <w:name w:val="WW8Num20z5"/>
    <w:rsid w:val="00A36460"/>
  </w:style>
  <w:style w:type="character" w:customStyle="1" w:styleId="WW8Num20z6">
    <w:name w:val="WW8Num20z6"/>
    <w:rsid w:val="00A36460"/>
  </w:style>
  <w:style w:type="character" w:customStyle="1" w:styleId="WW8Num20z7">
    <w:name w:val="WW8Num20z7"/>
    <w:rsid w:val="00A36460"/>
  </w:style>
  <w:style w:type="character" w:customStyle="1" w:styleId="WW8Num20z8">
    <w:name w:val="WW8Num20z8"/>
    <w:rsid w:val="00A36460"/>
  </w:style>
  <w:style w:type="character" w:customStyle="1" w:styleId="WW8Num21z0">
    <w:name w:val="WW8Num21z0"/>
    <w:rsid w:val="00A36460"/>
    <w:rPr>
      <w:rFonts w:ascii="Times New Roman" w:hAnsi="Times New Roman" w:cs="Times New Roman"/>
      <w:sz w:val="28"/>
      <w:szCs w:val="28"/>
      <w:lang w:val="ru-RU"/>
    </w:rPr>
  </w:style>
  <w:style w:type="character" w:customStyle="1" w:styleId="WW8Num21z1">
    <w:name w:val="WW8Num21z1"/>
    <w:rsid w:val="00A36460"/>
  </w:style>
  <w:style w:type="character" w:customStyle="1" w:styleId="WW8Num21z2">
    <w:name w:val="WW8Num21z2"/>
    <w:rsid w:val="00A36460"/>
  </w:style>
  <w:style w:type="character" w:customStyle="1" w:styleId="WW8Num21z3">
    <w:name w:val="WW8Num21z3"/>
    <w:rsid w:val="00A36460"/>
  </w:style>
  <w:style w:type="character" w:customStyle="1" w:styleId="WW8Num21z4">
    <w:name w:val="WW8Num21z4"/>
    <w:rsid w:val="00A36460"/>
  </w:style>
  <w:style w:type="character" w:customStyle="1" w:styleId="WW8Num21z5">
    <w:name w:val="WW8Num21z5"/>
    <w:rsid w:val="00A36460"/>
  </w:style>
  <w:style w:type="character" w:customStyle="1" w:styleId="WW8Num21z6">
    <w:name w:val="WW8Num21z6"/>
    <w:rsid w:val="00A36460"/>
  </w:style>
  <w:style w:type="character" w:customStyle="1" w:styleId="WW8Num21z7">
    <w:name w:val="WW8Num21z7"/>
    <w:rsid w:val="00A36460"/>
  </w:style>
  <w:style w:type="character" w:customStyle="1" w:styleId="WW8Num21z8">
    <w:name w:val="WW8Num21z8"/>
    <w:rsid w:val="00A36460"/>
  </w:style>
  <w:style w:type="character" w:customStyle="1" w:styleId="WW8Num22z0">
    <w:name w:val="WW8Num22z0"/>
    <w:rsid w:val="00A36460"/>
  </w:style>
  <w:style w:type="character" w:customStyle="1" w:styleId="WW8Num22z1">
    <w:name w:val="WW8Num22z1"/>
    <w:rsid w:val="00A36460"/>
  </w:style>
  <w:style w:type="character" w:customStyle="1" w:styleId="WW8Num22z2">
    <w:name w:val="WW8Num22z2"/>
    <w:rsid w:val="00A36460"/>
  </w:style>
  <w:style w:type="character" w:customStyle="1" w:styleId="WW8Num22z3">
    <w:name w:val="WW8Num22z3"/>
    <w:rsid w:val="00A36460"/>
  </w:style>
  <w:style w:type="character" w:customStyle="1" w:styleId="WW8Num22z4">
    <w:name w:val="WW8Num22z4"/>
    <w:rsid w:val="00A36460"/>
  </w:style>
  <w:style w:type="character" w:customStyle="1" w:styleId="WW8Num22z5">
    <w:name w:val="WW8Num22z5"/>
    <w:rsid w:val="00A36460"/>
  </w:style>
  <w:style w:type="character" w:customStyle="1" w:styleId="WW8Num22z6">
    <w:name w:val="WW8Num22z6"/>
    <w:rsid w:val="00A36460"/>
  </w:style>
  <w:style w:type="character" w:customStyle="1" w:styleId="WW8Num22z7">
    <w:name w:val="WW8Num22z7"/>
    <w:rsid w:val="00A36460"/>
  </w:style>
  <w:style w:type="character" w:customStyle="1" w:styleId="WW8Num22z8">
    <w:name w:val="WW8Num22z8"/>
    <w:rsid w:val="00A36460"/>
  </w:style>
  <w:style w:type="character" w:customStyle="1" w:styleId="WW8Num23z0">
    <w:name w:val="WW8Num23z0"/>
    <w:rsid w:val="00A36460"/>
    <w:rPr>
      <w:rFonts w:ascii="Times" w:hAnsi="Times" w:cs="Times"/>
      <w:sz w:val="28"/>
      <w:szCs w:val="28"/>
    </w:rPr>
  </w:style>
  <w:style w:type="character" w:customStyle="1" w:styleId="WW8Num23z1">
    <w:name w:val="WW8Num23z1"/>
    <w:rsid w:val="00A36460"/>
  </w:style>
  <w:style w:type="character" w:customStyle="1" w:styleId="WW8Num23z2">
    <w:name w:val="WW8Num23z2"/>
    <w:rsid w:val="00A36460"/>
  </w:style>
  <w:style w:type="character" w:customStyle="1" w:styleId="WW8Num23z3">
    <w:name w:val="WW8Num23z3"/>
    <w:rsid w:val="00A36460"/>
  </w:style>
  <w:style w:type="character" w:customStyle="1" w:styleId="WW8Num23z4">
    <w:name w:val="WW8Num23z4"/>
    <w:rsid w:val="00A36460"/>
  </w:style>
  <w:style w:type="character" w:customStyle="1" w:styleId="WW8Num23z5">
    <w:name w:val="WW8Num23z5"/>
    <w:rsid w:val="00A36460"/>
  </w:style>
  <w:style w:type="character" w:customStyle="1" w:styleId="WW8Num23z6">
    <w:name w:val="WW8Num23z6"/>
    <w:rsid w:val="00A36460"/>
  </w:style>
  <w:style w:type="character" w:customStyle="1" w:styleId="WW8Num23z7">
    <w:name w:val="WW8Num23z7"/>
    <w:rsid w:val="00A36460"/>
  </w:style>
  <w:style w:type="character" w:customStyle="1" w:styleId="WW8Num23z8">
    <w:name w:val="WW8Num23z8"/>
    <w:rsid w:val="00A36460"/>
  </w:style>
  <w:style w:type="character" w:customStyle="1" w:styleId="WW8Num24z0">
    <w:name w:val="WW8Num24z0"/>
    <w:rsid w:val="00A36460"/>
    <w:rPr>
      <w:rFonts w:ascii="Times" w:hAnsi="Times" w:cs="Times"/>
      <w:sz w:val="28"/>
      <w:szCs w:val="28"/>
      <w:lang w:val="ru-RU"/>
    </w:rPr>
  </w:style>
  <w:style w:type="character" w:customStyle="1" w:styleId="WW8Num24z1">
    <w:name w:val="WW8Num24z1"/>
    <w:rsid w:val="00A36460"/>
  </w:style>
  <w:style w:type="character" w:customStyle="1" w:styleId="WW8Num24z2">
    <w:name w:val="WW8Num24z2"/>
    <w:rsid w:val="00A36460"/>
  </w:style>
  <w:style w:type="character" w:customStyle="1" w:styleId="WW8Num24z3">
    <w:name w:val="WW8Num24z3"/>
    <w:rsid w:val="00A36460"/>
  </w:style>
  <w:style w:type="character" w:customStyle="1" w:styleId="WW8Num24z4">
    <w:name w:val="WW8Num24z4"/>
    <w:rsid w:val="00A36460"/>
  </w:style>
  <w:style w:type="character" w:customStyle="1" w:styleId="WW8Num24z5">
    <w:name w:val="WW8Num24z5"/>
    <w:rsid w:val="00A36460"/>
  </w:style>
  <w:style w:type="character" w:customStyle="1" w:styleId="WW8Num24z6">
    <w:name w:val="WW8Num24z6"/>
    <w:rsid w:val="00A36460"/>
  </w:style>
  <w:style w:type="character" w:customStyle="1" w:styleId="WW8Num24z7">
    <w:name w:val="WW8Num24z7"/>
    <w:rsid w:val="00A36460"/>
  </w:style>
  <w:style w:type="character" w:customStyle="1" w:styleId="WW8Num24z8">
    <w:name w:val="WW8Num24z8"/>
    <w:rsid w:val="00A36460"/>
  </w:style>
  <w:style w:type="character" w:customStyle="1" w:styleId="WW8Num25z0">
    <w:name w:val="WW8Num25z0"/>
    <w:rsid w:val="00A36460"/>
  </w:style>
  <w:style w:type="character" w:customStyle="1" w:styleId="WW8Num25z1">
    <w:name w:val="WW8Num25z1"/>
    <w:rsid w:val="00A36460"/>
  </w:style>
  <w:style w:type="character" w:customStyle="1" w:styleId="WW8Num25z2">
    <w:name w:val="WW8Num25z2"/>
    <w:rsid w:val="00A36460"/>
  </w:style>
  <w:style w:type="character" w:customStyle="1" w:styleId="WW8Num25z3">
    <w:name w:val="WW8Num25z3"/>
    <w:rsid w:val="00A36460"/>
  </w:style>
  <w:style w:type="character" w:customStyle="1" w:styleId="WW8Num25z4">
    <w:name w:val="WW8Num25z4"/>
    <w:rsid w:val="00A36460"/>
  </w:style>
  <w:style w:type="character" w:customStyle="1" w:styleId="WW8Num25z5">
    <w:name w:val="WW8Num25z5"/>
    <w:rsid w:val="00A36460"/>
  </w:style>
  <w:style w:type="character" w:customStyle="1" w:styleId="WW8Num25z6">
    <w:name w:val="WW8Num25z6"/>
    <w:rsid w:val="00A36460"/>
  </w:style>
  <w:style w:type="character" w:customStyle="1" w:styleId="WW8Num25z7">
    <w:name w:val="WW8Num25z7"/>
    <w:rsid w:val="00A36460"/>
  </w:style>
  <w:style w:type="character" w:customStyle="1" w:styleId="WW8Num25z8">
    <w:name w:val="WW8Num25z8"/>
    <w:rsid w:val="00A36460"/>
  </w:style>
  <w:style w:type="character" w:customStyle="1" w:styleId="WW8Num26z0">
    <w:name w:val="WW8Num26z0"/>
    <w:rsid w:val="00A36460"/>
  </w:style>
  <w:style w:type="character" w:customStyle="1" w:styleId="WW8Num26z1">
    <w:name w:val="WW8Num26z1"/>
    <w:rsid w:val="00A36460"/>
    <w:rPr>
      <w:rFonts w:ascii="Times" w:hAnsi="Times" w:cs="Times"/>
      <w:sz w:val="28"/>
      <w:szCs w:val="28"/>
    </w:rPr>
  </w:style>
  <w:style w:type="character" w:customStyle="1" w:styleId="WW8Num26z2">
    <w:name w:val="WW8Num26z2"/>
    <w:rsid w:val="00A36460"/>
    <w:rPr>
      <w:rFonts w:ascii="Times" w:hAnsi="Times" w:cs="Times"/>
      <w:sz w:val="28"/>
      <w:szCs w:val="28"/>
      <w:lang w:val="ru-RU"/>
    </w:rPr>
  </w:style>
  <w:style w:type="character" w:customStyle="1" w:styleId="WW8Num26z3">
    <w:name w:val="WW8Num26z3"/>
    <w:rsid w:val="00A36460"/>
  </w:style>
  <w:style w:type="character" w:customStyle="1" w:styleId="WW8Num26z4">
    <w:name w:val="WW8Num26z4"/>
    <w:rsid w:val="00A36460"/>
  </w:style>
  <w:style w:type="character" w:customStyle="1" w:styleId="WW8Num26z5">
    <w:name w:val="WW8Num26z5"/>
    <w:rsid w:val="00A36460"/>
  </w:style>
  <w:style w:type="character" w:customStyle="1" w:styleId="WW8Num26z6">
    <w:name w:val="WW8Num26z6"/>
    <w:rsid w:val="00A36460"/>
  </w:style>
  <w:style w:type="character" w:customStyle="1" w:styleId="WW8Num26z7">
    <w:name w:val="WW8Num26z7"/>
    <w:rsid w:val="00A36460"/>
  </w:style>
  <w:style w:type="character" w:customStyle="1" w:styleId="WW8Num26z8">
    <w:name w:val="WW8Num26z8"/>
    <w:rsid w:val="00A36460"/>
  </w:style>
  <w:style w:type="character" w:customStyle="1" w:styleId="WW8Num27z0">
    <w:name w:val="WW8Num27z0"/>
    <w:rsid w:val="00A36460"/>
    <w:rPr>
      <w:rFonts w:ascii="Times New Roman" w:hAnsi="Times New Roman" w:cs="Times New Roman"/>
      <w:sz w:val="28"/>
      <w:szCs w:val="28"/>
      <w:lang w:val="ru-RU"/>
    </w:rPr>
  </w:style>
  <w:style w:type="character" w:customStyle="1" w:styleId="WW8Num27z1">
    <w:name w:val="WW8Num27z1"/>
    <w:rsid w:val="00A36460"/>
    <w:rPr>
      <w:rFonts w:ascii="Times" w:hAnsi="Times" w:cs="Times"/>
      <w:sz w:val="28"/>
      <w:szCs w:val="28"/>
      <w:lang w:val="ru-RU"/>
    </w:rPr>
  </w:style>
  <w:style w:type="character" w:customStyle="1" w:styleId="WW8Num27z2">
    <w:name w:val="WW8Num27z2"/>
    <w:rsid w:val="00A36460"/>
  </w:style>
  <w:style w:type="character" w:customStyle="1" w:styleId="WW8Num27z3">
    <w:name w:val="WW8Num27z3"/>
    <w:rsid w:val="00A36460"/>
  </w:style>
  <w:style w:type="character" w:customStyle="1" w:styleId="WW8Num27z4">
    <w:name w:val="WW8Num27z4"/>
    <w:rsid w:val="00A36460"/>
  </w:style>
  <w:style w:type="character" w:customStyle="1" w:styleId="WW8Num27z5">
    <w:name w:val="WW8Num27z5"/>
    <w:rsid w:val="00A36460"/>
  </w:style>
  <w:style w:type="character" w:customStyle="1" w:styleId="WW8Num27z6">
    <w:name w:val="WW8Num27z6"/>
    <w:rsid w:val="00A36460"/>
  </w:style>
  <w:style w:type="character" w:customStyle="1" w:styleId="WW8Num27z7">
    <w:name w:val="WW8Num27z7"/>
    <w:rsid w:val="00A36460"/>
  </w:style>
  <w:style w:type="character" w:customStyle="1" w:styleId="WW8Num27z8">
    <w:name w:val="WW8Num27z8"/>
    <w:rsid w:val="00A36460"/>
  </w:style>
  <w:style w:type="character" w:customStyle="1" w:styleId="WW8Num28z0">
    <w:name w:val="WW8Num28z0"/>
    <w:rsid w:val="00A36460"/>
  </w:style>
  <w:style w:type="character" w:customStyle="1" w:styleId="WW8Num28z1">
    <w:name w:val="WW8Num28z1"/>
    <w:rsid w:val="00A36460"/>
    <w:rPr>
      <w:rFonts w:ascii="Times" w:hAnsi="Times" w:cs="Times"/>
      <w:sz w:val="28"/>
      <w:szCs w:val="28"/>
      <w:lang w:val="ru-RU"/>
    </w:rPr>
  </w:style>
  <w:style w:type="character" w:customStyle="1" w:styleId="WW8Num28z2">
    <w:name w:val="WW8Num28z2"/>
    <w:rsid w:val="00A36460"/>
  </w:style>
  <w:style w:type="character" w:customStyle="1" w:styleId="WW8Num28z3">
    <w:name w:val="WW8Num28z3"/>
    <w:rsid w:val="00A36460"/>
  </w:style>
  <w:style w:type="character" w:customStyle="1" w:styleId="WW8Num28z4">
    <w:name w:val="WW8Num28z4"/>
    <w:rsid w:val="00A36460"/>
  </w:style>
  <w:style w:type="character" w:customStyle="1" w:styleId="WW8Num28z5">
    <w:name w:val="WW8Num28z5"/>
    <w:rsid w:val="00A36460"/>
  </w:style>
  <w:style w:type="character" w:customStyle="1" w:styleId="WW8Num28z6">
    <w:name w:val="WW8Num28z6"/>
    <w:rsid w:val="00A36460"/>
  </w:style>
  <w:style w:type="character" w:customStyle="1" w:styleId="WW8Num28z7">
    <w:name w:val="WW8Num28z7"/>
    <w:rsid w:val="00A36460"/>
  </w:style>
  <w:style w:type="character" w:customStyle="1" w:styleId="WW8Num28z8">
    <w:name w:val="WW8Num28z8"/>
    <w:rsid w:val="00A36460"/>
  </w:style>
  <w:style w:type="character" w:customStyle="1" w:styleId="WW8Num29z0">
    <w:name w:val="WW8Num29z0"/>
    <w:rsid w:val="00A36460"/>
  </w:style>
  <w:style w:type="character" w:customStyle="1" w:styleId="WW8Num29z1">
    <w:name w:val="WW8Num29z1"/>
    <w:rsid w:val="00A36460"/>
  </w:style>
  <w:style w:type="character" w:customStyle="1" w:styleId="WW8Num29z2">
    <w:name w:val="WW8Num29z2"/>
    <w:rsid w:val="00A36460"/>
  </w:style>
  <w:style w:type="character" w:customStyle="1" w:styleId="WW8Num29z3">
    <w:name w:val="WW8Num29z3"/>
    <w:rsid w:val="00A36460"/>
  </w:style>
  <w:style w:type="character" w:customStyle="1" w:styleId="WW8Num29z4">
    <w:name w:val="WW8Num29z4"/>
    <w:rsid w:val="00A36460"/>
  </w:style>
  <w:style w:type="character" w:customStyle="1" w:styleId="WW8Num29z5">
    <w:name w:val="WW8Num29z5"/>
    <w:rsid w:val="00A36460"/>
  </w:style>
  <w:style w:type="character" w:customStyle="1" w:styleId="WW8Num29z6">
    <w:name w:val="WW8Num29z6"/>
    <w:rsid w:val="00A36460"/>
  </w:style>
  <w:style w:type="character" w:customStyle="1" w:styleId="WW8Num29z7">
    <w:name w:val="WW8Num29z7"/>
    <w:rsid w:val="00A36460"/>
  </w:style>
  <w:style w:type="character" w:customStyle="1" w:styleId="WW8Num29z8">
    <w:name w:val="WW8Num29z8"/>
    <w:rsid w:val="00A36460"/>
  </w:style>
  <w:style w:type="character" w:customStyle="1" w:styleId="WW8Num30z0">
    <w:name w:val="WW8Num30z0"/>
    <w:rsid w:val="00A36460"/>
  </w:style>
  <w:style w:type="character" w:customStyle="1" w:styleId="WW8Num30z1">
    <w:name w:val="WW8Num30z1"/>
    <w:rsid w:val="00A36460"/>
  </w:style>
  <w:style w:type="character" w:customStyle="1" w:styleId="WW8Num30z2">
    <w:name w:val="WW8Num30z2"/>
    <w:rsid w:val="00A36460"/>
  </w:style>
  <w:style w:type="character" w:customStyle="1" w:styleId="WW8Num30z3">
    <w:name w:val="WW8Num30z3"/>
    <w:rsid w:val="00A36460"/>
  </w:style>
  <w:style w:type="character" w:customStyle="1" w:styleId="WW8Num30z4">
    <w:name w:val="WW8Num30z4"/>
    <w:rsid w:val="00A36460"/>
  </w:style>
  <w:style w:type="character" w:customStyle="1" w:styleId="WW8Num30z5">
    <w:name w:val="WW8Num30z5"/>
    <w:rsid w:val="00A36460"/>
  </w:style>
  <w:style w:type="character" w:customStyle="1" w:styleId="WW8Num30z6">
    <w:name w:val="WW8Num30z6"/>
    <w:rsid w:val="00A36460"/>
  </w:style>
  <w:style w:type="character" w:customStyle="1" w:styleId="WW8Num30z7">
    <w:name w:val="WW8Num30z7"/>
    <w:rsid w:val="00A36460"/>
  </w:style>
  <w:style w:type="character" w:customStyle="1" w:styleId="WW8Num30z8">
    <w:name w:val="WW8Num30z8"/>
    <w:rsid w:val="00A36460"/>
  </w:style>
  <w:style w:type="character" w:customStyle="1" w:styleId="WW8Num31z0">
    <w:name w:val="WW8Num31z0"/>
    <w:rsid w:val="00A36460"/>
  </w:style>
  <w:style w:type="character" w:customStyle="1" w:styleId="WW8Num31z1">
    <w:name w:val="WW8Num31z1"/>
    <w:rsid w:val="00A36460"/>
  </w:style>
  <w:style w:type="character" w:customStyle="1" w:styleId="WW8Num31z2">
    <w:name w:val="WW8Num31z2"/>
    <w:rsid w:val="00A36460"/>
  </w:style>
  <w:style w:type="character" w:customStyle="1" w:styleId="WW8Num31z3">
    <w:name w:val="WW8Num31z3"/>
    <w:rsid w:val="00A36460"/>
  </w:style>
  <w:style w:type="character" w:customStyle="1" w:styleId="WW8Num31z4">
    <w:name w:val="WW8Num31z4"/>
    <w:rsid w:val="00A36460"/>
  </w:style>
  <w:style w:type="character" w:customStyle="1" w:styleId="WW8Num31z5">
    <w:name w:val="WW8Num31z5"/>
    <w:rsid w:val="00A36460"/>
  </w:style>
  <w:style w:type="character" w:customStyle="1" w:styleId="WW8Num31z6">
    <w:name w:val="WW8Num31z6"/>
    <w:rsid w:val="00A36460"/>
  </w:style>
  <w:style w:type="character" w:customStyle="1" w:styleId="WW8Num31z7">
    <w:name w:val="WW8Num31z7"/>
    <w:rsid w:val="00A36460"/>
  </w:style>
  <w:style w:type="character" w:customStyle="1" w:styleId="WW8Num31z8">
    <w:name w:val="WW8Num31z8"/>
    <w:rsid w:val="00A36460"/>
  </w:style>
  <w:style w:type="character" w:customStyle="1" w:styleId="WW8Num32z0">
    <w:name w:val="WW8Num32z0"/>
    <w:rsid w:val="00A36460"/>
  </w:style>
  <w:style w:type="character" w:customStyle="1" w:styleId="WW8Num32z1">
    <w:name w:val="WW8Num32z1"/>
    <w:rsid w:val="00A36460"/>
  </w:style>
  <w:style w:type="character" w:customStyle="1" w:styleId="WW8Num32z2">
    <w:name w:val="WW8Num32z2"/>
    <w:rsid w:val="00A36460"/>
  </w:style>
  <w:style w:type="character" w:customStyle="1" w:styleId="WW8Num32z3">
    <w:name w:val="WW8Num32z3"/>
    <w:rsid w:val="00A36460"/>
  </w:style>
  <w:style w:type="character" w:customStyle="1" w:styleId="WW8Num32z4">
    <w:name w:val="WW8Num32z4"/>
    <w:rsid w:val="00A36460"/>
  </w:style>
  <w:style w:type="character" w:customStyle="1" w:styleId="WW8Num32z5">
    <w:name w:val="WW8Num32z5"/>
    <w:rsid w:val="00A36460"/>
  </w:style>
  <w:style w:type="character" w:customStyle="1" w:styleId="WW8Num32z6">
    <w:name w:val="WW8Num32z6"/>
    <w:rsid w:val="00A36460"/>
  </w:style>
  <w:style w:type="character" w:customStyle="1" w:styleId="WW8Num32z7">
    <w:name w:val="WW8Num32z7"/>
    <w:rsid w:val="00A36460"/>
  </w:style>
  <w:style w:type="character" w:customStyle="1" w:styleId="WW8Num32z8">
    <w:name w:val="WW8Num32z8"/>
    <w:rsid w:val="00A36460"/>
  </w:style>
  <w:style w:type="character" w:customStyle="1" w:styleId="WW8Num33z0">
    <w:name w:val="WW8Num33z0"/>
    <w:rsid w:val="00A36460"/>
    <w:rPr>
      <w:rFonts w:ascii="Times" w:hAnsi="Times" w:cs="Times"/>
      <w:sz w:val="28"/>
      <w:szCs w:val="28"/>
      <w:lang w:val="ru-RU"/>
    </w:rPr>
  </w:style>
  <w:style w:type="character" w:customStyle="1" w:styleId="WW8Num33z1">
    <w:name w:val="WW8Num33z1"/>
    <w:rsid w:val="00A36460"/>
  </w:style>
  <w:style w:type="character" w:customStyle="1" w:styleId="WW8Num33z2">
    <w:name w:val="WW8Num33z2"/>
    <w:rsid w:val="00A36460"/>
  </w:style>
  <w:style w:type="character" w:customStyle="1" w:styleId="WW8Num33z3">
    <w:name w:val="WW8Num33z3"/>
    <w:rsid w:val="00A36460"/>
  </w:style>
  <w:style w:type="character" w:customStyle="1" w:styleId="WW8Num33z4">
    <w:name w:val="WW8Num33z4"/>
    <w:rsid w:val="00A36460"/>
  </w:style>
  <w:style w:type="character" w:customStyle="1" w:styleId="WW8Num33z5">
    <w:name w:val="WW8Num33z5"/>
    <w:rsid w:val="00A36460"/>
  </w:style>
  <w:style w:type="character" w:customStyle="1" w:styleId="WW8Num33z6">
    <w:name w:val="WW8Num33z6"/>
    <w:rsid w:val="00A36460"/>
  </w:style>
  <w:style w:type="character" w:customStyle="1" w:styleId="WW8Num33z7">
    <w:name w:val="WW8Num33z7"/>
    <w:rsid w:val="00A36460"/>
  </w:style>
  <w:style w:type="character" w:customStyle="1" w:styleId="WW8Num33z8">
    <w:name w:val="WW8Num33z8"/>
    <w:rsid w:val="00A36460"/>
  </w:style>
  <w:style w:type="character" w:customStyle="1" w:styleId="WW8Num34z0">
    <w:name w:val="WW8Num34z0"/>
    <w:rsid w:val="00A36460"/>
    <w:rPr>
      <w:rFonts w:ascii="Times" w:hAnsi="Times" w:cs="Times"/>
      <w:sz w:val="28"/>
      <w:szCs w:val="28"/>
      <w:lang w:val="ru-RU"/>
    </w:rPr>
  </w:style>
  <w:style w:type="character" w:customStyle="1" w:styleId="WW8Num34z1">
    <w:name w:val="WW8Num34z1"/>
    <w:rsid w:val="00A36460"/>
  </w:style>
  <w:style w:type="character" w:customStyle="1" w:styleId="WW8Num34z2">
    <w:name w:val="WW8Num34z2"/>
    <w:rsid w:val="00A36460"/>
  </w:style>
  <w:style w:type="character" w:customStyle="1" w:styleId="WW8Num34z3">
    <w:name w:val="WW8Num34z3"/>
    <w:rsid w:val="00A36460"/>
  </w:style>
  <w:style w:type="character" w:customStyle="1" w:styleId="WW8Num34z4">
    <w:name w:val="WW8Num34z4"/>
    <w:rsid w:val="00A36460"/>
  </w:style>
  <w:style w:type="character" w:customStyle="1" w:styleId="WW8Num34z5">
    <w:name w:val="WW8Num34z5"/>
    <w:rsid w:val="00A36460"/>
  </w:style>
  <w:style w:type="character" w:customStyle="1" w:styleId="WW8Num34z6">
    <w:name w:val="WW8Num34z6"/>
    <w:rsid w:val="00A36460"/>
  </w:style>
  <w:style w:type="character" w:customStyle="1" w:styleId="WW8Num34z7">
    <w:name w:val="WW8Num34z7"/>
    <w:rsid w:val="00A36460"/>
  </w:style>
  <w:style w:type="character" w:customStyle="1" w:styleId="WW8Num34z8">
    <w:name w:val="WW8Num34z8"/>
    <w:rsid w:val="00A36460"/>
  </w:style>
  <w:style w:type="character" w:customStyle="1" w:styleId="WW8Num35z0">
    <w:name w:val="WW8Num35z0"/>
    <w:rsid w:val="00A36460"/>
  </w:style>
  <w:style w:type="character" w:customStyle="1" w:styleId="WW8Num35z1">
    <w:name w:val="WW8Num35z1"/>
    <w:rsid w:val="00A36460"/>
  </w:style>
  <w:style w:type="character" w:customStyle="1" w:styleId="WW8Num35z2">
    <w:name w:val="WW8Num35z2"/>
    <w:rsid w:val="00A36460"/>
  </w:style>
  <w:style w:type="character" w:customStyle="1" w:styleId="WW8Num35z3">
    <w:name w:val="WW8Num35z3"/>
    <w:rsid w:val="00A36460"/>
  </w:style>
  <w:style w:type="character" w:customStyle="1" w:styleId="WW8Num35z4">
    <w:name w:val="WW8Num35z4"/>
    <w:rsid w:val="00A36460"/>
  </w:style>
  <w:style w:type="character" w:customStyle="1" w:styleId="WW8Num35z5">
    <w:name w:val="WW8Num35z5"/>
    <w:rsid w:val="00A36460"/>
  </w:style>
  <w:style w:type="character" w:customStyle="1" w:styleId="WW8Num35z6">
    <w:name w:val="WW8Num35z6"/>
    <w:rsid w:val="00A36460"/>
  </w:style>
  <w:style w:type="character" w:customStyle="1" w:styleId="WW8Num35z7">
    <w:name w:val="WW8Num35z7"/>
    <w:rsid w:val="00A36460"/>
  </w:style>
  <w:style w:type="character" w:customStyle="1" w:styleId="WW8Num35z8">
    <w:name w:val="WW8Num35z8"/>
    <w:rsid w:val="00A36460"/>
  </w:style>
  <w:style w:type="character" w:customStyle="1" w:styleId="WW8Num36z0">
    <w:name w:val="WW8Num36z0"/>
    <w:rsid w:val="00A36460"/>
    <w:rPr>
      <w:rFonts w:ascii="Times New Roman" w:hAnsi="Times New Roman" w:cs="Times New Roman"/>
      <w:sz w:val="28"/>
      <w:szCs w:val="28"/>
      <w:lang w:val="ru-RU"/>
    </w:rPr>
  </w:style>
  <w:style w:type="character" w:customStyle="1" w:styleId="WW8Num36z1">
    <w:name w:val="WW8Num36z1"/>
    <w:rsid w:val="00A36460"/>
    <w:rPr>
      <w:rFonts w:ascii="Times" w:hAnsi="Times" w:cs="Times"/>
      <w:sz w:val="28"/>
      <w:szCs w:val="28"/>
    </w:rPr>
  </w:style>
  <w:style w:type="character" w:customStyle="1" w:styleId="WW8Num36z2">
    <w:name w:val="WW8Num36z2"/>
    <w:rsid w:val="00A36460"/>
  </w:style>
  <w:style w:type="character" w:customStyle="1" w:styleId="WW8Num36z3">
    <w:name w:val="WW8Num36z3"/>
    <w:rsid w:val="00A36460"/>
  </w:style>
  <w:style w:type="character" w:customStyle="1" w:styleId="WW8Num36z4">
    <w:name w:val="WW8Num36z4"/>
    <w:rsid w:val="00A36460"/>
  </w:style>
  <w:style w:type="character" w:customStyle="1" w:styleId="WW8Num36z5">
    <w:name w:val="WW8Num36z5"/>
    <w:rsid w:val="00A36460"/>
  </w:style>
  <w:style w:type="character" w:customStyle="1" w:styleId="WW8Num36z6">
    <w:name w:val="WW8Num36z6"/>
    <w:rsid w:val="00A36460"/>
  </w:style>
  <w:style w:type="character" w:customStyle="1" w:styleId="WW8Num36z7">
    <w:name w:val="WW8Num36z7"/>
    <w:rsid w:val="00A36460"/>
  </w:style>
  <w:style w:type="character" w:customStyle="1" w:styleId="WW8Num36z8">
    <w:name w:val="WW8Num36z8"/>
    <w:rsid w:val="00A36460"/>
  </w:style>
  <w:style w:type="character" w:customStyle="1" w:styleId="WW8Num37z0">
    <w:name w:val="WW8Num37z0"/>
    <w:rsid w:val="00A36460"/>
    <w:rPr>
      <w:rFonts w:ascii="Times" w:hAnsi="Times" w:cs="Times"/>
      <w:sz w:val="28"/>
      <w:szCs w:val="28"/>
      <w:lang w:val="ru-RU"/>
    </w:rPr>
  </w:style>
  <w:style w:type="character" w:customStyle="1" w:styleId="WW8Num37z1">
    <w:name w:val="WW8Num37z1"/>
    <w:rsid w:val="00A36460"/>
  </w:style>
  <w:style w:type="character" w:customStyle="1" w:styleId="WW8Num37z2">
    <w:name w:val="WW8Num37z2"/>
    <w:rsid w:val="00A36460"/>
  </w:style>
  <w:style w:type="character" w:customStyle="1" w:styleId="WW8Num37z3">
    <w:name w:val="WW8Num37z3"/>
    <w:rsid w:val="00A36460"/>
  </w:style>
  <w:style w:type="character" w:customStyle="1" w:styleId="WW8Num37z4">
    <w:name w:val="WW8Num37z4"/>
    <w:rsid w:val="00A36460"/>
  </w:style>
  <w:style w:type="character" w:customStyle="1" w:styleId="WW8Num37z5">
    <w:name w:val="WW8Num37z5"/>
    <w:rsid w:val="00A36460"/>
  </w:style>
  <w:style w:type="character" w:customStyle="1" w:styleId="WW8Num37z6">
    <w:name w:val="WW8Num37z6"/>
    <w:rsid w:val="00A36460"/>
  </w:style>
  <w:style w:type="character" w:customStyle="1" w:styleId="WW8Num37z7">
    <w:name w:val="WW8Num37z7"/>
    <w:rsid w:val="00A36460"/>
  </w:style>
  <w:style w:type="character" w:customStyle="1" w:styleId="WW8Num37z8">
    <w:name w:val="WW8Num37z8"/>
    <w:rsid w:val="00A36460"/>
  </w:style>
  <w:style w:type="character" w:customStyle="1" w:styleId="WW8Num38z0">
    <w:name w:val="WW8Num38z0"/>
    <w:rsid w:val="00A36460"/>
    <w:rPr>
      <w:rFonts w:ascii="Times" w:hAnsi="Times" w:cs="Times"/>
      <w:sz w:val="28"/>
      <w:szCs w:val="28"/>
      <w:lang w:val="ru-RU"/>
    </w:rPr>
  </w:style>
  <w:style w:type="character" w:customStyle="1" w:styleId="WW8Num38z1">
    <w:name w:val="WW8Num38z1"/>
    <w:rsid w:val="00A36460"/>
  </w:style>
  <w:style w:type="character" w:customStyle="1" w:styleId="WW8Num38z2">
    <w:name w:val="WW8Num38z2"/>
    <w:rsid w:val="00A36460"/>
  </w:style>
  <w:style w:type="character" w:customStyle="1" w:styleId="WW8Num38z3">
    <w:name w:val="WW8Num38z3"/>
    <w:rsid w:val="00A36460"/>
  </w:style>
  <w:style w:type="character" w:customStyle="1" w:styleId="WW8Num38z4">
    <w:name w:val="WW8Num38z4"/>
    <w:rsid w:val="00A36460"/>
  </w:style>
  <w:style w:type="character" w:customStyle="1" w:styleId="WW8Num38z5">
    <w:name w:val="WW8Num38z5"/>
    <w:rsid w:val="00A36460"/>
  </w:style>
  <w:style w:type="character" w:customStyle="1" w:styleId="WW8Num38z6">
    <w:name w:val="WW8Num38z6"/>
    <w:rsid w:val="00A36460"/>
  </w:style>
  <w:style w:type="character" w:customStyle="1" w:styleId="WW8Num38z7">
    <w:name w:val="WW8Num38z7"/>
    <w:rsid w:val="00A36460"/>
  </w:style>
  <w:style w:type="character" w:customStyle="1" w:styleId="WW8Num38z8">
    <w:name w:val="WW8Num38z8"/>
    <w:rsid w:val="00A36460"/>
  </w:style>
  <w:style w:type="character" w:customStyle="1" w:styleId="WW8Num39z0">
    <w:name w:val="WW8Num39z0"/>
    <w:rsid w:val="00A36460"/>
    <w:rPr>
      <w:rFonts w:ascii="Times New Roman" w:hAnsi="Times New Roman" w:cs="Times New Roman"/>
      <w:sz w:val="28"/>
      <w:szCs w:val="28"/>
      <w:lang w:val="ru-RU"/>
    </w:rPr>
  </w:style>
  <w:style w:type="character" w:customStyle="1" w:styleId="WW8Num39z1">
    <w:name w:val="WW8Num39z1"/>
    <w:rsid w:val="00A36460"/>
    <w:rPr>
      <w:rFonts w:ascii="Times" w:hAnsi="Times" w:cs="Times"/>
      <w:color w:val="1F4E79"/>
      <w:sz w:val="28"/>
      <w:szCs w:val="28"/>
      <w:lang w:val="ru-RU"/>
    </w:rPr>
  </w:style>
  <w:style w:type="character" w:customStyle="1" w:styleId="WW8Num39z2">
    <w:name w:val="WW8Num39z2"/>
    <w:rsid w:val="00A36460"/>
  </w:style>
  <w:style w:type="character" w:customStyle="1" w:styleId="WW8Num39z3">
    <w:name w:val="WW8Num39z3"/>
    <w:rsid w:val="00A36460"/>
  </w:style>
  <w:style w:type="character" w:customStyle="1" w:styleId="WW8Num39z4">
    <w:name w:val="WW8Num39z4"/>
    <w:rsid w:val="00A36460"/>
  </w:style>
  <w:style w:type="character" w:customStyle="1" w:styleId="WW8Num39z5">
    <w:name w:val="WW8Num39z5"/>
    <w:rsid w:val="00A36460"/>
  </w:style>
  <w:style w:type="character" w:customStyle="1" w:styleId="WW8Num39z6">
    <w:name w:val="WW8Num39z6"/>
    <w:rsid w:val="00A36460"/>
  </w:style>
  <w:style w:type="character" w:customStyle="1" w:styleId="WW8Num39z7">
    <w:name w:val="WW8Num39z7"/>
    <w:rsid w:val="00A36460"/>
  </w:style>
  <w:style w:type="character" w:customStyle="1" w:styleId="WW8Num39z8">
    <w:name w:val="WW8Num39z8"/>
    <w:rsid w:val="00A36460"/>
  </w:style>
  <w:style w:type="character" w:customStyle="1" w:styleId="WW8Num40z0">
    <w:name w:val="WW8Num40z0"/>
    <w:rsid w:val="00A36460"/>
    <w:rPr>
      <w:rFonts w:ascii="Times" w:hAnsi="Times" w:cs="Times"/>
      <w:sz w:val="28"/>
      <w:szCs w:val="28"/>
    </w:rPr>
  </w:style>
  <w:style w:type="character" w:customStyle="1" w:styleId="WW8Num40z1">
    <w:name w:val="WW8Num40z1"/>
    <w:rsid w:val="00A36460"/>
  </w:style>
  <w:style w:type="character" w:customStyle="1" w:styleId="WW8Num40z2">
    <w:name w:val="WW8Num40z2"/>
    <w:rsid w:val="00A36460"/>
  </w:style>
  <w:style w:type="character" w:customStyle="1" w:styleId="WW8Num40z3">
    <w:name w:val="WW8Num40z3"/>
    <w:rsid w:val="00A36460"/>
  </w:style>
  <w:style w:type="character" w:customStyle="1" w:styleId="WW8Num40z4">
    <w:name w:val="WW8Num40z4"/>
    <w:rsid w:val="00A36460"/>
  </w:style>
  <w:style w:type="character" w:customStyle="1" w:styleId="WW8Num40z5">
    <w:name w:val="WW8Num40z5"/>
    <w:rsid w:val="00A36460"/>
  </w:style>
  <w:style w:type="character" w:customStyle="1" w:styleId="WW8Num40z6">
    <w:name w:val="WW8Num40z6"/>
    <w:rsid w:val="00A36460"/>
  </w:style>
  <w:style w:type="character" w:customStyle="1" w:styleId="WW8Num40z7">
    <w:name w:val="WW8Num40z7"/>
    <w:rsid w:val="00A36460"/>
  </w:style>
  <w:style w:type="character" w:customStyle="1" w:styleId="WW8Num40z8">
    <w:name w:val="WW8Num40z8"/>
    <w:rsid w:val="00A36460"/>
  </w:style>
  <w:style w:type="character" w:customStyle="1" w:styleId="WW8Num41z0">
    <w:name w:val="WW8Num41z0"/>
    <w:rsid w:val="00A36460"/>
  </w:style>
  <w:style w:type="character" w:customStyle="1" w:styleId="WW8Num41z1">
    <w:name w:val="WW8Num41z1"/>
    <w:rsid w:val="00A36460"/>
  </w:style>
  <w:style w:type="character" w:customStyle="1" w:styleId="WW8Num41z2">
    <w:name w:val="WW8Num41z2"/>
    <w:rsid w:val="00A36460"/>
  </w:style>
  <w:style w:type="character" w:customStyle="1" w:styleId="WW8Num41z3">
    <w:name w:val="WW8Num41z3"/>
    <w:rsid w:val="00A36460"/>
  </w:style>
  <w:style w:type="character" w:customStyle="1" w:styleId="WW8Num41z4">
    <w:name w:val="WW8Num41z4"/>
    <w:rsid w:val="00A36460"/>
  </w:style>
  <w:style w:type="character" w:customStyle="1" w:styleId="WW8Num41z5">
    <w:name w:val="WW8Num41z5"/>
    <w:rsid w:val="00A36460"/>
  </w:style>
  <w:style w:type="character" w:customStyle="1" w:styleId="WW8Num41z6">
    <w:name w:val="WW8Num41z6"/>
    <w:rsid w:val="00A36460"/>
  </w:style>
  <w:style w:type="character" w:customStyle="1" w:styleId="WW8Num41z7">
    <w:name w:val="WW8Num41z7"/>
    <w:rsid w:val="00A36460"/>
  </w:style>
  <w:style w:type="character" w:customStyle="1" w:styleId="WW8Num41z8">
    <w:name w:val="WW8Num41z8"/>
    <w:rsid w:val="00A36460"/>
  </w:style>
  <w:style w:type="character" w:customStyle="1" w:styleId="WW8Num42z0">
    <w:name w:val="WW8Num42z0"/>
    <w:rsid w:val="00A36460"/>
  </w:style>
  <w:style w:type="character" w:customStyle="1" w:styleId="WW8Num42z1">
    <w:name w:val="WW8Num42z1"/>
    <w:rsid w:val="00A36460"/>
  </w:style>
  <w:style w:type="character" w:customStyle="1" w:styleId="WW8Num42z2">
    <w:name w:val="WW8Num42z2"/>
    <w:rsid w:val="00A36460"/>
  </w:style>
  <w:style w:type="character" w:customStyle="1" w:styleId="WW8Num42z3">
    <w:name w:val="WW8Num42z3"/>
    <w:rsid w:val="00A36460"/>
  </w:style>
  <w:style w:type="character" w:customStyle="1" w:styleId="WW8Num42z4">
    <w:name w:val="WW8Num42z4"/>
    <w:rsid w:val="00A36460"/>
  </w:style>
  <w:style w:type="character" w:customStyle="1" w:styleId="WW8Num42z5">
    <w:name w:val="WW8Num42z5"/>
    <w:rsid w:val="00A36460"/>
  </w:style>
  <w:style w:type="character" w:customStyle="1" w:styleId="WW8Num42z6">
    <w:name w:val="WW8Num42z6"/>
    <w:rsid w:val="00A36460"/>
  </w:style>
  <w:style w:type="character" w:customStyle="1" w:styleId="WW8Num42z7">
    <w:name w:val="WW8Num42z7"/>
    <w:rsid w:val="00A36460"/>
  </w:style>
  <w:style w:type="character" w:customStyle="1" w:styleId="WW8Num42z8">
    <w:name w:val="WW8Num42z8"/>
    <w:rsid w:val="00A36460"/>
  </w:style>
  <w:style w:type="character" w:customStyle="1" w:styleId="WW8Num43z0">
    <w:name w:val="WW8Num43z0"/>
    <w:rsid w:val="00A36460"/>
    <w:rPr>
      <w:rFonts w:ascii="Times" w:hAnsi="Times" w:cs="Times"/>
      <w:color w:val="1F4E79"/>
      <w:sz w:val="28"/>
      <w:szCs w:val="28"/>
      <w:lang w:val="ru-RU"/>
    </w:rPr>
  </w:style>
  <w:style w:type="character" w:customStyle="1" w:styleId="WW8Num43z1">
    <w:name w:val="WW8Num43z1"/>
    <w:rsid w:val="00A36460"/>
  </w:style>
  <w:style w:type="character" w:customStyle="1" w:styleId="WW8Num43z2">
    <w:name w:val="WW8Num43z2"/>
    <w:rsid w:val="00A36460"/>
  </w:style>
  <w:style w:type="character" w:customStyle="1" w:styleId="WW8Num43z3">
    <w:name w:val="WW8Num43z3"/>
    <w:rsid w:val="00A36460"/>
  </w:style>
  <w:style w:type="character" w:customStyle="1" w:styleId="WW8Num43z4">
    <w:name w:val="WW8Num43z4"/>
    <w:rsid w:val="00A36460"/>
  </w:style>
  <w:style w:type="character" w:customStyle="1" w:styleId="WW8Num43z5">
    <w:name w:val="WW8Num43z5"/>
    <w:rsid w:val="00A36460"/>
  </w:style>
  <w:style w:type="character" w:customStyle="1" w:styleId="WW8Num43z6">
    <w:name w:val="WW8Num43z6"/>
    <w:rsid w:val="00A36460"/>
  </w:style>
  <w:style w:type="character" w:customStyle="1" w:styleId="WW8Num43z7">
    <w:name w:val="WW8Num43z7"/>
    <w:rsid w:val="00A36460"/>
  </w:style>
  <w:style w:type="character" w:customStyle="1" w:styleId="WW8Num43z8">
    <w:name w:val="WW8Num43z8"/>
    <w:rsid w:val="00A36460"/>
  </w:style>
  <w:style w:type="character" w:customStyle="1" w:styleId="WW8Num44z0">
    <w:name w:val="WW8Num44z0"/>
    <w:rsid w:val="00A36460"/>
    <w:rPr>
      <w:rFonts w:ascii="Times" w:hAnsi="Times" w:cs="Times"/>
      <w:sz w:val="28"/>
      <w:szCs w:val="28"/>
      <w:lang w:val="ru-RU"/>
    </w:rPr>
  </w:style>
  <w:style w:type="character" w:customStyle="1" w:styleId="WW8Num44z1">
    <w:name w:val="WW8Num44z1"/>
    <w:rsid w:val="00A36460"/>
  </w:style>
  <w:style w:type="character" w:customStyle="1" w:styleId="WW8Num44z2">
    <w:name w:val="WW8Num44z2"/>
    <w:rsid w:val="00A36460"/>
  </w:style>
  <w:style w:type="character" w:customStyle="1" w:styleId="WW8Num44z3">
    <w:name w:val="WW8Num44z3"/>
    <w:rsid w:val="00A36460"/>
  </w:style>
  <w:style w:type="character" w:customStyle="1" w:styleId="WW8Num44z4">
    <w:name w:val="WW8Num44z4"/>
    <w:rsid w:val="00A36460"/>
  </w:style>
  <w:style w:type="character" w:customStyle="1" w:styleId="WW8Num44z5">
    <w:name w:val="WW8Num44z5"/>
    <w:rsid w:val="00A36460"/>
  </w:style>
  <w:style w:type="character" w:customStyle="1" w:styleId="WW8Num44z6">
    <w:name w:val="WW8Num44z6"/>
    <w:rsid w:val="00A36460"/>
  </w:style>
  <w:style w:type="character" w:customStyle="1" w:styleId="WW8Num44z7">
    <w:name w:val="WW8Num44z7"/>
    <w:rsid w:val="00A36460"/>
  </w:style>
  <w:style w:type="character" w:customStyle="1" w:styleId="WW8Num44z8">
    <w:name w:val="WW8Num44z8"/>
    <w:rsid w:val="00A36460"/>
  </w:style>
  <w:style w:type="character" w:customStyle="1" w:styleId="WW8Num45z0">
    <w:name w:val="WW8Num45z0"/>
    <w:rsid w:val="00A36460"/>
    <w:rPr>
      <w:rFonts w:ascii="Times New Roman" w:hAnsi="Times New Roman" w:cs="Times New Roman"/>
      <w:sz w:val="28"/>
      <w:szCs w:val="28"/>
      <w:lang w:val="ru-RU"/>
    </w:rPr>
  </w:style>
  <w:style w:type="character" w:customStyle="1" w:styleId="WW8Num45z1">
    <w:name w:val="WW8Num45z1"/>
    <w:rsid w:val="00A36460"/>
    <w:rPr>
      <w:rFonts w:ascii="Times" w:hAnsi="Times" w:cs="Times"/>
      <w:color w:val="17365D"/>
      <w:sz w:val="28"/>
      <w:szCs w:val="28"/>
      <w:lang w:val="ru-RU"/>
    </w:rPr>
  </w:style>
  <w:style w:type="character" w:customStyle="1" w:styleId="WW8Num45z2">
    <w:name w:val="WW8Num45z2"/>
    <w:rsid w:val="00A36460"/>
  </w:style>
  <w:style w:type="character" w:customStyle="1" w:styleId="WW8Num45z3">
    <w:name w:val="WW8Num45z3"/>
    <w:rsid w:val="00A36460"/>
  </w:style>
  <w:style w:type="character" w:customStyle="1" w:styleId="WW8Num45z4">
    <w:name w:val="WW8Num45z4"/>
    <w:rsid w:val="00A36460"/>
  </w:style>
  <w:style w:type="character" w:customStyle="1" w:styleId="WW8Num45z5">
    <w:name w:val="WW8Num45z5"/>
    <w:rsid w:val="00A36460"/>
  </w:style>
  <w:style w:type="character" w:customStyle="1" w:styleId="WW8Num45z6">
    <w:name w:val="WW8Num45z6"/>
    <w:rsid w:val="00A36460"/>
  </w:style>
  <w:style w:type="character" w:customStyle="1" w:styleId="WW8Num45z7">
    <w:name w:val="WW8Num45z7"/>
    <w:rsid w:val="00A36460"/>
  </w:style>
  <w:style w:type="character" w:customStyle="1" w:styleId="WW8Num45z8">
    <w:name w:val="WW8Num45z8"/>
    <w:rsid w:val="00A36460"/>
  </w:style>
  <w:style w:type="character" w:customStyle="1" w:styleId="WW8Num46z0">
    <w:name w:val="WW8Num46z0"/>
    <w:rsid w:val="00A36460"/>
  </w:style>
  <w:style w:type="character" w:customStyle="1" w:styleId="WW8Num46z1">
    <w:name w:val="WW8Num46z1"/>
    <w:rsid w:val="00A36460"/>
  </w:style>
  <w:style w:type="character" w:customStyle="1" w:styleId="WW8Num46z2">
    <w:name w:val="WW8Num46z2"/>
    <w:rsid w:val="00A36460"/>
  </w:style>
  <w:style w:type="character" w:customStyle="1" w:styleId="WW8Num46z3">
    <w:name w:val="WW8Num46z3"/>
    <w:rsid w:val="00A36460"/>
  </w:style>
  <w:style w:type="character" w:customStyle="1" w:styleId="WW8Num46z4">
    <w:name w:val="WW8Num46z4"/>
    <w:rsid w:val="00A36460"/>
  </w:style>
  <w:style w:type="character" w:customStyle="1" w:styleId="WW8Num46z5">
    <w:name w:val="WW8Num46z5"/>
    <w:rsid w:val="00A36460"/>
  </w:style>
  <w:style w:type="character" w:customStyle="1" w:styleId="WW8Num46z6">
    <w:name w:val="WW8Num46z6"/>
    <w:rsid w:val="00A36460"/>
  </w:style>
  <w:style w:type="character" w:customStyle="1" w:styleId="WW8Num46z7">
    <w:name w:val="WW8Num46z7"/>
    <w:rsid w:val="00A36460"/>
  </w:style>
  <w:style w:type="character" w:customStyle="1" w:styleId="WW8Num46z8">
    <w:name w:val="WW8Num46z8"/>
    <w:rsid w:val="00A36460"/>
  </w:style>
  <w:style w:type="character" w:customStyle="1" w:styleId="WW8Num47z0">
    <w:name w:val="WW8Num47z0"/>
    <w:rsid w:val="00A36460"/>
  </w:style>
  <w:style w:type="character" w:customStyle="1" w:styleId="WW8Num47z1">
    <w:name w:val="WW8Num47z1"/>
    <w:rsid w:val="00A36460"/>
  </w:style>
  <w:style w:type="character" w:customStyle="1" w:styleId="WW8Num47z2">
    <w:name w:val="WW8Num47z2"/>
    <w:rsid w:val="00A36460"/>
  </w:style>
  <w:style w:type="character" w:customStyle="1" w:styleId="WW8Num47z3">
    <w:name w:val="WW8Num47z3"/>
    <w:rsid w:val="00A36460"/>
  </w:style>
  <w:style w:type="character" w:customStyle="1" w:styleId="WW8Num47z4">
    <w:name w:val="WW8Num47z4"/>
    <w:rsid w:val="00A36460"/>
  </w:style>
  <w:style w:type="character" w:customStyle="1" w:styleId="WW8Num47z5">
    <w:name w:val="WW8Num47z5"/>
    <w:rsid w:val="00A36460"/>
  </w:style>
  <w:style w:type="character" w:customStyle="1" w:styleId="WW8Num47z6">
    <w:name w:val="WW8Num47z6"/>
    <w:rsid w:val="00A36460"/>
  </w:style>
  <w:style w:type="character" w:customStyle="1" w:styleId="WW8Num47z7">
    <w:name w:val="WW8Num47z7"/>
    <w:rsid w:val="00A36460"/>
  </w:style>
  <w:style w:type="character" w:customStyle="1" w:styleId="WW8Num47z8">
    <w:name w:val="WW8Num47z8"/>
    <w:rsid w:val="00A36460"/>
  </w:style>
  <w:style w:type="character" w:customStyle="1" w:styleId="WW8Num48z0">
    <w:name w:val="WW8Num48z0"/>
    <w:rsid w:val="00A36460"/>
  </w:style>
  <w:style w:type="character" w:customStyle="1" w:styleId="WW8Num48z1">
    <w:name w:val="WW8Num48z1"/>
    <w:rsid w:val="00A36460"/>
  </w:style>
  <w:style w:type="character" w:customStyle="1" w:styleId="WW8Num48z2">
    <w:name w:val="WW8Num48z2"/>
    <w:rsid w:val="00A36460"/>
  </w:style>
  <w:style w:type="character" w:customStyle="1" w:styleId="WW8Num48z3">
    <w:name w:val="WW8Num48z3"/>
    <w:rsid w:val="00A36460"/>
  </w:style>
  <w:style w:type="character" w:customStyle="1" w:styleId="WW8Num48z4">
    <w:name w:val="WW8Num48z4"/>
    <w:rsid w:val="00A36460"/>
  </w:style>
  <w:style w:type="character" w:customStyle="1" w:styleId="WW8Num48z5">
    <w:name w:val="WW8Num48z5"/>
    <w:rsid w:val="00A36460"/>
  </w:style>
  <w:style w:type="character" w:customStyle="1" w:styleId="WW8Num48z6">
    <w:name w:val="WW8Num48z6"/>
    <w:rsid w:val="00A36460"/>
  </w:style>
  <w:style w:type="character" w:customStyle="1" w:styleId="WW8Num48z7">
    <w:name w:val="WW8Num48z7"/>
    <w:rsid w:val="00A36460"/>
  </w:style>
  <w:style w:type="character" w:customStyle="1" w:styleId="WW8Num48z8">
    <w:name w:val="WW8Num48z8"/>
    <w:rsid w:val="00A36460"/>
  </w:style>
  <w:style w:type="character" w:customStyle="1" w:styleId="WW8Num49z0">
    <w:name w:val="WW8Num49z0"/>
    <w:rsid w:val="00A36460"/>
  </w:style>
  <w:style w:type="character" w:customStyle="1" w:styleId="WW8Num49z1">
    <w:name w:val="WW8Num49z1"/>
    <w:rsid w:val="00A36460"/>
  </w:style>
  <w:style w:type="character" w:customStyle="1" w:styleId="WW8Num49z2">
    <w:name w:val="WW8Num49z2"/>
    <w:rsid w:val="00A36460"/>
  </w:style>
  <w:style w:type="character" w:customStyle="1" w:styleId="WW8Num49z3">
    <w:name w:val="WW8Num49z3"/>
    <w:rsid w:val="00A36460"/>
  </w:style>
  <w:style w:type="character" w:customStyle="1" w:styleId="WW8Num49z4">
    <w:name w:val="WW8Num49z4"/>
    <w:rsid w:val="00A36460"/>
  </w:style>
  <w:style w:type="character" w:customStyle="1" w:styleId="WW8Num49z5">
    <w:name w:val="WW8Num49z5"/>
    <w:rsid w:val="00A36460"/>
  </w:style>
  <w:style w:type="character" w:customStyle="1" w:styleId="WW8Num49z6">
    <w:name w:val="WW8Num49z6"/>
    <w:rsid w:val="00A36460"/>
  </w:style>
  <w:style w:type="character" w:customStyle="1" w:styleId="WW8Num49z7">
    <w:name w:val="WW8Num49z7"/>
    <w:rsid w:val="00A36460"/>
  </w:style>
  <w:style w:type="character" w:customStyle="1" w:styleId="WW8Num49z8">
    <w:name w:val="WW8Num49z8"/>
    <w:rsid w:val="00A36460"/>
  </w:style>
  <w:style w:type="character" w:customStyle="1" w:styleId="WW8Num50z0">
    <w:name w:val="WW8Num50z0"/>
    <w:rsid w:val="00A36460"/>
    <w:rPr>
      <w:rFonts w:ascii="Times" w:hAnsi="Times" w:cs="Times"/>
      <w:sz w:val="28"/>
      <w:szCs w:val="28"/>
      <w:lang w:val="ru-RU"/>
    </w:rPr>
  </w:style>
  <w:style w:type="character" w:customStyle="1" w:styleId="WW8Num50z1">
    <w:name w:val="WW8Num50z1"/>
    <w:rsid w:val="00A36460"/>
  </w:style>
  <w:style w:type="character" w:customStyle="1" w:styleId="WW8Num50z2">
    <w:name w:val="WW8Num50z2"/>
    <w:rsid w:val="00A36460"/>
  </w:style>
  <w:style w:type="character" w:customStyle="1" w:styleId="WW8Num50z3">
    <w:name w:val="WW8Num50z3"/>
    <w:rsid w:val="00A36460"/>
  </w:style>
  <w:style w:type="character" w:customStyle="1" w:styleId="WW8Num50z4">
    <w:name w:val="WW8Num50z4"/>
    <w:rsid w:val="00A36460"/>
  </w:style>
  <w:style w:type="character" w:customStyle="1" w:styleId="WW8Num50z5">
    <w:name w:val="WW8Num50z5"/>
    <w:rsid w:val="00A36460"/>
  </w:style>
  <w:style w:type="character" w:customStyle="1" w:styleId="WW8Num50z6">
    <w:name w:val="WW8Num50z6"/>
    <w:rsid w:val="00A36460"/>
  </w:style>
  <w:style w:type="character" w:customStyle="1" w:styleId="WW8Num50z7">
    <w:name w:val="WW8Num50z7"/>
    <w:rsid w:val="00A36460"/>
  </w:style>
  <w:style w:type="character" w:customStyle="1" w:styleId="WW8Num50z8">
    <w:name w:val="WW8Num50z8"/>
    <w:rsid w:val="00A36460"/>
  </w:style>
  <w:style w:type="character" w:customStyle="1" w:styleId="WW8Num51z0">
    <w:name w:val="WW8Num51z0"/>
    <w:rsid w:val="00A36460"/>
  </w:style>
  <w:style w:type="character" w:customStyle="1" w:styleId="WW8Num51z1">
    <w:name w:val="WW8Num51z1"/>
    <w:rsid w:val="00A36460"/>
    <w:rPr>
      <w:rFonts w:ascii="Times" w:hAnsi="Times" w:cs="Times"/>
      <w:sz w:val="28"/>
      <w:szCs w:val="28"/>
      <w:lang w:val="ru-RU"/>
    </w:rPr>
  </w:style>
  <w:style w:type="character" w:customStyle="1" w:styleId="WW8Num51z2">
    <w:name w:val="WW8Num51z2"/>
    <w:rsid w:val="00A36460"/>
  </w:style>
  <w:style w:type="character" w:customStyle="1" w:styleId="WW8Num51z3">
    <w:name w:val="WW8Num51z3"/>
    <w:rsid w:val="00A36460"/>
  </w:style>
  <w:style w:type="character" w:customStyle="1" w:styleId="WW8Num51z4">
    <w:name w:val="WW8Num51z4"/>
    <w:rsid w:val="00A36460"/>
  </w:style>
  <w:style w:type="character" w:customStyle="1" w:styleId="WW8Num51z5">
    <w:name w:val="WW8Num51z5"/>
    <w:rsid w:val="00A36460"/>
  </w:style>
  <w:style w:type="character" w:customStyle="1" w:styleId="WW8Num51z6">
    <w:name w:val="WW8Num51z6"/>
    <w:rsid w:val="00A36460"/>
  </w:style>
  <w:style w:type="character" w:customStyle="1" w:styleId="WW8Num51z7">
    <w:name w:val="WW8Num51z7"/>
    <w:rsid w:val="00A36460"/>
  </w:style>
  <w:style w:type="character" w:customStyle="1" w:styleId="WW8Num51z8">
    <w:name w:val="WW8Num51z8"/>
    <w:rsid w:val="00A36460"/>
  </w:style>
  <w:style w:type="character" w:customStyle="1" w:styleId="WW8Num52z0">
    <w:name w:val="WW8Num52z0"/>
    <w:rsid w:val="00A36460"/>
  </w:style>
  <w:style w:type="character" w:customStyle="1" w:styleId="WW8Num52z1">
    <w:name w:val="WW8Num52z1"/>
    <w:rsid w:val="00A36460"/>
  </w:style>
  <w:style w:type="character" w:customStyle="1" w:styleId="WW8Num52z2">
    <w:name w:val="WW8Num52z2"/>
    <w:rsid w:val="00A36460"/>
  </w:style>
  <w:style w:type="character" w:customStyle="1" w:styleId="WW8Num52z3">
    <w:name w:val="WW8Num52z3"/>
    <w:rsid w:val="00A36460"/>
  </w:style>
  <w:style w:type="character" w:customStyle="1" w:styleId="WW8Num52z4">
    <w:name w:val="WW8Num52z4"/>
    <w:rsid w:val="00A36460"/>
  </w:style>
  <w:style w:type="character" w:customStyle="1" w:styleId="WW8Num52z5">
    <w:name w:val="WW8Num52z5"/>
    <w:rsid w:val="00A36460"/>
  </w:style>
  <w:style w:type="character" w:customStyle="1" w:styleId="WW8Num52z6">
    <w:name w:val="WW8Num52z6"/>
    <w:rsid w:val="00A36460"/>
  </w:style>
  <w:style w:type="character" w:customStyle="1" w:styleId="WW8Num52z7">
    <w:name w:val="WW8Num52z7"/>
    <w:rsid w:val="00A36460"/>
  </w:style>
  <w:style w:type="character" w:customStyle="1" w:styleId="WW8Num52z8">
    <w:name w:val="WW8Num52z8"/>
    <w:rsid w:val="00A36460"/>
  </w:style>
  <w:style w:type="character" w:customStyle="1" w:styleId="WW8Num53z0">
    <w:name w:val="WW8Num53z0"/>
    <w:rsid w:val="00A36460"/>
    <w:rPr>
      <w:rFonts w:ascii="Times" w:hAnsi="Times" w:cs="Times"/>
      <w:sz w:val="28"/>
      <w:szCs w:val="28"/>
      <w:lang w:val="ru-RU"/>
    </w:rPr>
  </w:style>
  <w:style w:type="character" w:customStyle="1" w:styleId="WW8Num53z1">
    <w:name w:val="WW8Num53z1"/>
    <w:rsid w:val="00A36460"/>
  </w:style>
  <w:style w:type="character" w:customStyle="1" w:styleId="WW8Num53z2">
    <w:name w:val="WW8Num53z2"/>
    <w:rsid w:val="00A36460"/>
  </w:style>
  <w:style w:type="character" w:customStyle="1" w:styleId="WW8Num53z3">
    <w:name w:val="WW8Num53z3"/>
    <w:rsid w:val="00A36460"/>
  </w:style>
  <w:style w:type="character" w:customStyle="1" w:styleId="WW8Num53z4">
    <w:name w:val="WW8Num53z4"/>
    <w:rsid w:val="00A36460"/>
  </w:style>
  <w:style w:type="character" w:customStyle="1" w:styleId="WW8Num53z5">
    <w:name w:val="WW8Num53z5"/>
    <w:rsid w:val="00A36460"/>
  </w:style>
  <w:style w:type="character" w:customStyle="1" w:styleId="WW8Num53z6">
    <w:name w:val="WW8Num53z6"/>
    <w:rsid w:val="00A36460"/>
  </w:style>
  <w:style w:type="character" w:customStyle="1" w:styleId="WW8Num53z7">
    <w:name w:val="WW8Num53z7"/>
    <w:rsid w:val="00A36460"/>
  </w:style>
  <w:style w:type="character" w:customStyle="1" w:styleId="WW8Num53z8">
    <w:name w:val="WW8Num53z8"/>
    <w:rsid w:val="00A36460"/>
  </w:style>
  <w:style w:type="character" w:customStyle="1" w:styleId="WW8Num54z0">
    <w:name w:val="WW8Num54z0"/>
    <w:rsid w:val="00A36460"/>
  </w:style>
  <w:style w:type="character" w:customStyle="1" w:styleId="WW8Num54z1">
    <w:name w:val="WW8Num54z1"/>
    <w:rsid w:val="00A36460"/>
  </w:style>
  <w:style w:type="character" w:customStyle="1" w:styleId="WW8Num54z2">
    <w:name w:val="WW8Num54z2"/>
    <w:rsid w:val="00A36460"/>
  </w:style>
  <w:style w:type="character" w:customStyle="1" w:styleId="WW8Num54z3">
    <w:name w:val="WW8Num54z3"/>
    <w:rsid w:val="00A36460"/>
  </w:style>
  <w:style w:type="character" w:customStyle="1" w:styleId="WW8Num54z4">
    <w:name w:val="WW8Num54z4"/>
    <w:rsid w:val="00A36460"/>
  </w:style>
  <w:style w:type="character" w:customStyle="1" w:styleId="WW8Num54z5">
    <w:name w:val="WW8Num54z5"/>
    <w:rsid w:val="00A36460"/>
  </w:style>
  <w:style w:type="character" w:customStyle="1" w:styleId="WW8Num54z6">
    <w:name w:val="WW8Num54z6"/>
    <w:rsid w:val="00A36460"/>
  </w:style>
  <w:style w:type="character" w:customStyle="1" w:styleId="WW8Num54z7">
    <w:name w:val="WW8Num54z7"/>
    <w:rsid w:val="00A36460"/>
  </w:style>
  <w:style w:type="character" w:customStyle="1" w:styleId="WW8Num54z8">
    <w:name w:val="WW8Num54z8"/>
    <w:rsid w:val="00A36460"/>
  </w:style>
  <w:style w:type="character" w:customStyle="1" w:styleId="WW8Num55z0">
    <w:name w:val="WW8Num55z0"/>
    <w:rsid w:val="00A36460"/>
    <w:rPr>
      <w:rFonts w:ascii="Times New Roman" w:hAnsi="Times New Roman" w:cs="Times New Roman"/>
      <w:sz w:val="28"/>
      <w:szCs w:val="28"/>
      <w:lang w:val="ru-RU"/>
    </w:rPr>
  </w:style>
  <w:style w:type="character" w:customStyle="1" w:styleId="WW8Num55z1">
    <w:name w:val="WW8Num55z1"/>
    <w:rsid w:val="00A36460"/>
    <w:rPr>
      <w:rFonts w:ascii="Times" w:hAnsi="Times" w:cs="Times"/>
      <w:color w:val="1F4E79"/>
      <w:sz w:val="28"/>
      <w:szCs w:val="28"/>
      <w:lang w:val="ru-RU"/>
    </w:rPr>
  </w:style>
  <w:style w:type="character" w:customStyle="1" w:styleId="WW8Num55z2">
    <w:name w:val="WW8Num55z2"/>
    <w:rsid w:val="00A36460"/>
  </w:style>
  <w:style w:type="character" w:customStyle="1" w:styleId="WW8Num55z3">
    <w:name w:val="WW8Num55z3"/>
    <w:rsid w:val="00A36460"/>
  </w:style>
  <w:style w:type="character" w:customStyle="1" w:styleId="WW8Num55z4">
    <w:name w:val="WW8Num55z4"/>
    <w:rsid w:val="00A36460"/>
  </w:style>
  <w:style w:type="character" w:customStyle="1" w:styleId="WW8Num55z5">
    <w:name w:val="WW8Num55z5"/>
    <w:rsid w:val="00A36460"/>
  </w:style>
  <w:style w:type="character" w:customStyle="1" w:styleId="WW8Num55z6">
    <w:name w:val="WW8Num55z6"/>
    <w:rsid w:val="00A36460"/>
  </w:style>
  <w:style w:type="character" w:customStyle="1" w:styleId="WW8Num55z7">
    <w:name w:val="WW8Num55z7"/>
    <w:rsid w:val="00A36460"/>
  </w:style>
  <w:style w:type="character" w:customStyle="1" w:styleId="WW8Num55z8">
    <w:name w:val="WW8Num55z8"/>
    <w:rsid w:val="00A36460"/>
  </w:style>
  <w:style w:type="character" w:customStyle="1" w:styleId="WW8Num56z0">
    <w:name w:val="WW8Num56z0"/>
    <w:rsid w:val="00A36460"/>
    <w:rPr>
      <w:rFonts w:ascii="Times" w:hAnsi="Times" w:cs="Times"/>
      <w:color w:val="FF0000"/>
      <w:sz w:val="28"/>
      <w:szCs w:val="28"/>
      <w:lang w:val="ru-RU"/>
    </w:rPr>
  </w:style>
  <w:style w:type="character" w:customStyle="1" w:styleId="WW8Num56z1">
    <w:name w:val="WW8Num56z1"/>
    <w:rsid w:val="00A36460"/>
  </w:style>
  <w:style w:type="character" w:customStyle="1" w:styleId="WW8Num56z2">
    <w:name w:val="WW8Num56z2"/>
    <w:rsid w:val="00A36460"/>
  </w:style>
  <w:style w:type="character" w:customStyle="1" w:styleId="WW8Num56z3">
    <w:name w:val="WW8Num56z3"/>
    <w:rsid w:val="00A36460"/>
  </w:style>
  <w:style w:type="character" w:customStyle="1" w:styleId="WW8Num56z4">
    <w:name w:val="WW8Num56z4"/>
    <w:rsid w:val="00A36460"/>
  </w:style>
  <w:style w:type="character" w:customStyle="1" w:styleId="WW8Num56z5">
    <w:name w:val="WW8Num56z5"/>
    <w:rsid w:val="00A36460"/>
  </w:style>
  <w:style w:type="character" w:customStyle="1" w:styleId="WW8Num56z6">
    <w:name w:val="WW8Num56z6"/>
    <w:rsid w:val="00A36460"/>
  </w:style>
  <w:style w:type="character" w:customStyle="1" w:styleId="WW8Num56z7">
    <w:name w:val="WW8Num56z7"/>
    <w:rsid w:val="00A36460"/>
  </w:style>
  <w:style w:type="character" w:customStyle="1" w:styleId="WW8Num56z8">
    <w:name w:val="WW8Num56z8"/>
    <w:rsid w:val="00A36460"/>
  </w:style>
  <w:style w:type="character" w:customStyle="1" w:styleId="WW8Num57z0">
    <w:name w:val="WW8Num57z0"/>
    <w:rsid w:val="00A36460"/>
    <w:rPr>
      <w:rFonts w:ascii="Times" w:hAnsi="Times" w:cs="Times"/>
      <w:sz w:val="28"/>
      <w:szCs w:val="28"/>
      <w:lang w:val="ru-RU"/>
    </w:rPr>
  </w:style>
  <w:style w:type="character" w:customStyle="1" w:styleId="WW8Num57z1">
    <w:name w:val="WW8Num57z1"/>
    <w:rsid w:val="00A36460"/>
  </w:style>
  <w:style w:type="character" w:customStyle="1" w:styleId="WW8Num57z2">
    <w:name w:val="WW8Num57z2"/>
    <w:rsid w:val="00A36460"/>
  </w:style>
  <w:style w:type="character" w:customStyle="1" w:styleId="WW8Num57z3">
    <w:name w:val="WW8Num57z3"/>
    <w:rsid w:val="00A36460"/>
  </w:style>
  <w:style w:type="character" w:customStyle="1" w:styleId="WW8Num57z4">
    <w:name w:val="WW8Num57z4"/>
    <w:rsid w:val="00A36460"/>
  </w:style>
  <w:style w:type="character" w:customStyle="1" w:styleId="WW8Num57z5">
    <w:name w:val="WW8Num57z5"/>
    <w:rsid w:val="00A36460"/>
  </w:style>
  <w:style w:type="character" w:customStyle="1" w:styleId="WW8Num57z6">
    <w:name w:val="WW8Num57z6"/>
    <w:rsid w:val="00A36460"/>
  </w:style>
  <w:style w:type="character" w:customStyle="1" w:styleId="WW8Num57z7">
    <w:name w:val="WW8Num57z7"/>
    <w:rsid w:val="00A36460"/>
  </w:style>
  <w:style w:type="character" w:customStyle="1" w:styleId="WW8Num57z8">
    <w:name w:val="WW8Num57z8"/>
    <w:rsid w:val="00A36460"/>
  </w:style>
  <w:style w:type="character" w:customStyle="1" w:styleId="WW8Num58z0">
    <w:name w:val="WW8Num58z0"/>
    <w:rsid w:val="00A36460"/>
  </w:style>
  <w:style w:type="character" w:customStyle="1" w:styleId="WW8Num58z1">
    <w:name w:val="WW8Num58z1"/>
    <w:rsid w:val="00A36460"/>
  </w:style>
  <w:style w:type="character" w:customStyle="1" w:styleId="WW8Num58z2">
    <w:name w:val="WW8Num58z2"/>
    <w:rsid w:val="00A36460"/>
  </w:style>
  <w:style w:type="character" w:customStyle="1" w:styleId="WW8Num58z3">
    <w:name w:val="WW8Num58z3"/>
    <w:rsid w:val="00A36460"/>
  </w:style>
  <w:style w:type="character" w:customStyle="1" w:styleId="WW8Num58z4">
    <w:name w:val="WW8Num58z4"/>
    <w:rsid w:val="00A36460"/>
  </w:style>
  <w:style w:type="character" w:customStyle="1" w:styleId="WW8Num58z5">
    <w:name w:val="WW8Num58z5"/>
    <w:rsid w:val="00A36460"/>
  </w:style>
  <w:style w:type="character" w:customStyle="1" w:styleId="WW8Num58z6">
    <w:name w:val="WW8Num58z6"/>
    <w:rsid w:val="00A36460"/>
  </w:style>
  <w:style w:type="character" w:customStyle="1" w:styleId="WW8Num58z7">
    <w:name w:val="WW8Num58z7"/>
    <w:rsid w:val="00A36460"/>
  </w:style>
  <w:style w:type="character" w:customStyle="1" w:styleId="WW8Num58z8">
    <w:name w:val="WW8Num58z8"/>
    <w:rsid w:val="00A36460"/>
  </w:style>
  <w:style w:type="character" w:customStyle="1" w:styleId="WW8Num59z0">
    <w:name w:val="WW8Num59z0"/>
    <w:rsid w:val="00A36460"/>
  </w:style>
  <w:style w:type="character" w:customStyle="1" w:styleId="WW8Num59z1">
    <w:name w:val="WW8Num59z1"/>
    <w:rsid w:val="00A36460"/>
  </w:style>
  <w:style w:type="character" w:customStyle="1" w:styleId="WW8Num59z2">
    <w:name w:val="WW8Num59z2"/>
    <w:rsid w:val="00A36460"/>
  </w:style>
  <w:style w:type="character" w:customStyle="1" w:styleId="WW8Num59z3">
    <w:name w:val="WW8Num59z3"/>
    <w:rsid w:val="00A36460"/>
  </w:style>
  <w:style w:type="character" w:customStyle="1" w:styleId="WW8Num59z4">
    <w:name w:val="WW8Num59z4"/>
    <w:rsid w:val="00A36460"/>
  </w:style>
  <w:style w:type="character" w:customStyle="1" w:styleId="WW8Num59z5">
    <w:name w:val="WW8Num59z5"/>
    <w:rsid w:val="00A36460"/>
  </w:style>
  <w:style w:type="character" w:customStyle="1" w:styleId="WW8Num59z6">
    <w:name w:val="WW8Num59z6"/>
    <w:rsid w:val="00A36460"/>
  </w:style>
  <w:style w:type="character" w:customStyle="1" w:styleId="WW8Num59z7">
    <w:name w:val="WW8Num59z7"/>
    <w:rsid w:val="00A36460"/>
  </w:style>
  <w:style w:type="character" w:customStyle="1" w:styleId="WW8Num59z8">
    <w:name w:val="WW8Num59z8"/>
    <w:rsid w:val="00A36460"/>
  </w:style>
  <w:style w:type="character" w:customStyle="1" w:styleId="WW8Num60z0">
    <w:name w:val="WW8Num60z0"/>
    <w:rsid w:val="00A36460"/>
    <w:rPr>
      <w:rFonts w:ascii="Times New Roman" w:hAnsi="Times New Roman" w:cs="Times New Roman"/>
      <w:sz w:val="28"/>
      <w:szCs w:val="28"/>
    </w:rPr>
  </w:style>
  <w:style w:type="character" w:customStyle="1" w:styleId="WW8Num60z1">
    <w:name w:val="WW8Num60z1"/>
    <w:rsid w:val="00A36460"/>
  </w:style>
  <w:style w:type="character" w:customStyle="1" w:styleId="WW8Num60z2">
    <w:name w:val="WW8Num60z2"/>
    <w:rsid w:val="00A36460"/>
  </w:style>
  <w:style w:type="character" w:customStyle="1" w:styleId="WW8Num60z3">
    <w:name w:val="WW8Num60z3"/>
    <w:rsid w:val="00A36460"/>
  </w:style>
  <w:style w:type="character" w:customStyle="1" w:styleId="WW8Num60z4">
    <w:name w:val="WW8Num60z4"/>
    <w:rsid w:val="00A36460"/>
  </w:style>
  <w:style w:type="character" w:customStyle="1" w:styleId="WW8Num60z5">
    <w:name w:val="WW8Num60z5"/>
    <w:rsid w:val="00A36460"/>
  </w:style>
  <w:style w:type="character" w:customStyle="1" w:styleId="WW8Num60z6">
    <w:name w:val="WW8Num60z6"/>
    <w:rsid w:val="00A36460"/>
  </w:style>
  <w:style w:type="character" w:customStyle="1" w:styleId="WW8Num60z7">
    <w:name w:val="WW8Num60z7"/>
    <w:rsid w:val="00A36460"/>
  </w:style>
  <w:style w:type="character" w:customStyle="1" w:styleId="WW8Num60z8">
    <w:name w:val="WW8Num60z8"/>
    <w:rsid w:val="00A36460"/>
  </w:style>
  <w:style w:type="character" w:customStyle="1" w:styleId="WW8Num61z0">
    <w:name w:val="WW8Num61z0"/>
    <w:rsid w:val="00A36460"/>
  </w:style>
  <w:style w:type="character" w:customStyle="1" w:styleId="WW8Num61z1">
    <w:name w:val="WW8Num61z1"/>
    <w:rsid w:val="00A36460"/>
  </w:style>
  <w:style w:type="character" w:customStyle="1" w:styleId="WW8Num61z2">
    <w:name w:val="WW8Num61z2"/>
    <w:rsid w:val="00A36460"/>
    <w:rPr>
      <w:rFonts w:ascii="Times" w:hAnsi="Times" w:cs="Times"/>
      <w:sz w:val="28"/>
      <w:szCs w:val="28"/>
      <w:lang w:val="ru-RU"/>
    </w:rPr>
  </w:style>
  <w:style w:type="character" w:customStyle="1" w:styleId="WW8Num61z3">
    <w:name w:val="WW8Num61z3"/>
    <w:rsid w:val="00A36460"/>
  </w:style>
  <w:style w:type="character" w:customStyle="1" w:styleId="WW8Num61z4">
    <w:name w:val="WW8Num61z4"/>
    <w:rsid w:val="00A36460"/>
  </w:style>
  <w:style w:type="character" w:customStyle="1" w:styleId="WW8Num61z5">
    <w:name w:val="WW8Num61z5"/>
    <w:rsid w:val="00A36460"/>
  </w:style>
  <w:style w:type="character" w:customStyle="1" w:styleId="WW8Num61z6">
    <w:name w:val="WW8Num61z6"/>
    <w:rsid w:val="00A36460"/>
  </w:style>
  <w:style w:type="character" w:customStyle="1" w:styleId="WW8Num61z7">
    <w:name w:val="WW8Num61z7"/>
    <w:rsid w:val="00A36460"/>
  </w:style>
  <w:style w:type="character" w:customStyle="1" w:styleId="WW8Num61z8">
    <w:name w:val="WW8Num61z8"/>
    <w:rsid w:val="00A36460"/>
  </w:style>
  <w:style w:type="character" w:customStyle="1" w:styleId="WW8Num62z0">
    <w:name w:val="WW8Num62z0"/>
    <w:rsid w:val="00A36460"/>
  </w:style>
  <w:style w:type="character" w:customStyle="1" w:styleId="WW8Num62z1">
    <w:name w:val="WW8Num62z1"/>
    <w:rsid w:val="00A36460"/>
    <w:rPr>
      <w:rFonts w:ascii="Times New Roman" w:hAnsi="Times New Roman" w:cs="Times New Roman"/>
      <w:sz w:val="28"/>
      <w:szCs w:val="28"/>
      <w:lang w:val="ru-RU"/>
    </w:rPr>
  </w:style>
  <w:style w:type="character" w:customStyle="1" w:styleId="WW8Num62z2">
    <w:name w:val="WW8Num62z2"/>
    <w:rsid w:val="00A36460"/>
  </w:style>
  <w:style w:type="character" w:customStyle="1" w:styleId="WW8Num62z3">
    <w:name w:val="WW8Num62z3"/>
    <w:rsid w:val="00A36460"/>
  </w:style>
  <w:style w:type="character" w:customStyle="1" w:styleId="WW8Num62z4">
    <w:name w:val="WW8Num62z4"/>
    <w:rsid w:val="00A36460"/>
  </w:style>
  <w:style w:type="character" w:customStyle="1" w:styleId="WW8Num62z5">
    <w:name w:val="WW8Num62z5"/>
    <w:rsid w:val="00A36460"/>
  </w:style>
  <w:style w:type="character" w:customStyle="1" w:styleId="WW8Num62z6">
    <w:name w:val="WW8Num62z6"/>
    <w:rsid w:val="00A36460"/>
  </w:style>
  <w:style w:type="character" w:customStyle="1" w:styleId="WW8Num62z7">
    <w:name w:val="WW8Num62z7"/>
    <w:rsid w:val="00A36460"/>
  </w:style>
  <w:style w:type="character" w:customStyle="1" w:styleId="WW8Num62z8">
    <w:name w:val="WW8Num62z8"/>
    <w:rsid w:val="00A36460"/>
  </w:style>
  <w:style w:type="character" w:customStyle="1" w:styleId="WW8Num63z0">
    <w:name w:val="WW8Num63z0"/>
    <w:rsid w:val="00A36460"/>
  </w:style>
  <w:style w:type="character" w:customStyle="1" w:styleId="WW8Num63z1">
    <w:name w:val="WW8Num63z1"/>
    <w:rsid w:val="00A36460"/>
    <w:rPr>
      <w:rFonts w:ascii="Times" w:hAnsi="Times" w:cs="Times"/>
      <w:sz w:val="28"/>
      <w:szCs w:val="28"/>
      <w:lang w:val="ru-RU"/>
    </w:rPr>
  </w:style>
  <w:style w:type="character" w:customStyle="1" w:styleId="WW8Num63z2">
    <w:name w:val="WW8Num63z2"/>
    <w:rsid w:val="00A36460"/>
  </w:style>
  <w:style w:type="character" w:customStyle="1" w:styleId="WW8Num63z3">
    <w:name w:val="WW8Num63z3"/>
    <w:rsid w:val="00A36460"/>
  </w:style>
  <w:style w:type="character" w:customStyle="1" w:styleId="WW8Num63z4">
    <w:name w:val="WW8Num63z4"/>
    <w:rsid w:val="00A36460"/>
  </w:style>
  <w:style w:type="character" w:customStyle="1" w:styleId="WW8Num63z5">
    <w:name w:val="WW8Num63z5"/>
    <w:rsid w:val="00A36460"/>
  </w:style>
  <w:style w:type="character" w:customStyle="1" w:styleId="WW8Num63z6">
    <w:name w:val="WW8Num63z6"/>
    <w:rsid w:val="00A36460"/>
  </w:style>
  <w:style w:type="character" w:customStyle="1" w:styleId="WW8Num63z7">
    <w:name w:val="WW8Num63z7"/>
    <w:rsid w:val="00A36460"/>
  </w:style>
  <w:style w:type="character" w:customStyle="1" w:styleId="WW8Num63z8">
    <w:name w:val="WW8Num63z8"/>
    <w:rsid w:val="00A36460"/>
  </w:style>
  <w:style w:type="character" w:customStyle="1" w:styleId="WW8Num64z0">
    <w:name w:val="WW8Num64z0"/>
    <w:rsid w:val="00A36460"/>
    <w:rPr>
      <w:rFonts w:ascii="Times" w:hAnsi="Times" w:cs="Times"/>
      <w:sz w:val="28"/>
      <w:szCs w:val="28"/>
      <w:lang w:val="ru-RU"/>
    </w:rPr>
  </w:style>
  <w:style w:type="character" w:customStyle="1" w:styleId="WW8Num64z1">
    <w:name w:val="WW8Num64z1"/>
    <w:rsid w:val="00A36460"/>
  </w:style>
  <w:style w:type="character" w:customStyle="1" w:styleId="WW8Num64z2">
    <w:name w:val="WW8Num64z2"/>
    <w:rsid w:val="00A36460"/>
  </w:style>
  <w:style w:type="character" w:customStyle="1" w:styleId="WW8Num64z3">
    <w:name w:val="WW8Num64z3"/>
    <w:rsid w:val="00A36460"/>
  </w:style>
  <w:style w:type="character" w:customStyle="1" w:styleId="WW8Num64z4">
    <w:name w:val="WW8Num64z4"/>
    <w:rsid w:val="00A36460"/>
  </w:style>
  <w:style w:type="character" w:customStyle="1" w:styleId="WW8Num64z5">
    <w:name w:val="WW8Num64z5"/>
    <w:rsid w:val="00A36460"/>
  </w:style>
  <w:style w:type="character" w:customStyle="1" w:styleId="WW8Num64z6">
    <w:name w:val="WW8Num64z6"/>
    <w:rsid w:val="00A36460"/>
  </w:style>
  <w:style w:type="character" w:customStyle="1" w:styleId="WW8Num64z7">
    <w:name w:val="WW8Num64z7"/>
    <w:rsid w:val="00A36460"/>
  </w:style>
  <w:style w:type="character" w:customStyle="1" w:styleId="WW8Num64z8">
    <w:name w:val="WW8Num64z8"/>
    <w:rsid w:val="00A36460"/>
  </w:style>
  <w:style w:type="character" w:customStyle="1" w:styleId="WW8Num65z0">
    <w:name w:val="WW8Num65z0"/>
    <w:rsid w:val="00A36460"/>
  </w:style>
  <w:style w:type="character" w:customStyle="1" w:styleId="WW8Num65z1">
    <w:name w:val="WW8Num65z1"/>
    <w:rsid w:val="00A36460"/>
  </w:style>
  <w:style w:type="character" w:customStyle="1" w:styleId="WW8Num65z2">
    <w:name w:val="WW8Num65z2"/>
    <w:rsid w:val="00A36460"/>
  </w:style>
  <w:style w:type="character" w:customStyle="1" w:styleId="WW8Num65z3">
    <w:name w:val="WW8Num65z3"/>
    <w:rsid w:val="00A36460"/>
  </w:style>
  <w:style w:type="character" w:customStyle="1" w:styleId="WW8Num65z4">
    <w:name w:val="WW8Num65z4"/>
    <w:rsid w:val="00A36460"/>
  </w:style>
  <w:style w:type="character" w:customStyle="1" w:styleId="WW8Num65z5">
    <w:name w:val="WW8Num65z5"/>
    <w:rsid w:val="00A36460"/>
  </w:style>
  <w:style w:type="character" w:customStyle="1" w:styleId="WW8Num65z6">
    <w:name w:val="WW8Num65z6"/>
    <w:rsid w:val="00A36460"/>
  </w:style>
  <w:style w:type="character" w:customStyle="1" w:styleId="WW8Num65z7">
    <w:name w:val="WW8Num65z7"/>
    <w:rsid w:val="00A36460"/>
  </w:style>
  <w:style w:type="character" w:customStyle="1" w:styleId="WW8Num65z8">
    <w:name w:val="WW8Num65z8"/>
    <w:rsid w:val="00A36460"/>
  </w:style>
  <w:style w:type="character" w:customStyle="1" w:styleId="WW8Num66z0">
    <w:name w:val="WW8Num66z0"/>
    <w:rsid w:val="00A36460"/>
    <w:rPr>
      <w:rFonts w:ascii="Times" w:hAnsi="Times" w:cs="Times"/>
      <w:sz w:val="28"/>
      <w:szCs w:val="28"/>
      <w:lang w:val="ru-RU"/>
    </w:rPr>
  </w:style>
  <w:style w:type="character" w:customStyle="1" w:styleId="WW8Num66z1">
    <w:name w:val="WW8Num66z1"/>
    <w:rsid w:val="00A36460"/>
  </w:style>
  <w:style w:type="character" w:customStyle="1" w:styleId="WW8Num66z2">
    <w:name w:val="WW8Num66z2"/>
    <w:rsid w:val="00A36460"/>
  </w:style>
  <w:style w:type="character" w:customStyle="1" w:styleId="WW8Num66z3">
    <w:name w:val="WW8Num66z3"/>
    <w:rsid w:val="00A36460"/>
  </w:style>
  <w:style w:type="character" w:customStyle="1" w:styleId="WW8Num66z4">
    <w:name w:val="WW8Num66z4"/>
    <w:rsid w:val="00A36460"/>
  </w:style>
  <w:style w:type="character" w:customStyle="1" w:styleId="WW8Num66z5">
    <w:name w:val="WW8Num66z5"/>
    <w:rsid w:val="00A36460"/>
  </w:style>
  <w:style w:type="character" w:customStyle="1" w:styleId="WW8Num66z6">
    <w:name w:val="WW8Num66z6"/>
    <w:rsid w:val="00A36460"/>
  </w:style>
  <w:style w:type="character" w:customStyle="1" w:styleId="WW8Num66z7">
    <w:name w:val="WW8Num66z7"/>
    <w:rsid w:val="00A36460"/>
  </w:style>
  <w:style w:type="character" w:customStyle="1" w:styleId="WW8Num66z8">
    <w:name w:val="WW8Num66z8"/>
    <w:rsid w:val="00A36460"/>
  </w:style>
  <w:style w:type="character" w:customStyle="1" w:styleId="WW8Num67z0">
    <w:name w:val="WW8Num67z0"/>
    <w:rsid w:val="00A36460"/>
  </w:style>
  <w:style w:type="character" w:customStyle="1" w:styleId="WW8Num67z1">
    <w:name w:val="WW8Num67z1"/>
    <w:rsid w:val="00A36460"/>
  </w:style>
  <w:style w:type="character" w:customStyle="1" w:styleId="WW8Num67z2">
    <w:name w:val="WW8Num67z2"/>
    <w:rsid w:val="00A36460"/>
  </w:style>
  <w:style w:type="character" w:customStyle="1" w:styleId="WW8Num67z3">
    <w:name w:val="WW8Num67z3"/>
    <w:rsid w:val="00A36460"/>
  </w:style>
  <w:style w:type="character" w:customStyle="1" w:styleId="WW8Num67z4">
    <w:name w:val="WW8Num67z4"/>
    <w:rsid w:val="00A36460"/>
  </w:style>
  <w:style w:type="character" w:customStyle="1" w:styleId="WW8Num67z5">
    <w:name w:val="WW8Num67z5"/>
    <w:rsid w:val="00A36460"/>
  </w:style>
  <w:style w:type="character" w:customStyle="1" w:styleId="WW8Num67z6">
    <w:name w:val="WW8Num67z6"/>
    <w:rsid w:val="00A36460"/>
  </w:style>
  <w:style w:type="character" w:customStyle="1" w:styleId="WW8Num67z7">
    <w:name w:val="WW8Num67z7"/>
    <w:rsid w:val="00A36460"/>
  </w:style>
  <w:style w:type="character" w:customStyle="1" w:styleId="WW8Num67z8">
    <w:name w:val="WW8Num67z8"/>
    <w:rsid w:val="00A36460"/>
  </w:style>
  <w:style w:type="character" w:customStyle="1" w:styleId="WW8Num68z0">
    <w:name w:val="WW8Num68z0"/>
    <w:rsid w:val="00A36460"/>
  </w:style>
  <w:style w:type="character" w:customStyle="1" w:styleId="WW8Num68z1">
    <w:name w:val="WW8Num68z1"/>
    <w:rsid w:val="00A36460"/>
  </w:style>
  <w:style w:type="character" w:customStyle="1" w:styleId="WW8Num68z2">
    <w:name w:val="WW8Num68z2"/>
    <w:rsid w:val="00A36460"/>
  </w:style>
  <w:style w:type="character" w:customStyle="1" w:styleId="WW8Num68z3">
    <w:name w:val="WW8Num68z3"/>
    <w:rsid w:val="00A36460"/>
  </w:style>
  <w:style w:type="character" w:customStyle="1" w:styleId="WW8Num68z4">
    <w:name w:val="WW8Num68z4"/>
    <w:rsid w:val="00A36460"/>
  </w:style>
  <w:style w:type="character" w:customStyle="1" w:styleId="WW8Num68z5">
    <w:name w:val="WW8Num68z5"/>
    <w:rsid w:val="00A36460"/>
  </w:style>
  <w:style w:type="character" w:customStyle="1" w:styleId="WW8Num68z6">
    <w:name w:val="WW8Num68z6"/>
    <w:rsid w:val="00A36460"/>
  </w:style>
  <w:style w:type="character" w:customStyle="1" w:styleId="WW8Num68z7">
    <w:name w:val="WW8Num68z7"/>
    <w:rsid w:val="00A36460"/>
  </w:style>
  <w:style w:type="character" w:customStyle="1" w:styleId="WW8Num68z8">
    <w:name w:val="WW8Num68z8"/>
    <w:rsid w:val="00A36460"/>
  </w:style>
  <w:style w:type="character" w:customStyle="1" w:styleId="WW8Num69z0">
    <w:name w:val="WW8Num69z0"/>
    <w:rsid w:val="00A36460"/>
    <w:rPr>
      <w:rFonts w:ascii="Times" w:hAnsi="Times" w:cs="Times"/>
      <w:color w:val="FF0000"/>
      <w:sz w:val="28"/>
      <w:szCs w:val="28"/>
      <w:lang w:val="ru-RU"/>
    </w:rPr>
  </w:style>
  <w:style w:type="character" w:customStyle="1" w:styleId="WW8Num69z1">
    <w:name w:val="WW8Num69z1"/>
    <w:rsid w:val="00A36460"/>
  </w:style>
  <w:style w:type="character" w:customStyle="1" w:styleId="WW8Num69z2">
    <w:name w:val="WW8Num69z2"/>
    <w:rsid w:val="00A36460"/>
  </w:style>
  <w:style w:type="character" w:customStyle="1" w:styleId="WW8Num69z3">
    <w:name w:val="WW8Num69z3"/>
    <w:rsid w:val="00A36460"/>
  </w:style>
  <w:style w:type="character" w:customStyle="1" w:styleId="WW8Num69z4">
    <w:name w:val="WW8Num69z4"/>
    <w:rsid w:val="00A36460"/>
  </w:style>
  <w:style w:type="character" w:customStyle="1" w:styleId="WW8Num69z5">
    <w:name w:val="WW8Num69z5"/>
    <w:rsid w:val="00A36460"/>
  </w:style>
  <w:style w:type="character" w:customStyle="1" w:styleId="WW8Num69z6">
    <w:name w:val="WW8Num69z6"/>
    <w:rsid w:val="00A36460"/>
  </w:style>
  <w:style w:type="character" w:customStyle="1" w:styleId="WW8Num69z7">
    <w:name w:val="WW8Num69z7"/>
    <w:rsid w:val="00A36460"/>
  </w:style>
  <w:style w:type="character" w:customStyle="1" w:styleId="WW8Num69z8">
    <w:name w:val="WW8Num69z8"/>
    <w:rsid w:val="00A36460"/>
  </w:style>
  <w:style w:type="character" w:customStyle="1" w:styleId="WW8Num70z0">
    <w:name w:val="WW8Num70z0"/>
    <w:rsid w:val="00A36460"/>
  </w:style>
  <w:style w:type="character" w:customStyle="1" w:styleId="WW8Num70z1">
    <w:name w:val="WW8Num70z1"/>
    <w:rsid w:val="00A36460"/>
  </w:style>
  <w:style w:type="character" w:customStyle="1" w:styleId="WW8Num70z2">
    <w:name w:val="WW8Num70z2"/>
    <w:rsid w:val="00A36460"/>
  </w:style>
  <w:style w:type="character" w:customStyle="1" w:styleId="WW8Num70z3">
    <w:name w:val="WW8Num70z3"/>
    <w:rsid w:val="00A36460"/>
  </w:style>
  <w:style w:type="character" w:customStyle="1" w:styleId="WW8Num70z4">
    <w:name w:val="WW8Num70z4"/>
    <w:rsid w:val="00A36460"/>
  </w:style>
  <w:style w:type="character" w:customStyle="1" w:styleId="WW8Num70z5">
    <w:name w:val="WW8Num70z5"/>
    <w:rsid w:val="00A36460"/>
  </w:style>
  <w:style w:type="character" w:customStyle="1" w:styleId="WW8Num70z6">
    <w:name w:val="WW8Num70z6"/>
    <w:rsid w:val="00A36460"/>
  </w:style>
  <w:style w:type="character" w:customStyle="1" w:styleId="WW8Num70z7">
    <w:name w:val="WW8Num70z7"/>
    <w:rsid w:val="00A36460"/>
  </w:style>
  <w:style w:type="character" w:customStyle="1" w:styleId="WW8Num70z8">
    <w:name w:val="WW8Num70z8"/>
    <w:rsid w:val="00A36460"/>
  </w:style>
  <w:style w:type="character" w:customStyle="1" w:styleId="WW8Num71z0">
    <w:name w:val="WW8Num71z0"/>
    <w:rsid w:val="00A36460"/>
    <w:rPr>
      <w:rFonts w:ascii="Times" w:hAnsi="Times" w:cs="Times"/>
      <w:color w:val="1F4E79"/>
      <w:sz w:val="28"/>
      <w:szCs w:val="28"/>
      <w:lang w:val="ru-RU"/>
    </w:rPr>
  </w:style>
  <w:style w:type="character" w:customStyle="1" w:styleId="WW8Num71z1">
    <w:name w:val="WW8Num71z1"/>
    <w:rsid w:val="00A36460"/>
  </w:style>
  <w:style w:type="character" w:customStyle="1" w:styleId="WW8Num71z2">
    <w:name w:val="WW8Num71z2"/>
    <w:rsid w:val="00A36460"/>
  </w:style>
  <w:style w:type="character" w:customStyle="1" w:styleId="WW8Num71z3">
    <w:name w:val="WW8Num71z3"/>
    <w:rsid w:val="00A36460"/>
  </w:style>
  <w:style w:type="character" w:customStyle="1" w:styleId="WW8Num71z4">
    <w:name w:val="WW8Num71z4"/>
    <w:rsid w:val="00A36460"/>
  </w:style>
  <w:style w:type="character" w:customStyle="1" w:styleId="WW8Num71z5">
    <w:name w:val="WW8Num71z5"/>
    <w:rsid w:val="00A36460"/>
  </w:style>
  <w:style w:type="character" w:customStyle="1" w:styleId="WW8Num71z6">
    <w:name w:val="WW8Num71z6"/>
    <w:rsid w:val="00A36460"/>
  </w:style>
  <w:style w:type="character" w:customStyle="1" w:styleId="WW8Num71z7">
    <w:name w:val="WW8Num71z7"/>
    <w:rsid w:val="00A36460"/>
  </w:style>
  <w:style w:type="character" w:customStyle="1" w:styleId="WW8Num71z8">
    <w:name w:val="WW8Num71z8"/>
    <w:rsid w:val="00A36460"/>
  </w:style>
  <w:style w:type="character" w:customStyle="1" w:styleId="WW8Num72z0">
    <w:name w:val="WW8Num72z0"/>
    <w:rsid w:val="00A36460"/>
  </w:style>
  <w:style w:type="character" w:customStyle="1" w:styleId="WW8Num72z1">
    <w:name w:val="WW8Num72z1"/>
    <w:rsid w:val="00A36460"/>
  </w:style>
  <w:style w:type="character" w:customStyle="1" w:styleId="WW8Num72z2">
    <w:name w:val="WW8Num72z2"/>
    <w:rsid w:val="00A36460"/>
  </w:style>
  <w:style w:type="character" w:customStyle="1" w:styleId="WW8Num72z3">
    <w:name w:val="WW8Num72z3"/>
    <w:rsid w:val="00A36460"/>
  </w:style>
  <w:style w:type="character" w:customStyle="1" w:styleId="WW8Num72z4">
    <w:name w:val="WW8Num72z4"/>
    <w:rsid w:val="00A36460"/>
  </w:style>
  <w:style w:type="character" w:customStyle="1" w:styleId="WW8Num72z5">
    <w:name w:val="WW8Num72z5"/>
    <w:rsid w:val="00A36460"/>
  </w:style>
  <w:style w:type="character" w:customStyle="1" w:styleId="WW8Num72z6">
    <w:name w:val="WW8Num72z6"/>
    <w:rsid w:val="00A36460"/>
  </w:style>
  <w:style w:type="character" w:customStyle="1" w:styleId="WW8Num72z7">
    <w:name w:val="WW8Num72z7"/>
    <w:rsid w:val="00A36460"/>
  </w:style>
  <w:style w:type="character" w:customStyle="1" w:styleId="WW8Num72z8">
    <w:name w:val="WW8Num72z8"/>
    <w:rsid w:val="00A36460"/>
  </w:style>
  <w:style w:type="character" w:customStyle="1" w:styleId="WW8Num73z0">
    <w:name w:val="WW8Num73z0"/>
    <w:rsid w:val="00A36460"/>
  </w:style>
  <w:style w:type="character" w:customStyle="1" w:styleId="WW8Num73z1">
    <w:name w:val="WW8Num73z1"/>
    <w:rsid w:val="00A36460"/>
  </w:style>
  <w:style w:type="character" w:customStyle="1" w:styleId="WW8Num73z2">
    <w:name w:val="WW8Num73z2"/>
    <w:rsid w:val="00A36460"/>
  </w:style>
  <w:style w:type="character" w:customStyle="1" w:styleId="WW8Num73z3">
    <w:name w:val="WW8Num73z3"/>
    <w:rsid w:val="00A36460"/>
  </w:style>
  <w:style w:type="character" w:customStyle="1" w:styleId="WW8Num73z4">
    <w:name w:val="WW8Num73z4"/>
    <w:rsid w:val="00A36460"/>
  </w:style>
  <w:style w:type="character" w:customStyle="1" w:styleId="WW8Num73z5">
    <w:name w:val="WW8Num73z5"/>
    <w:rsid w:val="00A36460"/>
  </w:style>
  <w:style w:type="character" w:customStyle="1" w:styleId="WW8Num73z6">
    <w:name w:val="WW8Num73z6"/>
    <w:rsid w:val="00A36460"/>
  </w:style>
  <w:style w:type="character" w:customStyle="1" w:styleId="WW8Num73z7">
    <w:name w:val="WW8Num73z7"/>
    <w:rsid w:val="00A36460"/>
  </w:style>
  <w:style w:type="character" w:customStyle="1" w:styleId="WW8Num73z8">
    <w:name w:val="WW8Num73z8"/>
    <w:rsid w:val="00A36460"/>
  </w:style>
  <w:style w:type="character" w:customStyle="1" w:styleId="WW8Num74z0">
    <w:name w:val="WW8Num74z0"/>
    <w:rsid w:val="00A36460"/>
    <w:rPr>
      <w:rFonts w:ascii="Times New Roman" w:hAnsi="Times New Roman" w:cs="Times New Roman"/>
      <w:sz w:val="28"/>
      <w:szCs w:val="28"/>
    </w:rPr>
  </w:style>
  <w:style w:type="character" w:customStyle="1" w:styleId="WW8Num74z1">
    <w:name w:val="WW8Num74z1"/>
    <w:rsid w:val="00A36460"/>
  </w:style>
  <w:style w:type="character" w:customStyle="1" w:styleId="WW8Num74z2">
    <w:name w:val="WW8Num74z2"/>
    <w:rsid w:val="00A36460"/>
  </w:style>
  <w:style w:type="character" w:customStyle="1" w:styleId="WW8Num74z3">
    <w:name w:val="WW8Num74z3"/>
    <w:rsid w:val="00A36460"/>
  </w:style>
  <w:style w:type="character" w:customStyle="1" w:styleId="WW8Num74z4">
    <w:name w:val="WW8Num74z4"/>
    <w:rsid w:val="00A36460"/>
  </w:style>
  <w:style w:type="character" w:customStyle="1" w:styleId="WW8Num74z5">
    <w:name w:val="WW8Num74z5"/>
    <w:rsid w:val="00A36460"/>
  </w:style>
  <w:style w:type="character" w:customStyle="1" w:styleId="WW8Num74z6">
    <w:name w:val="WW8Num74z6"/>
    <w:rsid w:val="00A36460"/>
  </w:style>
  <w:style w:type="character" w:customStyle="1" w:styleId="WW8Num74z7">
    <w:name w:val="WW8Num74z7"/>
    <w:rsid w:val="00A36460"/>
  </w:style>
  <w:style w:type="character" w:customStyle="1" w:styleId="WW8Num74z8">
    <w:name w:val="WW8Num74z8"/>
    <w:rsid w:val="00A36460"/>
  </w:style>
  <w:style w:type="character" w:customStyle="1" w:styleId="WW8Num75z0">
    <w:name w:val="WW8Num75z0"/>
    <w:rsid w:val="00A36460"/>
  </w:style>
  <w:style w:type="character" w:customStyle="1" w:styleId="WW8Num75z1">
    <w:name w:val="WW8Num75z1"/>
    <w:rsid w:val="00A36460"/>
    <w:rPr>
      <w:rFonts w:ascii="Times" w:hAnsi="Times" w:cs="Times"/>
      <w:sz w:val="28"/>
      <w:szCs w:val="28"/>
      <w:lang w:val="ru-RU"/>
    </w:rPr>
  </w:style>
  <w:style w:type="character" w:customStyle="1" w:styleId="WW8Num75z2">
    <w:name w:val="WW8Num75z2"/>
    <w:rsid w:val="00A36460"/>
  </w:style>
  <w:style w:type="character" w:customStyle="1" w:styleId="WW8Num75z3">
    <w:name w:val="WW8Num75z3"/>
    <w:rsid w:val="00A36460"/>
  </w:style>
  <w:style w:type="character" w:customStyle="1" w:styleId="WW8Num75z4">
    <w:name w:val="WW8Num75z4"/>
    <w:rsid w:val="00A36460"/>
  </w:style>
  <w:style w:type="character" w:customStyle="1" w:styleId="WW8Num75z5">
    <w:name w:val="WW8Num75z5"/>
    <w:rsid w:val="00A36460"/>
  </w:style>
  <w:style w:type="character" w:customStyle="1" w:styleId="WW8Num75z6">
    <w:name w:val="WW8Num75z6"/>
    <w:rsid w:val="00A36460"/>
  </w:style>
  <w:style w:type="character" w:customStyle="1" w:styleId="WW8Num75z7">
    <w:name w:val="WW8Num75z7"/>
    <w:rsid w:val="00A36460"/>
  </w:style>
  <w:style w:type="character" w:customStyle="1" w:styleId="WW8Num75z8">
    <w:name w:val="WW8Num75z8"/>
    <w:rsid w:val="00A36460"/>
  </w:style>
  <w:style w:type="character" w:customStyle="1" w:styleId="WW8Num76z0">
    <w:name w:val="WW8Num76z0"/>
    <w:rsid w:val="00A36460"/>
  </w:style>
  <w:style w:type="character" w:customStyle="1" w:styleId="WW8Num76z1">
    <w:name w:val="WW8Num76z1"/>
    <w:rsid w:val="00A36460"/>
  </w:style>
  <w:style w:type="character" w:customStyle="1" w:styleId="WW8Num76z2">
    <w:name w:val="WW8Num76z2"/>
    <w:rsid w:val="00A36460"/>
  </w:style>
  <w:style w:type="character" w:customStyle="1" w:styleId="WW8Num76z3">
    <w:name w:val="WW8Num76z3"/>
    <w:rsid w:val="00A36460"/>
  </w:style>
  <w:style w:type="character" w:customStyle="1" w:styleId="WW8Num76z4">
    <w:name w:val="WW8Num76z4"/>
    <w:rsid w:val="00A36460"/>
  </w:style>
  <w:style w:type="character" w:customStyle="1" w:styleId="WW8Num76z5">
    <w:name w:val="WW8Num76z5"/>
    <w:rsid w:val="00A36460"/>
  </w:style>
  <w:style w:type="character" w:customStyle="1" w:styleId="WW8Num76z6">
    <w:name w:val="WW8Num76z6"/>
    <w:rsid w:val="00A36460"/>
  </w:style>
  <w:style w:type="character" w:customStyle="1" w:styleId="WW8Num76z7">
    <w:name w:val="WW8Num76z7"/>
    <w:rsid w:val="00A36460"/>
  </w:style>
  <w:style w:type="character" w:customStyle="1" w:styleId="WW8Num76z8">
    <w:name w:val="WW8Num76z8"/>
    <w:rsid w:val="00A36460"/>
  </w:style>
  <w:style w:type="character" w:customStyle="1" w:styleId="WW8Num77z0">
    <w:name w:val="WW8Num77z0"/>
    <w:rsid w:val="00A36460"/>
  </w:style>
  <w:style w:type="character" w:customStyle="1" w:styleId="WW8Num77z1">
    <w:name w:val="WW8Num77z1"/>
    <w:rsid w:val="00A36460"/>
  </w:style>
  <w:style w:type="character" w:customStyle="1" w:styleId="WW8Num77z2">
    <w:name w:val="WW8Num77z2"/>
    <w:rsid w:val="00A36460"/>
  </w:style>
  <w:style w:type="character" w:customStyle="1" w:styleId="WW8Num77z3">
    <w:name w:val="WW8Num77z3"/>
    <w:rsid w:val="00A36460"/>
  </w:style>
  <w:style w:type="character" w:customStyle="1" w:styleId="WW8Num77z4">
    <w:name w:val="WW8Num77z4"/>
    <w:rsid w:val="00A36460"/>
  </w:style>
  <w:style w:type="character" w:customStyle="1" w:styleId="WW8Num77z5">
    <w:name w:val="WW8Num77z5"/>
    <w:rsid w:val="00A36460"/>
  </w:style>
  <w:style w:type="character" w:customStyle="1" w:styleId="WW8Num77z6">
    <w:name w:val="WW8Num77z6"/>
    <w:rsid w:val="00A36460"/>
  </w:style>
  <w:style w:type="character" w:customStyle="1" w:styleId="WW8Num77z7">
    <w:name w:val="WW8Num77z7"/>
    <w:rsid w:val="00A36460"/>
  </w:style>
  <w:style w:type="character" w:customStyle="1" w:styleId="WW8Num77z8">
    <w:name w:val="WW8Num77z8"/>
    <w:rsid w:val="00A36460"/>
  </w:style>
  <w:style w:type="character" w:customStyle="1" w:styleId="WW8Num78z0">
    <w:name w:val="WW8Num78z0"/>
    <w:rsid w:val="00A36460"/>
    <w:rPr>
      <w:rFonts w:ascii="Times New Roman" w:hAnsi="Times New Roman" w:cs="Times New Roman"/>
      <w:color w:val="1F4E79"/>
      <w:sz w:val="28"/>
      <w:szCs w:val="28"/>
      <w:lang w:val="ru-RU"/>
    </w:rPr>
  </w:style>
  <w:style w:type="character" w:customStyle="1" w:styleId="WW8Num78z1">
    <w:name w:val="WW8Num78z1"/>
    <w:rsid w:val="00A36460"/>
    <w:rPr>
      <w:lang w:val="ru-RU"/>
    </w:rPr>
  </w:style>
  <w:style w:type="character" w:customStyle="1" w:styleId="WW8Num78z2">
    <w:name w:val="WW8Num78z2"/>
    <w:rsid w:val="00A36460"/>
  </w:style>
  <w:style w:type="character" w:customStyle="1" w:styleId="WW8Num78z3">
    <w:name w:val="WW8Num78z3"/>
    <w:rsid w:val="00A36460"/>
  </w:style>
  <w:style w:type="character" w:customStyle="1" w:styleId="WW8Num78z4">
    <w:name w:val="WW8Num78z4"/>
    <w:rsid w:val="00A36460"/>
  </w:style>
  <w:style w:type="character" w:customStyle="1" w:styleId="WW8Num78z5">
    <w:name w:val="WW8Num78z5"/>
    <w:rsid w:val="00A36460"/>
  </w:style>
  <w:style w:type="character" w:customStyle="1" w:styleId="WW8Num78z6">
    <w:name w:val="WW8Num78z6"/>
    <w:rsid w:val="00A36460"/>
  </w:style>
  <w:style w:type="character" w:customStyle="1" w:styleId="WW8Num78z7">
    <w:name w:val="WW8Num78z7"/>
    <w:rsid w:val="00A36460"/>
  </w:style>
  <w:style w:type="character" w:customStyle="1" w:styleId="WW8Num78z8">
    <w:name w:val="WW8Num78z8"/>
    <w:rsid w:val="00A36460"/>
  </w:style>
  <w:style w:type="character" w:customStyle="1" w:styleId="WW8Num79z0">
    <w:name w:val="WW8Num79z0"/>
    <w:rsid w:val="00A36460"/>
  </w:style>
  <w:style w:type="character" w:customStyle="1" w:styleId="WW8Num79z1">
    <w:name w:val="WW8Num79z1"/>
    <w:rsid w:val="00A36460"/>
  </w:style>
  <w:style w:type="character" w:customStyle="1" w:styleId="WW8Num79z2">
    <w:name w:val="WW8Num79z2"/>
    <w:rsid w:val="00A36460"/>
  </w:style>
  <w:style w:type="character" w:customStyle="1" w:styleId="WW8Num79z3">
    <w:name w:val="WW8Num79z3"/>
    <w:rsid w:val="00A36460"/>
  </w:style>
  <w:style w:type="character" w:customStyle="1" w:styleId="WW8Num79z4">
    <w:name w:val="WW8Num79z4"/>
    <w:rsid w:val="00A36460"/>
  </w:style>
  <w:style w:type="character" w:customStyle="1" w:styleId="WW8Num79z5">
    <w:name w:val="WW8Num79z5"/>
    <w:rsid w:val="00A36460"/>
  </w:style>
  <w:style w:type="character" w:customStyle="1" w:styleId="WW8Num79z6">
    <w:name w:val="WW8Num79z6"/>
    <w:rsid w:val="00A36460"/>
  </w:style>
  <w:style w:type="character" w:customStyle="1" w:styleId="WW8Num79z7">
    <w:name w:val="WW8Num79z7"/>
    <w:rsid w:val="00A36460"/>
  </w:style>
  <w:style w:type="character" w:customStyle="1" w:styleId="WW8Num79z8">
    <w:name w:val="WW8Num79z8"/>
    <w:rsid w:val="00A36460"/>
  </w:style>
  <w:style w:type="character" w:customStyle="1" w:styleId="WW8Num80z0">
    <w:name w:val="WW8Num80z0"/>
    <w:rsid w:val="00A36460"/>
  </w:style>
  <w:style w:type="character" w:customStyle="1" w:styleId="WW8Num80z1">
    <w:name w:val="WW8Num80z1"/>
    <w:rsid w:val="00A36460"/>
  </w:style>
  <w:style w:type="character" w:customStyle="1" w:styleId="WW8Num80z2">
    <w:name w:val="WW8Num80z2"/>
    <w:rsid w:val="00A36460"/>
  </w:style>
  <w:style w:type="character" w:customStyle="1" w:styleId="WW8Num80z3">
    <w:name w:val="WW8Num80z3"/>
    <w:rsid w:val="00A36460"/>
  </w:style>
  <w:style w:type="character" w:customStyle="1" w:styleId="WW8Num80z4">
    <w:name w:val="WW8Num80z4"/>
    <w:rsid w:val="00A36460"/>
  </w:style>
  <w:style w:type="character" w:customStyle="1" w:styleId="WW8Num80z5">
    <w:name w:val="WW8Num80z5"/>
    <w:rsid w:val="00A36460"/>
  </w:style>
  <w:style w:type="character" w:customStyle="1" w:styleId="WW8Num80z6">
    <w:name w:val="WW8Num80z6"/>
    <w:rsid w:val="00A36460"/>
  </w:style>
  <w:style w:type="character" w:customStyle="1" w:styleId="WW8Num80z7">
    <w:name w:val="WW8Num80z7"/>
    <w:rsid w:val="00A36460"/>
  </w:style>
  <w:style w:type="character" w:customStyle="1" w:styleId="WW8Num80z8">
    <w:name w:val="WW8Num80z8"/>
    <w:rsid w:val="00A36460"/>
  </w:style>
  <w:style w:type="character" w:customStyle="1" w:styleId="WW8Num81z0">
    <w:name w:val="WW8Num81z0"/>
    <w:rsid w:val="00A36460"/>
  </w:style>
  <w:style w:type="character" w:customStyle="1" w:styleId="WW8Num81z1">
    <w:name w:val="WW8Num81z1"/>
    <w:rsid w:val="00A36460"/>
  </w:style>
  <w:style w:type="character" w:customStyle="1" w:styleId="WW8Num81z2">
    <w:name w:val="WW8Num81z2"/>
    <w:rsid w:val="00A36460"/>
  </w:style>
  <w:style w:type="character" w:customStyle="1" w:styleId="WW8Num81z3">
    <w:name w:val="WW8Num81z3"/>
    <w:rsid w:val="00A36460"/>
  </w:style>
  <w:style w:type="character" w:customStyle="1" w:styleId="WW8Num81z4">
    <w:name w:val="WW8Num81z4"/>
    <w:rsid w:val="00A36460"/>
  </w:style>
  <w:style w:type="character" w:customStyle="1" w:styleId="WW8Num81z5">
    <w:name w:val="WW8Num81z5"/>
    <w:rsid w:val="00A36460"/>
  </w:style>
  <w:style w:type="character" w:customStyle="1" w:styleId="WW8Num81z6">
    <w:name w:val="WW8Num81z6"/>
    <w:rsid w:val="00A36460"/>
  </w:style>
  <w:style w:type="character" w:customStyle="1" w:styleId="WW8Num81z7">
    <w:name w:val="WW8Num81z7"/>
    <w:rsid w:val="00A36460"/>
  </w:style>
  <w:style w:type="character" w:customStyle="1" w:styleId="WW8Num81z8">
    <w:name w:val="WW8Num81z8"/>
    <w:rsid w:val="00A36460"/>
  </w:style>
  <w:style w:type="character" w:customStyle="1" w:styleId="WW8Num82z0">
    <w:name w:val="WW8Num82z0"/>
    <w:rsid w:val="00A36460"/>
  </w:style>
  <w:style w:type="character" w:customStyle="1" w:styleId="WW8Num82z1">
    <w:name w:val="WW8Num82z1"/>
    <w:rsid w:val="00A36460"/>
  </w:style>
  <w:style w:type="character" w:customStyle="1" w:styleId="WW8Num82z2">
    <w:name w:val="WW8Num82z2"/>
    <w:rsid w:val="00A36460"/>
  </w:style>
  <w:style w:type="character" w:customStyle="1" w:styleId="WW8Num82z3">
    <w:name w:val="WW8Num82z3"/>
    <w:rsid w:val="00A36460"/>
  </w:style>
  <w:style w:type="character" w:customStyle="1" w:styleId="WW8Num82z4">
    <w:name w:val="WW8Num82z4"/>
    <w:rsid w:val="00A36460"/>
  </w:style>
  <w:style w:type="character" w:customStyle="1" w:styleId="WW8Num82z5">
    <w:name w:val="WW8Num82z5"/>
    <w:rsid w:val="00A36460"/>
  </w:style>
  <w:style w:type="character" w:customStyle="1" w:styleId="WW8Num82z6">
    <w:name w:val="WW8Num82z6"/>
    <w:rsid w:val="00A36460"/>
  </w:style>
  <w:style w:type="character" w:customStyle="1" w:styleId="WW8Num82z7">
    <w:name w:val="WW8Num82z7"/>
    <w:rsid w:val="00A36460"/>
  </w:style>
  <w:style w:type="character" w:customStyle="1" w:styleId="WW8Num82z8">
    <w:name w:val="WW8Num82z8"/>
    <w:rsid w:val="00A36460"/>
  </w:style>
  <w:style w:type="character" w:customStyle="1" w:styleId="WW8Num83z0">
    <w:name w:val="WW8Num83z0"/>
    <w:rsid w:val="00A36460"/>
  </w:style>
  <w:style w:type="character" w:customStyle="1" w:styleId="WW8Num83z1">
    <w:name w:val="WW8Num83z1"/>
    <w:rsid w:val="00A36460"/>
  </w:style>
  <w:style w:type="character" w:customStyle="1" w:styleId="WW8Num83z2">
    <w:name w:val="WW8Num83z2"/>
    <w:rsid w:val="00A36460"/>
  </w:style>
  <w:style w:type="character" w:customStyle="1" w:styleId="WW8Num83z3">
    <w:name w:val="WW8Num83z3"/>
    <w:rsid w:val="00A36460"/>
  </w:style>
  <w:style w:type="character" w:customStyle="1" w:styleId="WW8Num83z4">
    <w:name w:val="WW8Num83z4"/>
    <w:rsid w:val="00A36460"/>
  </w:style>
  <w:style w:type="character" w:customStyle="1" w:styleId="WW8Num83z5">
    <w:name w:val="WW8Num83z5"/>
    <w:rsid w:val="00A36460"/>
  </w:style>
  <w:style w:type="character" w:customStyle="1" w:styleId="WW8Num83z6">
    <w:name w:val="WW8Num83z6"/>
    <w:rsid w:val="00A36460"/>
  </w:style>
  <w:style w:type="character" w:customStyle="1" w:styleId="WW8Num83z7">
    <w:name w:val="WW8Num83z7"/>
    <w:rsid w:val="00A36460"/>
  </w:style>
  <w:style w:type="character" w:customStyle="1" w:styleId="WW8Num83z8">
    <w:name w:val="WW8Num83z8"/>
    <w:rsid w:val="00A36460"/>
  </w:style>
  <w:style w:type="character" w:customStyle="1" w:styleId="WW8Num84z0">
    <w:name w:val="WW8Num84z0"/>
    <w:rsid w:val="00A36460"/>
  </w:style>
  <w:style w:type="character" w:customStyle="1" w:styleId="WW8Num84z1">
    <w:name w:val="WW8Num84z1"/>
    <w:rsid w:val="00A36460"/>
  </w:style>
  <w:style w:type="character" w:customStyle="1" w:styleId="WW8Num84z2">
    <w:name w:val="WW8Num84z2"/>
    <w:rsid w:val="00A36460"/>
  </w:style>
  <w:style w:type="character" w:customStyle="1" w:styleId="WW8Num84z3">
    <w:name w:val="WW8Num84z3"/>
    <w:rsid w:val="00A36460"/>
  </w:style>
  <w:style w:type="character" w:customStyle="1" w:styleId="WW8Num84z4">
    <w:name w:val="WW8Num84z4"/>
    <w:rsid w:val="00A36460"/>
  </w:style>
  <w:style w:type="character" w:customStyle="1" w:styleId="WW8Num84z5">
    <w:name w:val="WW8Num84z5"/>
    <w:rsid w:val="00A36460"/>
  </w:style>
  <w:style w:type="character" w:customStyle="1" w:styleId="WW8Num84z6">
    <w:name w:val="WW8Num84z6"/>
    <w:rsid w:val="00A36460"/>
  </w:style>
  <w:style w:type="character" w:customStyle="1" w:styleId="WW8Num84z7">
    <w:name w:val="WW8Num84z7"/>
    <w:rsid w:val="00A36460"/>
  </w:style>
  <w:style w:type="character" w:customStyle="1" w:styleId="WW8Num84z8">
    <w:name w:val="WW8Num84z8"/>
    <w:rsid w:val="00A36460"/>
  </w:style>
  <w:style w:type="character" w:customStyle="1" w:styleId="WW8Num85z0">
    <w:name w:val="WW8Num85z0"/>
    <w:rsid w:val="00A36460"/>
  </w:style>
  <w:style w:type="character" w:customStyle="1" w:styleId="WW8Num85z1">
    <w:name w:val="WW8Num85z1"/>
    <w:rsid w:val="00A36460"/>
  </w:style>
  <w:style w:type="character" w:customStyle="1" w:styleId="WW8Num85z2">
    <w:name w:val="WW8Num85z2"/>
    <w:rsid w:val="00A36460"/>
  </w:style>
  <w:style w:type="character" w:customStyle="1" w:styleId="WW8Num85z3">
    <w:name w:val="WW8Num85z3"/>
    <w:rsid w:val="00A36460"/>
  </w:style>
  <w:style w:type="character" w:customStyle="1" w:styleId="WW8Num85z4">
    <w:name w:val="WW8Num85z4"/>
    <w:rsid w:val="00A36460"/>
  </w:style>
  <w:style w:type="character" w:customStyle="1" w:styleId="WW8Num85z5">
    <w:name w:val="WW8Num85z5"/>
    <w:rsid w:val="00A36460"/>
  </w:style>
  <w:style w:type="character" w:customStyle="1" w:styleId="WW8Num85z6">
    <w:name w:val="WW8Num85z6"/>
    <w:rsid w:val="00A36460"/>
  </w:style>
  <w:style w:type="character" w:customStyle="1" w:styleId="WW8Num85z7">
    <w:name w:val="WW8Num85z7"/>
    <w:rsid w:val="00A36460"/>
  </w:style>
  <w:style w:type="character" w:customStyle="1" w:styleId="WW8Num85z8">
    <w:name w:val="WW8Num85z8"/>
    <w:rsid w:val="00A36460"/>
  </w:style>
  <w:style w:type="character" w:customStyle="1" w:styleId="WW8Num86z0">
    <w:name w:val="WW8Num86z0"/>
    <w:rsid w:val="00A36460"/>
  </w:style>
  <w:style w:type="character" w:customStyle="1" w:styleId="WW8Num86z1">
    <w:name w:val="WW8Num86z1"/>
    <w:rsid w:val="00A36460"/>
  </w:style>
  <w:style w:type="character" w:customStyle="1" w:styleId="WW8Num86z2">
    <w:name w:val="WW8Num86z2"/>
    <w:rsid w:val="00A36460"/>
  </w:style>
  <w:style w:type="character" w:customStyle="1" w:styleId="WW8Num86z3">
    <w:name w:val="WW8Num86z3"/>
    <w:rsid w:val="00A36460"/>
  </w:style>
  <w:style w:type="character" w:customStyle="1" w:styleId="WW8Num86z4">
    <w:name w:val="WW8Num86z4"/>
    <w:rsid w:val="00A36460"/>
  </w:style>
  <w:style w:type="character" w:customStyle="1" w:styleId="WW8Num86z5">
    <w:name w:val="WW8Num86z5"/>
    <w:rsid w:val="00A36460"/>
  </w:style>
  <w:style w:type="character" w:customStyle="1" w:styleId="WW8Num86z6">
    <w:name w:val="WW8Num86z6"/>
    <w:rsid w:val="00A36460"/>
  </w:style>
  <w:style w:type="character" w:customStyle="1" w:styleId="WW8Num86z7">
    <w:name w:val="WW8Num86z7"/>
    <w:rsid w:val="00A36460"/>
  </w:style>
  <w:style w:type="character" w:customStyle="1" w:styleId="WW8Num86z8">
    <w:name w:val="WW8Num86z8"/>
    <w:rsid w:val="00A36460"/>
  </w:style>
  <w:style w:type="character" w:customStyle="1" w:styleId="WW8Num87z0">
    <w:name w:val="WW8Num87z0"/>
    <w:rsid w:val="00A36460"/>
  </w:style>
  <w:style w:type="character" w:customStyle="1" w:styleId="WW8Num87z1">
    <w:name w:val="WW8Num87z1"/>
    <w:rsid w:val="00A36460"/>
  </w:style>
  <w:style w:type="character" w:customStyle="1" w:styleId="WW8Num87z2">
    <w:name w:val="WW8Num87z2"/>
    <w:rsid w:val="00A36460"/>
  </w:style>
  <w:style w:type="character" w:customStyle="1" w:styleId="WW8Num87z3">
    <w:name w:val="WW8Num87z3"/>
    <w:rsid w:val="00A36460"/>
  </w:style>
  <w:style w:type="character" w:customStyle="1" w:styleId="WW8Num87z4">
    <w:name w:val="WW8Num87z4"/>
    <w:rsid w:val="00A36460"/>
  </w:style>
  <w:style w:type="character" w:customStyle="1" w:styleId="WW8Num87z5">
    <w:name w:val="WW8Num87z5"/>
    <w:rsid w:val="00A36460"/>
  </w:style>
  <w:style w:type="character" w:customStyle="1" w:styleId="WW8Num87z6">
    <w:name w:val="WW8Num87z6"/>
    <w:rsid w:val="00A36460"/>
  </w:style>
  <w:style w:type="character" w:customStyle="1" w:styleId="WW8Num87z7">
    <w:name w:val="WW8Num87z7"/>
    <w:rsid w:val="00A36460"/>
  </w:style>
  <w:style w:type="character" w:customStyle="1" w:styleId="WW8Num87z8">
    <w:name w:val="WW8Num87z8"/>
    <w:rsid w:val="00A36460"/>
  </w:style>
  <w:style w:type="character" w:customStyle="1" w:styleId="WW8Num88z0">
    <w:name w:val="WW8Num88z0"/>
    <w:rsid w:val="00A36460"/>
  </w:style>
  <w:style w:type="character" w:customStyle="1" w:styleId="WW8Num88z1">
    <w:name w:val="WW8Num88z1"/>
    <w:rsid w:val="00A36460"/>
  </w:style>
  <w:style w:type="character" w:customStyle="1" w:styleId="WW8Num88z2">
    <w:name w:val="WW8Num88z2"/>
    <w:rsid w:val="00A36460"/>
  </w:style>
  <w:style w:type="character" w:customStyle="1" w:styleId="WW8Num88z3">
    <w:name w:val="WW8Num88z3"/>
    <w:rsid w:val="00A36460"/>
  </w:style>
  <w:style w:type="character" w:customStyle="1" w:styleId="WW8Num88z4">
    <w:name w:val="WW8Num88z4"/>
    <w:rsid w:val="00A36460"/>
  </w:style>
  <w:style w:type="character" w:customStyle="1" w:styleId="WW8Num88z5">
    <w:name w:val="WW8Num88z5"/>
    <w:rsid w:val="00A36460"/>
  </w:style>
  <w:style w:type="character" w:customStyle="1" w:styleId="WW8Num88z6">
    <w:name w:val="WW8Num88z6"/>
    <w:rsid w:val="00A36460"/>
  </w:style>
  <w:style w:type="character" w:customStyle="1" w:styleId="WW8Num88z7">
    <w:name w:val="WW8Num88z7"/>
    <w:rsid w:val="00A36460"/>
  </w:style>
  <w:style w:type="character" w:customStyle="1" w:styleId="WW8Num88z8">
    <w:name w:val="WW8Num88z8"/>
    <w:rsid w:val="00A36460"/>
  </w:style>
  <w:style w:type="character" w:customStyle="1" w:styleId="WW8Num89z0">
    <w:name w:val="WW8Num89z0"/>
    <w:rsid w:val="00A36460"/>
  </w:style>
  <w:style w:type="character" w:customStyle="1" w:styleId="WW8Num89z1">
    <w:name w:val="WW8Num89z1"/>
    <w:rsid w:val="00A36460"/>
    <w:rPr>
      <w:rFonts w:ascii="Times" w:hAnsi="Times" w:cs="Times"/>
      <w:color w:val="1F4E79"/>
      <w:sz w:val="28"/>
      <w:szCs w:val="28"/>
      <w:lang w:val="ru-RU"/>
    </w:rPr>
  </w:style>
  <w:style w:type="character" w:customStyle="1" w:styleId="WW8Num89z2">
    <w:name w:val="WW8Num89z2"/>
    <w:rsid w:val="00A36460"/>
  </w:style>
  <w:style w:type="character" w:customStyle="1" w:styleId="WW8Num89z3">
    <w:name w:val="WW8Num89z3"/>
    <w:rsid w:val="00A36460"/>
  </w:style>
  <w:style w:type="character" w:customStyle="1" w:styleId="WW8Num89z4">
    <w:name w:val="WW8Num89z4"/>
    <w:rsid w:val="00A36460"/>
  </w:style>
  <w:style w:type="character" w:customStyle="1" w:styleId="WW8Num89z5">
    <w:name w:val="WW8Num89z5"/>
    <w:rsid w:val="00A36460"/>
  </w:style>
  <w:style w:type="character" w:customStyle="1" w:styleId="WW8Num89z6">
    <w:name w:val="WW8Num89z6"/>
    <w:rsid w:val="00A36460"/>
  </w:style>
  <w:style w:type="character" w:customStyle="1" w:styleId="WW8Num89z7">
    <w:name w:val="WW8Num89z7"/>
    <w:rsid w:val="00A36460"/>
  </w:style>
  <w:style w:type="character" w:customStyle="1" w:styleId="WW8Num89z8">
    <w:name w:val="WW8Num89z8"/>
    <w:rsid w:val="00A36460"/>
  </w:style>
  <w:style w:type="character" w:customStyle="1" w:styleId="WW8Num90z0">
    <w:name w:val="WW8Num90z0"/>
    <w:rsid w:val="00A36460"/>
  </w:style>
  <w:style w:type="character" w:customStyle="1" w:styleId="WW8Num90z1">
    <w:name w:val="WW8Num90z1"/>
    <w:rsid w:val="00A36460"/>
  </w:style>
  <w:style w:type="character" w:customStyle="1" w:styleId="WW8Num90z2">
    <w:name w:val="WW8Num90z2"/>
    <w:rsid w:val="00A36460"/>
  </w:style>
  <w:style w:type="character" w:customStyle="1" w:styleId="WW8Num90z3">
    <w:name w:val="WW8Num90z3"/>
    <w:rsid w:val="00A36460"/>
  </w:style>
  <w:style w:type="character" w:customStyle="1" w:styleId="WW8Num90z4">
    <w:name w:val="WW8Num90z4"/>
    <w:rsid w:val="00A36460"/>
  </w:style>
  <w:style w:type="character" w:customStyle="1" w:styleId="WW8Num90z5">
    <w:name w:val="WW8Num90z5"/>
    <w:rsid w:val="00A36460"/>
  </w:style>
  <w:style w:type="character" w:customStyle="1" w:styleId="WW8Num90z6">
    <w:name w:val="WW8Num90z6"/>
    <w:rsid w:val="00A36460"/>
  </w:style>
  <w:style w:type="character" w:customStyle="1" w:styleId="WW8Num90z7">
    <w:name w:val="WW8Num90z7"/>
    <w:rsid w:val="00A36460"/>
  </w:style>
  <w:style w:type="character" w:customStyle="1" w:styleId="WW8Num90z8">
    <w:name w:val="WW8Num90z8"/>
    <w:rsid w:val="00A36460"/>
  </w:style>
  <w:style w:type="character" w:customStyle="1" w:styleId="WW8Num91z0">
    <w:name w:val="WW8Num91z0"/>
    <w:rsid w:val="00A36460"/>
    <w:rPr>
      <w:rFonts w:ascii="Times" w:hAnsi="Times" w:cs="Times"/>
      <w:sz w:val="28"/>
      <w:szCs w:val="28"/>
    </w:rPr>
  </w:style>
  <w:style w:type="character" w:customStyle="1" w:styleId="WW8Num91z1">
    <w:name w:val="WW8Num91z1"/>
    <w:rsid w:val="00A36460"/>
  </w:style>
  <w:style w:type="character" w:customStyle="1" w:styleId="WW8Num91z2">
    <w:name w:val="WW8Num91z2"/>
    <w:rsid w:val="00A36460"/>
  </w:style>
  <w:style w:type="character" w:customStyle="1" w:styleId="WW8Num91z3">
    <w:name w:val="WW8Num91z3"/>
    <w:rsid w:val="00A36460"/>
  </w:style>
  <w:style w:type="character" w:customStyle="1" w:styleId="WW8Num91z4">
    <w:name w:val="WW8Num91z4"/>
    <w:rsid w:val="00A36460"/>
  </w:style>
  <w:style w:type="character" w:customStyle="1" w:styleId="WW8Num91z5">
    <w:name w:val="WW8Num91z5"/>
    <w:rsid w:val="00A36460"/>
  </w:style>
  <w:style w:type="character" w:customStyle="1" w:styleId="WW8Num91z6">
    <w:name w:val="WW8Num91z6"/>
    <w:rsid w:val="00A36460"/>
  </w:style>
  <w:style w:type="character" w:customStyle="1" w:styleId="WW8Num91z7">
    <w:name w:val="WW8Num91z7"/>
    <w:rsid w:val="00A36460"/>
  </w:style>
  <w:style w:type="character" w:customStyle="1" w:styleId="WW8Num91z8">
    <w:name w:val="WW8Num91z8"/>
    <w:rsid w:val="00A36460"/>
  </w:style>
  <w:style w:type="character" w:customStyle="1" w:styleId="WW8Num92z0">
    <w:name w:val="WW8Num92z0"/>
    <w:rsid w:val="00A36460"/>
    <w:rPr>
      <w:rFonts w:ascii="Times" w:hAnsi="Times" w:cs="Times"/>
      <w:sz w:val="28"/>
      <w:szCs w:val="28"/>
      <w:lang w:val="ru-RU"/>
    </w:rPr>
  </w:style>
  <w:style w:type="character" w:customStyle="1" w:styleId="WW8Num92z1">
    <w:name w:val="WW8Num92z1"/>
    <w:rsid w:val="00A36460"/>
  </w:style>
  <w:style w:type="character" w:customStyle="1" w:styleId="WW8Num92z2">
    <w:name w:val="WW8Num92z2"/>
    <w:rsid w:val="00A36460"/>
  </w:style>
  <w:style w:type="character" w:customStyle="1" w:styleId="WW8Num92z3">
    <w:name w:val="WW8Num92z3"/>
    <w:rsid w:val="00A36460"/>
  </w:style>
  <w:style w:type="character" w:customStyle="1" w:styleId="WW8Num92z4">
    <w:name w:val="WW8Num92z4"/>
    <w:rsid w:val="00A36460"/>
  </w:style>
  <w:style w:type="character" w:customStyle="1" w:styleId="WW8Num92z5">
    <w:name w:val="WW8Num92z5"/>
    <w:rsid w:val="00A36460"/>
  </w:style>
  <w:style w:type="character" w:customStyle="1" w:styleId="WW8Num92z6">
    <w:name w:val="WW8Num92z6"/>
    <w:rsid w:val="00A36460"/>
  </w:style>
  <w:style w:type="character" w:customStyle="1" w:styleId="WW8Num92z7">
    <w:name w:val="WW8Num92z7"/>
    <w:rsid w:val="00A36460"/>
  </w:style>
  <w:style w:type="character" w:customStyle="1" w:styleId="WW8Num92z8">
    <w:name w:val="WW8Num92z8"/>
    <w:rsid w:val="00A36460"/>
  </w:style>
  <w:style w:type="character" w:customStyle="1" w:styleId="WW8Num93z0">
    <w:name w:val="WW8Num93z0"/>
    <w:rsid w:val="00A36460"/>
  </w:style>
  <w:style w:type="character" w:customStyle="1" w:styleId="WW8Num93z1">
    <w:name w:val="WW8Num93z1"/>
    <w:rsid w:val="00A36460"/>
  </w:style>
  <w:style w:type="character" w:customStyle="1" w:styleId="WW8Num93z2">
    <w:name w:val="WW8Num93z2"/>
    <w:rsid w:val="00A36460"/>
  </w:style>
  <w:style w:type="character" w:customStyle="1" w:styleId="WW8Num93z3">
    <w:name w:val="WW8Num93z3"/>
    <w:rsid w:val="00A36460"/>
  </w:style>
  <w:style w:type="character" w:customStyle="1" w:styleId="WW8Num93z4">
    <w:name w:val="WW8Num93z4"/>
    <w:rsid w:val="00A36460"/>
  </w:style>
  <w:style w:type="character" w:customStyle="1" w:styleId="WW8Num93z5">
    <w:name w:val="WW8Num93z5"/>
    <w:rsid w:val="00A36460"/>
  </w:style>
  <w:style w:type="character" w:customStyle="1" w:styleId="WW8Num93z6">
    <w:name w:val="WW8Num93z6"/>
    <w:rsid w:val="00A36460"/>
  </w:style>
  <w:style w:type="character" w:customStyle="1" w:styleId="WW8Num93z7">
    <w:name w:val="WW8Num93z7"/>
    <w:rsid w:val="00A36460"/>
  </w:style>
  <w:style w:type="character" w:customStyle="1" w:styleId="WW8Num93z8">
    <w:name w:val="WW8Num93z8"/>
    <w:rsid w:val="00A36460"/>
  </w:style>
  <w:style w:type="character" w:customStyle="1" w:styleId="WW8Num94z0">
    <w:name w:val="WW8Num94z0"/>
    <w:rsid w:val="00A36460"/>
  </w:style>
  <w:style w:type="character" w:customStyle="1" w:styleId="WW8Num94z1">
    <w:name w:val="WW8Num94z1"/>
    <w:rsid w:val="00A36460"/>
  </w:style>
  <w:style w:type="character" w:customStyle="1" w:styleId="WW8Num94z2">
    <w:name w:val="WW8Num94z2"/>
    <w:rsid w:val="00A36460"/>
  </w:style>
  <w:style w:type="character" w:customStyle="1" w:styleId="WW8Num94z3">
    <w:name w:val="WW8Num94z3"/>
    <w:rsid w:val="00A36460"/>
  </w:style>
  <w:style w:type="character" w:customStyle="1" w:styleId="WW8Num94z4">
    <w:name w:val="WW8Num94z4"/>
    <w:rsid w:val="00A36460"/>
  </w:style>
  <w:style w:type="character" w:customStyle="1" w:styleId="WW8Num94z5">
    <w:name w:val="WW8Num94z5"/>
    <w:rsid w:val="00A36460"/>
  </w:style>
  <w:style w:type="character" w:customStyle="1" w:styleId="WW8Num94z6">
    <w:name w:val="WW8Num94z6"/>
    <w:rsid w:val="00A36460"/>
  </w:style>
  <w:style w:type="character" w:customStyle="1" w:styleId="WW8Num94z7">
    <w:name w:val="WW8Num94z7"/>
    <w:rsid w:val="00A36460"/>
  </w:style>
  <w:style w:type="character" w:customStyle="1" w:styleId="WW8Num94z8">
    <w:name w:val="WW8Num94z8"/>
    <w:rsid w:val="00A36460"/>
  </w:style>
  <w:style w:type="character" w:customStyle="1" w:styleId="WW8Num95z0">
    <w:name w:val="WW8Num95z0"/>
    <w:rsid w:val="00A36460"/>
  </w:style>
  <w:style w:type="character" w:customStyle="1" w:styleId="WW8Num95z1">
    <w:name w:val="WW8Num95z1"/>
    <w:rsid w:val="00A36460"/>
  </w:style>
  <w:style w:type="character" w:customStyle="1" w:styleId="WW8Num95z2">
    <w:name w:val="WW8Num95z2"/>
    <w:rsid w:val="00A36460"/>
  </w:style>
  <w:style w:type="character" w:customStyle="1" w:styleId="WW8Num95z3">
    <w:name w:val="WW8Num95z3"/>
    <w:rsid w:val="00A36460"/>
  </w:style>
  <w:style w:type="character" w:customStyle="1" w:styleId="WW8Num95z4">
    <w:name w:val="WW8Num95z4"/>
    <w:rsid w:val="00A36460"/>
  </w:style>
  <w:style w:type="character" w:customStyle="1" w:styleId="WW8Num95z5">
    <w:name w:val="WW8Num95z5"/>
    <w:rsid w:val="00A36460"/>
  </w:style>
  <w:style w:type="character" w:customStyle="1" w:styleId="WW8Num95z6">
    <w:name w:val="WW8Num95z6"/>
    <w:rsid w:val="00A36460"/>
  </w:style>
  <w:style w:type="character" w:customStyle="1" w:styleId="WW8Num95z7">
    <w:name w:val="WW8Num95z7"/>
    <w:rsid w:val="00A36460"/>
  </w:style>
  <w:style w:type="character" w:customStyle="1" w:styleId="WW8Num95z8">
    <w:name w:val="WW8Num95z8"/>
    <w:rsid w:val="00A36460"/>
  </w:style>
  <w:style w:type="character" w:customStyle="1" w:styleId="WW8Num96z0">
    <w:name w:val="WW8Num96z0"/>
    <w:rsid w:val="00A36460"/>
  </w:style>
  <w:style w:type="character" w:customStyle="1" w:styleId="WW8Num96z1">
    <w:name w:val="WW8Num96z1"/>
    <w:rsid w:val="00A36460"/>
  </w:style>
  <w:style w:type="character" w:customStyle="1" w:styleId="WW8Num96z2">
    <w:name w:val="WW8Num96z2"/>
    <w:rsid w:val="00A36460"/>
  </w:style>
  <w:style w:type="character" w:customStyle="1" w:styleId="WW8Num96z3">
    <w:name w:val="WW8Num96z3"/>
    <w:rsid w:val="00A36460"/>
  </w:style>
  <w:style w:type="character" w:customStyle="1" w:styleId="WW8Num96z4">
    <w:name w:val="WW8Num96z4"/>
    <w:rsid w:val="00A36460"/>
  </w:style>
  <w:style w:type="character" w:customStyle="1" w:styleId="WW8Num96z5">
    <w:name w:val="WW8Num96z5"/>
    <w:rsid w:val="00A36460"/>
  </w:style>
  <w:style w:type="character" w:customStyle="1" w:styleId="WW8Num96z6">
    <w:name w:val="WW8Num96z6"/>
    <w:rsid w:val="00A36460"/>
  </w:style>
  <w:style w:type="character" w:customStyle="1" w:styleId="WW8Num96z7">
    <w:name w:val="WW8Num96z7"/>
    <w:rsid w:val="00A36460"/>
  </w:style>
  <w:style w:type="character" w:customStyle="1" w:styleId="WW8Num96z8">
    <w:name w:val="WW8Num96z8"/>
    <w:rsid w:val="00A36460"/>
  </w:style>
  <w:style w:type="character" w:customStyle="1" w:styleId="WW8Num97z0">
    <w:name w:val="WW8Num97z0"/>
    <w:rsid w:val="00A36460"/>
    <w:rPr>
      <w:rFonts w:ascii="Times New Roman" w:hAnsi="Times New Roman" w:cs="Times New Roman"/>
    </w:rPr>
  </w:style>
  <w:style w:type="character" w:customStyle="1" w:styleId="13">
    <w:name w:val="Основной шрифт абзаца1"/>
    <w:rsid w:val="00A36460"/>
  </w:style>
  <w:style w:type="character" w:customStyle="1" w:styleId="a7">
    <w:name w:val="Верхний колонтитул Знак"/>
    <w:rsid w:val="00A36460"/>
    <w:rPr>
      <w:sz w:val="22"/>
      <w:szCs w:val="22"/>
      <w:lang w:val="en-US"/>
    </w:rPr>
  </w:style>
  <w:style w:type="character" w:customStyle="1" w:styleId="a8">
    <w:name w:val="Нижний колонтитул Знак"/>
    <w:rsid w:val="00A36460"/>
    <w:rPr>
      <w:sz w:val="22"/>
      <w:szCs w:val="22"/>
      <w:lang w:val="en-US"/>
    </w:rPr>
  </w:style>
  <w:style w:type="paragraph" w:customStyle="1" w:styleId="a9">
    <w:name w:val="Заголовок"/>
    <w:basedOn w:val="a"/>
    <w:next w:val="aa"/>
    <w:rsid w:val="00A36460"/>
    <w:pPr>
      <w:keepNext/>
      <w:suppressAutoHyphens/>
      <w:spacing w:before="240" w:after="120" w:line="276" w:lineRule="auto"/>
    </w:pPr>
    <w:rPr>
      <w:rFonts w:ascii="Liberation Sans" w:eastAsia="Droid Sans Fallback" w:hAnsi="Liberation Sans" w:cs="FreeSans"/>
      <w:sz w:val="28"/>
      <w:szCs w:val="28"/>
      <w:lang w:val="en-US" w:eastAsia="zh-CN"/>
    </w:rPr>
  </w:style>
  <w:style w:type="paragraph" w:styleId="aa">
    <w:name w:val="Body Text"/>
    <w:basedOn w:val="a"/>
    <w:link w:val="ab"/>
    <w:rsid w:val="00A36460"/>
    <w:pPr>
      <w:suppressAutoHyphens/>
      <w:spacing w:after="140" w:line="288" w:lineRule="auto"/>
    </w:pPr>
    <w:rPr>
      <w:rFonts w:ascii="Calibri" w:hAnsi="Calibri"/>
      <w:sz w:val="22"/>
      <w:szCs w:val="22"/>
      <w:lang w:val="en-US" w:eastAsia="zh-CN"/>
    </w:rPr>
  </w:style>
  <w:style w:type="character" w:customStyle="1" w:styleId="ab">
    <w:name w:val="Основной текст Знак"/>
    <w:basedOn w:val="a0"/>
    <w:link w:val="aa"/>
    <w:rsid w:val="00A36460"/>
    <w:rPr>
      <w:rFonts w:ascii="Calibri" w:eastAsia="Times New Roman" w:hAnsi="Calibri" w:cs="Times New Roman"/>
      <w:lang w:val="en-US" w:eastAsia="zh-CN"/>
    </w:rPr>
  </w:style>
  <w:style w:type="paragraph" w:styleId="ac">
    <w:name w:val="List"/>
    <w:basedOn w:val="aa"/>
    <w:rsid w:val="00A36460"/>
    <w:rPr>
      <w:rFonts w:cs="FreeSans"/>
    </w:rPr>
  </w:style>
  <w:style w:type="paragraph" w:styleId="ad">
    <w:name w:val="caption"/>
    <w:basedOn w:val="a"/>
    <w:qFormat/>
    <w:rsid w:val="00A36460"/>
    <w:pPr>
      <w:suppressLineNumbers/>
      <w:suppressAutoHyphens/>
      <w:spacing w:before="120" w:after="120" w:line="276" w:lineRule="auto"/>
    </w:pPr>
    <w:rPr>
      <w:rFonts w:ascii="Calibri" w:hAnsi="Calibri" w:cs="FreeSans"/>
      <w:i/>
      <w:iCs/>
      <w:lang w:val="en-US" w:eastAsia="zh-CN"/>
    </w:rPr>
  </w:style>
  <w:style w:type="paragraph" w:customStyle="1" w:styleId="14">
    <w:name w:val="Указатель1"/>
    <w:basedOn w:val="a"/>
    <w:rsid w:val="00A36460"/>
    <w:pPr>
      <w:suppressLineNumbers/>
      <w:suppressAutoHyphens/>
      <w:spacing w:after="200" w:line="276" w:lineRule="auto"/>
    </w:pPr>
    <w:rPr>
      <w:rFonts w:ascii="Calibri" w:hAnsi="Calibri" w:cs="FreeSans"/>
      <w:sz w:val="22"/>
      <w:szCs w:val="22"/>
      <w:lang w:val="en-US" w:eastAsia="zh-CN"/>
    </w:rPr>
  </w:style>
  <w:style w:type="paragraph" w:styleId="ae">
    <w:name w:val="header"/>
    <w:basedOn w:val="a"/>
    <w:link w:val="15"/>
    <w:rsid w:val="00A36460"/>
    <w:pPr>
      <w:tabs>
        <w:tab w:val="center" w:pos="4677"/>
        <w:tab w:val="right" w:pos="9355"/>
      </w:tabs>
      <w:suppressAutoHyphens/>
      <w:spacing w:after="200" w:line="276" w:lineRule="auto"/>
    </w:pPr>
    <w:rPr>
      <w:rFonts w:ascii="Calibri" w:hAnsi="Calibri"/>
      <w:sz w:val="22"/>
      <w:szCs w:val="22"/>
      <w:lang w:val="en-US" w:eastAsia="zh-CN"/>
    </w:rPr>
  </w:style>
  <w:style w:type="character" w:customStyle="1" w:styleId="15">
    <w:name w:val="Верхний колонтитул Знак1"/>
    <w:basedOn w:val="a0"/>
    <w:link w:val="ae"/>
    <w:rsid w:val="00A36460"/>
    <w:rPr>
      <w:rFonts w:ascii="Calibri" w:eastAsia="Times New Roman" w:hAnsi="Calibri" w:cs="Times New Roman"/>
      <w:lang w:val="en-US" w:eastAsia="zh-CN"/>
    </w:rPr>
  </w:style>
  <w:style w:type="paragraph" w:styleId="af">
    <w:name w:val="footer"/>
    <w:basedOn w:val="a"/>
    <w:link w:val="16"/>
    <w:rsid w:val="00A36460"/>
    <w:pPr>
      <w:tabs>
        <w:tab w:val="center" w:pos="4677"/>
        <w:tab w:val="right" w:pos="9355"/>
      </w:tabs>
      <w:suppressAutoHyphens/>
      <w:spacing w:after="200" w:line="276" w:lineRule="auto"/>
    </w:pPr>
    <w:rPr>
      <w:rFonts w:ascii="Calibri" w:hAnsi="Calibri"/>
      <w:sz w:val="22"/>
      <w:szCs w:val="22"/>
      <w:lang w:val="en-US" w:eastAsia="zh-CN"/>
    </w:rPr>
  </w:style>
  <w:style w:type="character" w:customStyle="1" w:styleId="16">
    <w:name w:val="Нижний колонтитул Знак1"/>
    <w:basedOn w:val="a0"/>
    <w:link w:val="af"/>
    <w:rsid w:val="00A36460"/>
    <w:rPr>
      <w:rFonts w:ascii="Calibri" w:eastAsia="Times New Roman" w:hAnsi="Calibri" w:cs="Times New Roman"/>
      <w:lang w:val="en-US" w:eastAsia="zh-CN"/>
    </w:rPr>
  </w:style>
  <w:style w:type="paragraph" w:customStyle="1" w:styleId="af0">
    <w:name w:val="Содержимое таблицы"/>
    <w:basedOn w:val="a"/>
    <w:rsid w:val="00A36460"/>
    <w:pPr>
      <w:suppressLineNumbers/>
      <w:suppressAutoHyphens/>
      <w:spacing w:after="200" w:line="276" w:lineRule="auto"/>
    </w:pPr>
    <w:rPr>
      <w:rFonts w:ascii="Calibri" w:hAnsi="Calibri"/>
      <w:sz w:val="22"/>
      <w:szCs w:val="22"/>
      <w:lang w:val="en-US" w:eastAsia="zh-CN"/>
    </w:rPr>
  </w:style>
  <w:style w:type="paragraph" w:customStyle="1" w:styleId="af1">
    <w:name w:val="Заголовок таблицы"/>
    <w:basedOn w:val="af0"/>
    <w:rsid w:val="00A36460"/>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B569B7F3-553A-482D-A795-81DB75468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6409</Words>
  <Characters>36533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Ступина</dc:creator>
  <cp:keywords/>
  <dc:description/>
  <cp:lastModifiedBy>Татьяна</cp:lastModifiedBy>
  <cp:revision>4</cp:revision>
  <cp:lastPrinted>2018-10-11T05:42:00Z</cp:lastPrinted>
  <dcterms:created xsi:type="dcterms:W3CDTF">2019-04-24T13:53:00Z</dcterms:created>
  <dcterms:modified xsi:type="dcterms:W3CDTF">2019-04-24T13:57:00Z</dcterms:modified>
</cp:coreProperties>
</file>